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90E434B" w14:textId="77777777" w:rsidR="0035101D" w:rsidRPr="00CE384F" w:rsidRDefault="0035101D">
      <w:pPr>
        <w:jc w:val="center"/>
        <w:rPr>
          <w:rFonts w:asciiTheme="minorEastAsia" w:eastAsiaTheme="minorEastAsia" w:hAnsiTheme="minorEastAsia"/>
        </w:rPr>
      </w:pPr>
    </w:p>
    <w:p w14:paraId="53384EB0" w14:textId="77777777" w:rsidR="0035101D" w:rsidRPr="00CE384F" w:rsidRDefault="0035101D">
      <w:pPr>
        <w:adjustRightInd w:val="0"/>
        <w:snapToGrid w:val="0"/>
        <w:spacing w:line="300" w:lineRule="auto"/>
        <w:jc w:val="center"/>
        <w:rPr>
          <w:rFonts w:asciiTheme="minorEastAsia" w:eastAsiaTheme="minorEastAsia" w:hAnsiTheme="minorEastAsia"/>
          <w:color w:val="000000"/>
          <w:sz w:val="28"/>
          <w:szCs w:val="28"/>
        </w:rPr>
      </w:pPr>
    </w:p>
    <w:p w14:paraId="322FA9DA" w14:textId="77777777" w:rsidR="0035101D" w:rsidRPr="00CE384F" w:rsidRDefault="0035101D">
      <w:pPr>
        <w:adjustRightInd w:val="0"/>
        <w:snapToGrid w:val="0"/>
        <w:spacing w:line="300" w:lineRule="auto"/>
        <w:jc w:val="center"/>
        <w:rPr>
          <w:rFonts w:asciiTheme="minorEastAsia" w:eastAsiaTheme="minorEastAsia" w:hAnsiTheme="minorEastAsia"/>
          <w:color w:val="000000"/>
          <w:sz w:val="28"/>
          <w:szCs w:val="28"/>
        </w:rPr>
      </w:pPr>
    </w:p>
    <w:p w14:paraId="6993E9F5" w14:textId="77777777" w:rsidR="0035101D" w:rsidRPr="00485D48" w:rsidRDefault="0035101D">
      <w:pPr>
        <w:adjustRightInd w:val="0"/>
        <w:snapToGrid w:val="0"/>
        <w:spacing w:line="300" w:lineRule="auto"/>
        <w:jc w:val="center"/>
        <w:rPr>
          <w:rFonts w:asciiTheme="minorEastAsia" w:eastAsiaTheme="minorEastAsia" w:hAnsiTheme="minorEastAsia"/>
          <w:color w:val="000000" w:themeColor="text1"/>
          <w:sz w:val="28"/>
          <w:szCs w:val="28"/>
        </w:rPr>
      </w:pPr>
    </w:p>
    <w:p w14:paraId="6A834D12" w14:textId="77777777" w:rsidR="0035101D" w:rsidRPr="00485D48" w:rsidRDefault="0035101D" w:rsidP="00641000">
      <w:pPr>
        <w:adjustRightInd w:val="0"/>
        <w:snapToGrid w:val="0"/>
        <w:spacing w:line="300" w:lineRule="auto"/>
        <w:rPr>
          <w:rFonts w:asciiTheme="minorEastAsia" w:eastAsiaTheme="minorEastAsia" w:hAnsiTheme="minorEastAsia"/>
          <w:color w:val="000000" w:themeColor="text1"/>
          <w:sz w:val="28"/>
          <w:szCs w:val="28"/>
        </w:rPr>
      </w:pPr>
    </w:p>
    <w:p w14:paraId="4A30890D" w14:textId="77777777" w:rsidR="0035101D" w:rsidRPr="00485D48" w:rsidRDefault="0035101D">
      <w:pPr>
        <w:adjustRightInd w:val="0"/>
        <w:snapToGrid w:val="0"/>
        <w:spacing w:line="300" w:lineRule="auto"/>
        <w:jc w:val="center"/>
        <w:rPr>
          <w:rFonts w:asciiTheme="minorEastAsia" w:eastAsiaTheme="minorEastAsia" w:hAnsiTheme="minorEastAsia"/>
          <w:color w:val="000000" w:themeColor="text1"/>
          <w:sz w:val="28"/>
          <w:szCs w:val="28"/>
        </w:rPr>
      </w:pPr>
    </w:p>
    <w:p w14:paraId="43068593" w14:textId="77777777" w:rsidR="0035101D" w:rsidRPr="00485D48" w:rsidRDefault="0035101D">
      <w:pPr>
        <w:adjustRightInd w:val="0"/>
        <w:snapToGrid w:val="0"/>
        <w:spacing w:line="300" w:lineRule="auto"/>
        <w:jc w:val="center"/>
        <w:rPr>
          <w:rFonts w:asciiTheme="minorEastAsia" w:eastAsiaTheme="minorEastAsia" w:hAnsiTheme="minorEastAsia"/>
          <w:color w:val="000000" w:themeColor="text1"/>
          <w:sz w:val="28"/>
          <w:szCs w:val="28"/>
        </w:rPr>
      </w:pPr>
    </w:p>
    <w:p w14:paraId="6C3F27AD" w14:textId="77777777" w:rsidR="00BF2F3C" w:rsidRPr="00485D48" w:rsidRDefault="00D878D4" w:rsidP="005A2219">
      <w:pPr>
        <w:jc w:val="center"/>
        <w:rPr>
          <w:rFonts w:asciiTheme="minorEastAsia" w:eastAsiaTheme="minorEastAsia" w:hAnsiTheme="minorEastAsia" w:cs="黑体"/>
          <w:color w:val="000000" w:themeColor="text1"/>
          <w:sz w:val="44"/>
          <w:szCs w:val="44"/>
        </w:rPr>
      </w:pPr>
      <w:r w:rsidRPr="00485D48">
        <w:rPr>
          <w:rFonts w:asciiTheme="minorEastAsia" w:eastAsiaTheme="minorEastAsia" w:hAnsiTheme="minorEastAsia" w:cs="黑体" w:hint="eastAsia"/>
          <w:color w:val="000000" w:themeColor="text1"/>
          <w:sz w:val="44"/>
          <w:szCs w:val="44"/>
        </w:rPr>
        <w:t>深圳信息职业技术学院</w:t>
      </w:r>
    </w:p>
    <w:p w14:paraId="4DE1F86E" w14:textId="0D4AFE88" w:rsidR="00226602" w:rsidRPr="0055658E" w:rsidRDefault="00831E37" w:rsidP="005A2219">
      <w:pPr>
        <w:jc w:val="center"/>
        <w:rPr>
          <w:rFonts w:asciiTheme="minorEastAsia" w:eastAsiaTheme="minorEastAsia" w:hAnsiTheme="minorEastAsia" w:cs="黑体"/>
          <w:color w:val="000000" w:themeColor="text1"/>
          <w:sz w:val="32"/>
          <w:szCs w:val="32"/>
          <w:u w:val="single"/>
        </w:rPr>
      </w:pPr>
      <w:r>
        <w:rPr>
          <w:rFonts w:asciiTheme="minorEastAsia" w:eastAsiaTheme="minorEastAsia" w:hAnsiTheme="minorEastAsia" w:cs="黑体" w:hint="eastAsia"/>
          <w:color w:val="000000" w:themeColor="text1"/>
          <w:sz w:val="32"/>
          <w:szCs w:val="32"/>
          <w:u w:val="single"/>
        </w:rPr>
        <w:t>实训室</w:t>
      </w:r>
      <w:r>
        <w:rPr>
          <w:rFonts w:asciiTheme="minorEastAsia" w:eastAsiaTheme="minorEastAsia" w:hAnsiTheme="minorEastAsia" w:cs="黑体"/>
          <w:color w:val="000000" w:themeColor="text1"/>
          <w:sz w:val="32"/>
          <w:szCs w:val="32"/>
          <w:u w:val="single"/>
        </w:rPr>
        <w:t>设备保养</w:t>
      </w:r>
    </w:p>
    <w:p w14:paraId="7104730B" w14:textId="77777777" w:rsidR="0035101D" w:rsidRPr="00485D48" w:rsidRDefault="00D878D4" w:rsidP="005A2219">
      <w:pPr>
        <w:jc w:val="center"/>
        <w:rPr>
          <w:rFonts w:asciiTheme="minorEastAsia" w:eastAsiaTheme="minorEastAsia" w:hAnsiTheme="minorEastAsia" w:cs="黑体"/>
          <w:color w:val="000000" w:themeColor="text1"/>
          <w:sz w:val="32"/>
          <w:szCs w:val="32"/>
        </w:rPr>
      </w:pPr>
      <w:r w:rsidRPr="00485D48">
        <w:rPr>
          <w:rFonts w:asciiTheme="minorEastAsia" w:eastAsiaTheme="minorEastAsia" w:hAnsiTheme="minorEastAsia" w:cs="黑体" w:hint="eastAsia"/>
          <w:color w:val="000000" w:themeColor="text1"/>
          <w:sz w:val="32"/>
          <w:szCs w:val="32"/>
        </w:rPr>
        <w:t>招标文件第一册（专用部分）</w:t>
      </w:r>
    </w:p>
    <w:p w14:paraId="52BE5A17" w14:textId="77777777" w:rsidR="0035101D" w:rsidRPr="00485D48" w:rsidRDefault="0035101D">
      <w:pPr>
        <w:jc w:val="center"/>
        <w:rPr>
          <w:rFonts w:asciiTheme="minorEastAsia" w:eastAsiaTheme="minorEastAsia" w:hAnsiTheme="minorEastAsia"/>
          <w:color w:val="000000" w:themeColor="text1"/>
        </w:rPr>
      </w:pPr>
    </w:p>
    <w:p w14:paraId="6B93102D" w14:textId="77777777" w:rsidR="0035101D" w:rsidRPr="00A604E7" w:rsidRDefault="0035101D">
      <w:pPr>
        <w:adjustRightInd w:val="0"/>
        <w:snapToGrid w:val="0"/>
        <w:spacing w:line="300" w:lineRule="auto"/>
        <w:jc w:val="center"/>
        <w:rPr>
          <w:rFonts w:asciiTheme="minorEastAsia" w:eastAsiaTheme="minorEastAsia" w:hAnsiTheme="minorEastAsia"/>
          <w:b/>
          <w:bCs/>
          <w:color w:val="000000" w:themeColor="text1"/>
          <w:sz w:val="28"/>
          <w:szCs w:val="22"/>
        </w:rPr>
      </w:pPr>
    </w:p>
    <w:p w14:paraId="03E076CD" w14:textId="61EC2590" w:rsidR="0035101D" w:rsidRPr="00485D48" w:rsidRDefault="00D878D4">
      <w:pPr>
        <w:adjustRightInd w:val="0"/>
        <w:snapToGrid w:val="0"/>
        <w:spacing w:line="300" w:lineRule="auto"/>
        <w:jc w:val="center"/>
        <w:rPr>
          <w:rFonts w:asciiTheme="minorEastAsia" w:eastAsiaTheme="minorEastAsia" w:hAnsiTheme="minorEastAsia"/>
          <w:b/>
          <w:bCs/>
          <w:color w:val="000000" w:themeColor="text1"/>
          <w:sz w:val="28"/>
          <w:szCs w:val="28"/>
        </w:rPr>
      </w:pPr>
      <w:r w:rsidRPr="00485D48">
        <w:rPr>
          <w:rFonts w:asciiTheme="minorEastAsia" w:eastAsiaTheme="minorEastAsia" w:hAnsiTheme="minorEastAsia" w:hint="eastAsia"/>
          <w:color w:val="000000" w:themeColor="text1"/>
          <w:sz w:val="28"/>
          <w:szCs w:val="28"/>
        </w:rPr>
        <w:t>（招标编号：</w:t>
      </w:r>
      <w:r w:rsidR="006431C8" w:rsidRPr="00485D48">
        <w:rPr>
          <w:rFonts w:asciiTheme="minorEastAsia" w:eastAsiaTheme="minorEastAsia" w:hAnsiTheme="minorEastAsia"/>
          <w:color w:val="000000" w:themeColor="text1"/>
          <w:sz w:val="28"/>
          <w:szCs w:val="28"/>
        </w:rPr>
        <w:t>YNZB-</w:t>
      </w:r>
      <w:r w:rsidR="0070553D" w:rsidRPr="00485D48">
        <w:rPr>
          <w:rFonts w:asciiTheme="minorEastAsia" w:eastAsiaTheme="minorEastAsia" w:hAnsiTheme="minorEastAsia"/>
          <w:color w:val="000000" w:themeColor="text1"/>
          <w:sz w:val="28"/>
          <w:szCs w:val="28"/>
        </w:rPr>
        <w:t>20180</w:t>
      </w:r>
      <w:r w:rsidR="00DD02D4">
        <w:rPr>
          <w:rFonts w:asciiTheme="minorEastAsia" w:eastAsiaTheme="minorEastAsia" w:hAnsiTheme="minorEastAsia" w:hint="eastAsia"/>
          <w:color w:val="000000" w:themeColor="text1"/>
          <w:sz w:val="28"/>
          <w:szCs w:val="28"/>
        </w:rPr>
        <w:t>7</w:t>
      </w:r>
      <w:r w:rsidR="00831E37">
        <w:rPr>
          <w:rFonts w:asciiTheme="minorEastAsia" w:eastAsiaTheme="minorEastAsia" w:hAnsiTheme="minorEastAsia"/>
          <w:color w:val="000000" w:themeColor="text1"/>
          <w:sz w:val="28"/>
          <w:szCs w:val="28"/>
        </w:rPr>
        <w:t>8</w:t>
      </w:r>
      <w:r w:rsidRPr="00485D48">
        <w:rPr>
          <w:rFonts w:asciiTheme="minorEastAsia" w:eastAsiaTheme="minorEastAsia" w:hAnsiTheme="minorEastAsia" w:hint="eastAsia"/>
          <w:color w:val="000000" w:themeColor="text1"/>
          <w:sz w:val="28"/>
          <w:szCs w:val="28"/>
        </w:rPr>
        <w:t>）</w:t>
      </w:r>
    </w:p>
    <w:p w14:paraId="553A520A" w14:textId="77777777" w:rsidR="0035101D" w:rsidRPr="00DD02D4" w:rsidRDefault="0035101D">
      <w:pPr>
        <w:adjustRightInd w:val="0"/>
        <w:snapToGrid w:val="0"/>
        <w:spacing w:line="300" w:lineRule="auto"/>
        <w:jc w:val="center"/>
        <w:rPr>
          <w:rFonts w:asciiTheme="minorEastAsia" w:eastAsiaTheme="minorEastAsia" w:hAnsiTheme="minorEastAsia"/>
          <w:color w:val="000000" w:themeColor="text1"/>
          <w:sz w:val="28"/>
          <w:szCs w:val="28"/>
        </w:rPr>
      </w:pPr>
    </w:p>
    <w:p w14:paraId="396A32FC" w14:textId="77777777" w:rsidR="0035101D" w:rsidRPr="00485D48" w:rsidRDefault="0035101D">
      <w:pPr>
        <w:adjustRightInd w:val="0"/>
        <w:snapToGrid w:val="0"/>
        <w:spacing w:line="300" w:lineRule="auto"/>
        <w:jc w:val="center"/>
        <w:rPr>
          <w:rFonts w:asciiTheme="minorEastAsia" w:eastAsiaTheme="minorEastAsia" w:hAnsiTheme="minorEastAsia"/>
          <w:b/>
          <w:bCs/>
          <w:color w:val="000000" w:themeColor="text1"/>
          <w:sz w:val="28"/>
          <w:szCs w:val="22"/>
        </w:rPr>
      </w:pPr>
    </w:p>
    <w:p w14:paraId="3A32AFDC" w14:textId="77777777" w:rsidR="0035101D" w:rsidRPr="00485D48" w:rsidRDefault="0035101D">
      <w:pPr>
        <w:adjustRightInd w:val="0"/>
        <w:snapToGrid w:val="0"/>
        <w:spacing w:line="300" w:lineRule="auto"/>
        <w:jc w:val="center"/>
        <w:rPr>
          <w:rFonts w:asciiTheme="minorEastAsia" w:eastAsiaTheme="minorEastAsia" w:hAnsiTheme="minorEastAsia"/>
          <w:b/>
          <w:bCs/>
          <w:color w:val="000000" w:themeColor="text1"/>
          <w:sz w:val="28"/>
          <w:szCs w:val="22"/>
        </w:rPr>
      </w:pPr>
    </w:p>
    <w:p w14:paraId="45915B3F" w14:textId="77777777" w:rsidR="0035101D" w:rsidRPr="00485D48" w:rsidRDefault="0035101D">
      <w:pPr>
        <w:adjustRightInd w:val="0"/>
        <w:snapToGrid w:val="0"/>
        <w:spacing w:line="300" w:lineRule="auto"/>
        <w:jc w:val="center"/>
        <w:rPr>
          <w:rFonts w:asciiTheme="minorEastAsia" w:eastAsiaTheme="minorEastAsia" w:hAnsiTheme="minorEastAsia"/>
          <w:b/>
          <w:bCs/>
          <w:color w:val="000000" w:themeColor="text1"/>
          <w:sz w:val="28"/>
          <w:szCs w:val="22"/>
        </w:rPr>
      </w:pPr>
    </w:p>
    <w:p w14:paraId="74664EEF" w14:textId="77777777" w:rsidR="0035101D" w:rsidRPr="00485D48" w:rsidRDefault="0035101D">
      <w:pPr>
        <w:adjustRightInd w:val="0"/>
        <w:snapToGrid w:val="0"/>
        <w:spacing w:line="300" w:lineRule="auto"/>
        <w:jc w:val="center"/>
        <w:rPr>
          <w:rFonts w:asciiTheme="minorEastAsia" w:eastAsiaTheme="minorEastAsia" w:hAnsiTheme="minorEastAsia"/>
          <w:b/>
          <w:bCs/>
          <w:color w:val="000000" w:themeColor="text1"/>
          <w:sz w:val="28"/>
          <w:szCs w:val="22"/>
        </w:rPr>
      </w:pPr>
    </w:p>
    <w:p w14:paraId="13EF18DE" w14:textId="77777777" w:rsidR="0035101D" w:rsidRPr="00485D48" w:rsidRDefault="0035101D">
      <w:pPr>
        <w:adjustRightInd w:val="0"/>
        <w:snapToGrid w:val="0"/>
        <w:spacing w:line="300" w:lineRule="auto"/>
        <w:jc w:val="center"/>
        <w:rPr>
          <w:rFonts w:asciiTheme="minorEastAsia" w:eastAsiaTheme="minorEastAsia" w:hAnsiTheme="minorEastAsia"/>
          <w:b/>
          <w:bCs/>
          <w:color w:val="000000" w:themeColor="text1"/>
          <w:sz w:val="28"/>
          <w:szCs w:val="22"/>
        </w:rPr>
      </w:pPr>
    </w:p>
    <w:p w14:paraId="5699C1CE" w14:textId="77777777" w:rsidR="0035101D" w:rsidRPr="00485D48" w:rsidRDefault="0035101D">
      <w:pPr>
        <w:adjustRightInd w:val="0"/>
        <w:snapToGrid w:val="0"/>
        <w:spacing w:line="300" w:lineRule="auto"/>
        <w:jc w:val="center"/>
        <w:rPr>
          <w:rFonts w:asciiTheme="minorEastAsia" w:eastAsiaTheme="minorEastAsia" w:hAnsiTheme="minorEastAsia"/>
          <w:b/>
          <w:bCs/>
          <w:color w:val="000000" w:themeColor="text1"/>
          <w:sz w:val="28"/>
          <w:szCs w:val="22"/>
        </w:rPr>
      </w:pPr>
    </w:p>
    <w:p w14:paraId="63ACEEC6" w14:textId="77777777" w:rsidR="0035101D" w:rsidRPr="00485D48" w:rsidRDefault="0035101D">
      <w:pPr>
        <w:adjustRightInd w:val="0"/>
        <w:snapToGrid w:val="0"/>
        <w:spacing w:line="300" w:lineRule="auto"/>
        <w:jc w:val="center"/>
        <w:rPr>
          <w:rFonts w:asciiTheme="minorEastAsia" w:eastAsiaTheme="minorEastAsia" w:hAnsiTheme="minorEastAsia"/>
          <w:b/>
          <w:bCs/>
          <w:color w:val="000000" w:themeColor="text1"/>
          <w:sz w:val="28"/>
          <w:szCs w:val="22"/>
        </w:rPr>
      </w:pPr>
    </w:p>
    <w:p w14:paraId="7C511431" w14:textId="77777777" w:rsidR="0035101D" w:rsidRPr="00485D48" w:rsidRDefault="0035101D" w:rsidP="008E5EE2">
      <w:pPr>
        <w:spacing w:afterLines="50" w:after="156" w:line="320" w:lineRule="exact"/>
        <w:rPr>
          <w:rFonts w:asciiTheme="minorEastAsia" w:eastAsiaTheme="minorEastAsia" w:hAnsiTheme="minorEastAsia" w:cs="Arial"/>
          <w:b/>
          <w:color w:val="000000" w:themeColor="text1"/>
          <w:sz w:val="24"/>
        </w:rPr>
      </w:pPr>
    </w:p>
    <w:p w14:paraId="4D809C14" w14:textId="77777777" w:rsidR="0035101D" w:rsidRPr="00485D48" w:rsidRDefault="0035101D">
      <w:pPr>
        <w:adjustRightInd w:val="0"/>
        <w:snapToGrid w:val="0"/>
        <w:spacing w:line="300" w:lineRule="auto"/>
        <w:rPr>
          <w:rFonts w:asciiTheme="minorEastAsia" w:eastAsiaTheme="minorEastAsia" w:hAnsiTheme="minorEastAsia"/>
          <w:b/>
          <w:bCs/>
          <w:color w:val="000000" w:themeColor="text1"/>
          <w:sz w:val="28"/>
          <w:szCs w:val="22"/>
        </w:rPr>
      </w:pPr>
    </w:p>
    <w:p w14:paraId="59F083E8" w14:textId="77777777" w:rsidR="0035101D" w:rsidRPr="00485D48" w:rsidRDefault="0035101D">
      <w:pPr>
        <w:adjustRightInd w:val="0"/>
        <w:snapToGrid w:val="0"/>
        <w:spacing w:line="300" w:lineRule="auto"/>
        <w:jc w:val="center"/>
        <w:rPr>
          <w:rFonts w:asciiTheme="minorEastAsia" w:eastAsiaTheme="minorEastAsia" w:hAnsiTheme="minorEastAsia"/>
          <w:b/>
          <w:bCs/>
          <w:color w:val="000000" w:themeColor="text1"/>
          <w:sz w:val="28"/>
          <w:szCs w:val="22"/>
        </w:rPr>
      </w:pPr>
    </w:p>
    <w:p w14:paraId="7B01308C" w14:textId="77777777" w:rsidR="0035101D" w:rsidRPr="00485D48" w:rsidRDefault="00D878D4">
      <w:pPr>
        <w:widowControl/>
        <w:spacing w:line="480" w:lineRule="exact"/>
        <w:jc w:val="center"/>
        <w:rPr>
          <w:rFonts w:asciiTheme="minorEastAsia" w:eastAsiaTheme="minorEastAsia" w:hAnsiTheme="minorEastAsia" w:cs="Arial"/>
          <w:color w:val="000000" w:themeColor="text1"/>
          <w:szCs w:val="21"/>
        </w:rPr>
      </w:pPr>
      <w:r w:rsidRPr="00485D48">
        <w:rPr>
          <w:rFonts w:asciiTheme="minorEastAsia" w:eastAsiaTheme="minorEastAsia" w:hAnsiTheme="minorEastAsia" w:cs="Arial" w:hint="eastAsia"/>
          <w:color w:val="000000" w:themeColor="text1"/>
          <w:sz w:val="32"/>
          <w:szCs w:val="32"/>
        </w:rPr>
        <w:t>深圳</w:t>
      </w:r>
      <w:r w:rsidR="00D06C5E" w:rsidRPr="00485D48">
        <w:rPr>
          <w:rFonts w:asciiTheme="minorEastAsia" w:eastAsiaTheme="minorEastAsia" w:hAnsiTheme="minorEastAsia" w:cs="Arial" w:hint="eastAsia"/>
          <w:color w:val="000000" w:themeColor="text1"/>
          <w:sz w:val="32"/>
          <w:szCs w:val="32"/>
        </w:rPr>
        <w:t>信息职业技术学院</w:t>
      </w:r>
    </w:p>
    <w:p w14:paraId="77B05FD2" w14:textId="330FE8B7" w:rsidR="0035101D" w:rsidRPr="00485D48" w:rsidRDefault="00D878D4">
      <w:pPr>
        <w:spacing w:line="400" w:lineRule="exact"/>
        <w:jc w:val="center"/>
        <w:rPr>
          <w:rFonts w:asciiTheme="minorEastAsia" w:eastAsiaTheme="minorEastAsia" w:hAnsiTheme="minorEastAsia"/>
          <w:color w:val="000000" w:themeColor="text1"/>
        </w:rPr>
      </w:pPr>
      <w:r w:rsidRPr="00485D48">
        <w:rPr>
          <w:rFonts w:asciiTheme="minorEastAsia" w:eastAsiaTheme="minorEastAsia" w:hAnsiTheme="minorEastAsia" w:cs="Arial" w:hint="eastAsia"/>
          <w:color w:val="000000" w:themeColor="text1"/>
          <w:sz w:val="32"/>
          <w:szCs w:val="32"/>
        </w:rPr>
        <w:t>二</w:t>
      </w:r>
      <w:r w:rsidRPr="00485D48">
        <w:rPr>
          <w:rFonts w:asciiTheme="minorEastAsia" w:eastAsiaTheme="minorEastAsia" w:hAnsiTheme="minorEastAsia" w:hint="eastAsia"/>
          <w:color w:val="000000" w:themeColor="text1"/>
          <w:sz w:val="28"/>
          <w:szCs w:val="28"/>
        </w:rPr>
        <w:t>○</w:t>
      </w:r>
      <w:r w:rsidRPr="00485D48">
        <w:rPr>
          <w:rFonts w:asciiTheme="minorEastAsia" w:eastAsiaTheme="minorEastAsia" w:hAnsiTheme="minorEastAsia" w:cs="Arial" w:hint="eastAsia"/>
          <w:color w:val="000000" w:themeColor="text1"/>
          <w:sz w:val="32"/>
          <w:szCs w:val="32"/>
        </w:rPr>
        <w:t>一</w:t>
      </w:r>
      <w:r w:rsidR="007534C6" w:rsidRPr="00485D48">
        <w:rPr>
          <w:rFonts w:asciiTheme="minorEastAsia" w:eastAsiaTheme="minorEastAsia" w:hAnsiTheme="minorEastAsia" w:cs="Arial" w:hint="eastAsia"/>
          <w:color w:val="000000" w:themeColor="text1"/>
          <w:sz w:val="32"/>
          <w:szCs w:val="32"/>
        </w:rPr>
        <w:t>八</w:t>
      </w:r>
      <w:r w:rsidRPr="00485D48">
        <w:rPr>
          <w:rFonts w:asciiTheme="minorEastAsia" w:eastAsiaTheme="minorEastAsia" w:hAnsiTheme="minorEastAsia" w:cs="Arial" w:hint="eastAsia"/>
          <w:color w:val="000000" w:themeColor="text1"/>
          <w:sz w:val="32"/>
          <w:szCs w:val="32"/>
        </w:rPr>
        <w:t>年</w:t>
      </w:r>
      <w:bookmarkStart w:id="0" w:name="_Toc152042286"/>
      <w:bookmarkStart w:id="1" w:name="_Toc144974478"/>
      <w:r w:rsidR="00DD02D4">
        <w:rPr>
          <w:rFonts w:asciiTheme="minorEastAsia" w:eastAsiaTheme="minorEastAsia" w:hAnsiTheme="minorEastAsia" w:cs="Arial" w:hint="eastAsia"/>
          <w:color w:val="000000" w:themeColor="text1"/>
          <w:sz w:val="32"/>
          <w:szCs w:val="32"/>
        </w:rPr>
        <w:t>十</w:t>
      </w:r>
      <w:r w:rsidR="00831E37">
        <w:rPr>
          <w:rFonts w:asciiTheme="minorEastAsia" w:eastAsiaTheme="minorEastAsia" w:hAnsiTheme="minorEastAsia" w:cs="Arial" w:hint="eastAsia"/>
          <w:color w:val="000000" w:themeColor="text1"/>
          <w:sz w:val="32"/>
          <w:szCs w:val="32"/>
        </w:rPr>
        <w:t>一</w:t>
      </w:r>
      <w:r w:rsidR="00D3784D" w:rsidRPr="00485D48">
        <w:rPr>
          <w:rFonts w:asciiTheme="minorEastAsia" w:eastAsiaTheme="minorEastAsia" w:hAnsiTheme="minorEastAsia" w:cs="Arial" w:hint="eastAsia"/>
          <w:color w:val="000000" w:themeColor="text1"/>
          <w:sz w:val="32"/>
          <w:szCs w:val="32"/>
        </w:rPr>
        <w:t>月</w:t>
      </w:r>
    </w:p>
    <w:p w14:paraId="4458E9F5" w14:textId="77777777" w:rsidR="008B31EB" w:rsidRPr="00485D48" w:rsidRDefault="008B31EB">
      <w:pPr>
        <w:pStyle w:val="1"/>
        <w:jc w:val="center"/>
        <w:rPr>
          <w:rFonts w:asciiTheme="minorEastAsia" w:eastAsiaTheme="minorEastAsia" w:hAnsiTheme="minorEastAsia"/>
          <w:color w:val="000000" w:themeColor="text1"/>
        </w:rPr>
      </w:pPr>
      <w:bookmarkStart w:id="2" w:name="_Toc247085669"/>
      <w:bookmarkStart w:id="3" w:name="_Toc13045"/>
      <w:bookmarkStart w:id="4" w:name="_Toc21297"/>
      <w:bookmarkStart w:id="5" w:name="_Toc27503"/>
      <w:bookmarkStart w:id="6" w:name="_Toc246996898"/>
      <w:bookmarkStart w:id="7" w:name="_Toc296602400"/>
      <w:bookmarkEnd w:id="0"/>
      <w:bookmarkEnd w:id="1"/>
    </w:p>
    <w:p w14:paraId="221440C9" w14:textId="77777777" w:rsidR="007408F8" w:rsidRPr="00485D48" w:rsidRDefault="007408F8" w:rsidP="007408F8">
      <w:pPr>
        <w:rPr>
          <w:color w:val="000000" w:themeColor="text1"/>
        </w:rPr>
      </w:pPr>
    </w:p>
    <w:p w14:paraId="7E061E41" w14:textId="77777777" w:rsidR="0035101D" w:rsidRPr="00485D48" w:rsidRDefault="00D878D4">
      <w:pPr>
        <w:pStyle w:val="1"/>
        <w:jc w:val="center"/>
        <w:rPr>
          <w:rFonts w:asciiTheme="minorEastAsia" w:eastAsiaTheme="minorEastAsia" w:hAnsiTheme="minorEastAsia"/>
          <w:color w:val="000000" w:themeColor="text1"/>
        </w:rPr>
      </w:pPr>
      <w:bookmarkStart w:id="8" w:name="_Toc529539198"/>
      <w:r w:rsidRPr="00485D48">
        <w:rPr>
          <w:rFonts w:asciiTheme="minorEastAsia" w:eastAsiaTheme="minorEastAsia" w:hAnsiTheme="minorEastAsia" w:hint="eastAsia"/>
          <w:color w:val="000000" w:themeColor="text1"/>
        </w:rPr>
        <w:lastRenderedPageBreak/>
        <w:t>目   录</w:t>
      </w:r>
      <w:bookmarkEnd w:id="2"/>
      <w:bookmarkEnd w:id="3"/>
      <w:bookmarkEnd w:id="4"/>
      <w:bookmarkEnd w:id="5"/>
      <w:bookmarkEnd w:id="6"/>
      <w:bookmarkEnd w:id="7"/>
      <w:bookmarkEnd w:id="8"/>
    </w:p>
    <w:bookmarkStart w:id="9" w:name="_Toc246996156"/>
    <w:bookmarkStart w:id="10" w:name="_Toc246996899"/>
    <w:bookmarkStart w:id="11" w:name="_Toc247085670"/>
    <w:p w14:paraId="0F758BF5" w14:textId="77777777" w:rsidR="000406A9" w:rsidRDefault="004B0C5E">
      <w:pPr>
        <w:pStyle w:val="10"/>
        <w:tabs>
          <w:tab w:val="right" w:leader="dot" w:pos="8296"/>
        </w:tabs>
        <w:rPr>
          <w:rFonts w:asciiTheme="minorHAnsi" w:eastAsiaTheme="minorEastAsia" w:hAnsiTheme="minorHAnsi" w:cstheme="minorBidi"/>
          <w:b w:val="0"/>
          <w:bCs w:val="0"/>
          <w:caps w:val="0"/>
          <w:noProof/>
          <w:sz w:val="21"/>
          <w:szCs w:val="22"/>
        </w:rPr>
      </w:pPr>
      <w:r w:rsidRPr="00485D48">
        <w:rPr>
          <w:rFonts w:asciiTheme="minorEastAsia" w:eastAsiaTheme="minorEastAsia" w:hAnsiTheme="minorEastAsia"/>
          <w:b w:val="0"/>
          <w:bCs w:val="0"/>
          <w:iCs/>
          <w:caps w:val="0"/>
          <w:color w:val="000000" w:themeColor="text1"/>
        </w:rPr>
        <w:fldChar w:fldCharType="begin"/>
      </w:r>
      <w:r w:rsidR="00D878D4" w:rsidRPr="00485D48">
        <w:rPr>
          <w:rFonts w:asciiTheme="minorEastAsia" w:eastAsiaTheme="minorEastAsia" w:hAnsiTheme="minorEastAsia"/>
          <w:b w:val="0"/>
          <w:bCs w:val="0"/>
          <w:iCs/>
          <w:caps w:val="0"/>
          <w:color w:val="000000" w:themeColor="text1"/>
        </w:rPr>
        <w:instrText xml:space="preserve"> TOC \o \h \z \u </w:instrText>
      </w:r>
      <w:r w:rsidRPr="00485D48">
        <w:rPr>
          <w:rFonts w:asciiTheme="minorEastAsia" w:eastAsiaTheme="minorEastAsia" w:hAnsiTheme="minorEastAsia"/>
          <w:b w:val="0"/>
          <w:bCs w:val="0"/>
          <w:iCs/>
          <w:caps w:val="0"/>
          <w:color w:val="000000" w:themeColor="text1"/>
        </w:rPr>
        <w:fldChar w:fldCharType="separate"/>
      </w:r>
      <w:hyperlink w:anchor="_Toc529539198" w:history="1">
        <w:r w:rsidR="000406A9" w:rsidRPr="00160C67">
          <w:rPr>
            <w:rStyle w:val="af3"/>
            <w:rFonts w:asciiTheme="minorEastAsia" w:hAnsiTheme="minorEastAsia" w:hint="eastAsia"/>
            <w:noProof/>
          </w:rPr>
          <w:t>目</w:t>
        </w:r>
        <w:r w:rsidR="000406A9" w:rsidRPr="00160C67">
          <w:rPr>
            <w:rStyle w:val="af3"/>
            <w:rFonts w:asciiTheme="minorEastAsia" w:hAnsiTheme="minorEastAsia"/>
            <w:noProof/>
          </w:rPr>
          <w:t xml:space="preserve">   </w:t>
        </w:r>
        <w:r w:rsidR="000406A9" w:rsidRPr="00160C67">
          <w:rPr>
            <w:rStyle w:val="af3"/>
            <w:rFonts w:asciiTheme="minorEastAsia" w:hAnsiTheme="minorEastAsia" w:hint="eastAsia"/>
            <w:noProof/>
          </w:rPr>
          <w:t>录</w:t>
        </w:r>
        <w:r w:rsidR="000406A9">
          <w:rPr>
            <w:noProof/>
            <w:webHidden/>
          </w:rPr>
          <w:tab/>
        </w:r>
        <w:r w:rsidR="000406A9">
          <w:rPr>
            <w:noProof/>
            <w:webHidden/>
          </w:rPr>
          <w:fldChar w:fldCharType="begin"/>
        </w:r>
        <w:r w:rsidR="000406A9">
          <w:rPr>
            <w:noProof/>
            <w:webHidden/>
          </w:rPr>
          <w:instrText xml:space="preserve"> PAGEREF _Toc529539198 \h </w:instrText>
        </w:r>
        <w:r w:rsidR="000406A9">
          <w:rPr>
            <w:noProof/>
            <w:webHidden/>
          </w:rPr>
        </w:r>
        <w:r w:rsidR="000406A9">
          <w:rPr>
            <w:noProof/>
            <w:webHidden/>
          </w:rPr>
          <w:fldChar w:fldCharType="separate"/>
        </w:r>
        <w:r w:rsidR="000406A9">
          <w:rPr>
            <w:noProof/>
            <w:webHidden/>
          </w:rPr>
          <w:t>II</w:t>
        </w:r>
        <w:r w:rsidR="000406A9">
          <w:rPr>
            <w:noProof/>
            <w:webHidden/>
          </w:rPr>
          <w:fldChar w:fldCharType="end"/>
        </w:r>
      </w:hyperlink>
    </w:p>
    <w:p w14:paraId="2B86FEB0" w14:textId="77777777" w:rsidR="000406A9" w:rsidRDefault="00CB6B1F">
      <w:pPr>
        <w:pStyle w:val="10"/>
        <w:tabs>
          <w:tab w:val="right" w:leader="dot" w:pos="8296"/>
        </w:tabs>
        <w:rPr>
          <w:rFonts w:asciiTheme="minorHAnsi" w:eastAsiaTheme="minorEastAsia" w:hAnsiTheme="minorHAnsi" w:cstheme="minorBidi"/>
          <w:b w:val="0"/>
          <w:bCs w:val="0"/>
          <w:caps w:val="0"/>
          <w:noProof/>
          <w:sz w:val="21"/>
          <w:szCs w:val="22"/>
        </w:rPr>
      </w:pPr>
      <w:hyperlink w:anchor="_Toc529539199" w:history="1">
        <w:r w:rsidR="000406A9" w:rsidRPr="00160C67">
          <w:rPr>
            <w:rStyle w:val="af3"/>
            <w:rFonts w:asciiTheme="minorEastAsia" w:hAnsiTheme="minorEastAsia" w:hint="eastAsia"/>
            <w:noProof/>
          </w:rPr>
          <w:t>第一章</w:t>
        </w:r>
        <w:r w:rsidR="000406A9" w:rsidRPr="00160C67">
          <w:rPr>
            <w:rStyle w:val="af3"/>
            <w:rFonts w:asciiTheme="minorEastAsia" w:hAnsiTheme="minorEastAsia"/>
            <w:noProof/>
          </w:rPr>
          <w:t xml:space="preserve">  </w:t>
        </w:r>
        <w:r w:rsidR="000406A9" w:rsidRPr="00160C67">
          <w:rPr>
            <w:rStyle w:val="af3"/>
            <w:rFonts w:asciiTheme="minorEastAsia" w:hAnsiTheme="minorEastAsia" w:hint="eastAsia"/>
            <w:noProof/>
          </w:rPr>
          <w:t>投标邀请</w:t>
        </w:r>
        <w:r w:rsidR="000406A9">
          <w:rPr>
            <w:noProof/>
            <w:webHidden/>
          </w:rPr>
          <w:tab/>
        </w:r>
        <w:r w:rsidR="000406A9">
          <w:rPr>
            <w:noProof/>
            <w:webHidden/>
          </w:rPr>
          <w:fldChar w:fldCharType="begin"/>
        </w:r>
        <w:r w:rsidR="000406A9">
          <w:rPr>
            <w:noProof/>
            <w:webHidden/>
          </w:rPr>
          <w:instrText xml:space="preserve"> PAGEREF _Toc529539199 \h </w:instrText>
        </w:r>
        <w:r w:rsidR="000406A9">
          <w:rPr>
            <w:noProof/>
            <w:webHidden/>
          </w:rPr>
        </w:r>
        <w:r w:rsidR="000406A9">
          <w:rPr>
            <w:noProof/>
            <w:webHidden/>
          </w:rPr>
          <w:fldChar w:fldCharType="separate"/>
        </w:r>
        <w:r w:rsidR="000406A9">
          <w:rPr>
            <w:noProof/>
            <w:webHidden/>
          </w:rPr>
          <w:t>1</w:t>
        </w:r>
        <w:r w:rsidR="000406A9">
          <w:rPr>
            <w:noProof/>
            <w:webHidden/>
          </w:rPr>
          <w:fldChar w:fldCharType="end"/>
        </w:r>
      </w:hyperlink>
    </w:p>
    <w:p w14:paraId="74E560C1"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00" w:history="1">
        <w:r w:rsidR="000406A9" w:rsidRPr="00160C67">
          <w:rPr>
            <w:rStyle w:val="af3"/>
            <w:rFonts w:asciiTheme="minorEastAsia" w:hAnsiTheme="minorEastAsia" w:hint="eastAsia"/>
            <w:noProof/>
          </w:rPr>
          <w:t>一、采购项目的名称、预算金额及最高限价</w:t>
        </w:r>
        <w:r w:rsidR="000406A9">
          <w:rPr>
            <w:noProof/>
            <w:webHidden/>
          </w:rPr>
          <w:tab/>
        </w:r>
        <w:r w:rsidR="000406A9">
          <w:rPr>
            <w:noProof/>
            <w:webHidden/>
          </w:rPr>
          <w:fldChar w:fldCharType="begin"/>
        </w:r>
        <w:r w:rsidR="000406A9">
          <w:rPr>
            <w:noProof/>
            <w:webHidden/>
          </w:rPr>
          <w:instrText xml:space="preserve"> PAGEREF _Toc529539200 \h </w:instrText>
        </w:r>
        <w:r w:rsidR="000406A9">
          <w:rPr>
            <w:noProof/>
            <w:webHidden/>
          </w:rPr>
        </w:r>
        <w:r w:rsidR="000406A9">
          <w:rPr>
            <w:noProof/>
            <w:webHidden/>
          </w:rPr>
          <w:fldChar w:fldCharType="separate"/>
        </w:r>
        <w:r w:rsidR="000406A9">
          <w:rPr>
            <w:noProof/>
            <w:webHidden/>
          </w:rPr>
          <w:t>2</w:t>
        </w:r>
        <w:r w:rsidR="000406A9">
          <w:rPr>
            <w:noProof/>
            <w:webHidden/>
          </w:rPr>
          <w:fldChar w:fldCharType="end"/>
        </w:r>
      </w:hyperlink>
    </w:p>
    <w:p w14:paraId="1EBDBC82"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01" w:history="1">
        <w:r w:rsidR="000406A9" w:rsidRPr="00160C67">
          <w:rPr>
            <w:rStyle w:val="af3"/>
            <w:rFonts w:asciiTheme="minorEastAsia" w:hAnsiTheme="minorEastAsia" w:hint="eastAsia"/>
            <w:noProof/>
          </w:rPr>
          <w:t>二、项目介绍</w:t>
        </w:r>
        <w:r w:rsidR="000406A9">
          <w:rPr>
            <w:noProof/>
            <w:webHidden/>
          </w:rPr>
          <w:tab/>
        </w:r>
        <w:r w:rsidR="000406A9">
          <w:rPr>
            <w:noProof/>
            <w:webHidden/>
          </w:rPr>
          <w:fldChar w:fldCharType="begin"/>
        </w:r>
        <w:r w:rsidR="000406A9">
          <w:rPr>
            <w:noProof/>
            <w:webHidden/>
          </w:rPr>
          <w:instrText xml:space="preserve"> PAGEREF _Toc529539201 \h </w:instrText>
        </w:r>
        <w:r w:rsidR="000406A9">
          <w:rPr>
            <w:noProof/>
            <w:webHidden/>
          </w:rPr>
        </w:r>
        <w:r w:rsidR="000406A9">
          <w:rPr>
            <w:noProof/>
            <w:webHidden/>
          </w:rPr>
          <w:fldChar w:fldCharType="separate"/>
        </w:r>
        <w:r w:rsidR="000406A9">
          <w:rPr>
            <w:noProof/>
            <w:webHidden/>
          </w:rPr>
          <w:t>2</w:t>
        </w:r>
        <w:r w:rsidR="000406A9">
          <w:rPr>
            <w:noProof/>
            <w:webHidden/>
          </w:rPr>
          <w:fldChar w:fldCharType="end"/>
        </w:r>
      </w:hyperlink>
    </w:p>
    <w:p w14:paraId="6FF58C62"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02" w:history="1">
        <w:r w:rsidR="000406A9" w:rsidRPr="00160C67">
          <w:rPr>
            <w:rStyle w:val="af3"/>
            <w:rFonts w:asciiTheme="minorEastAsia" w:hAnsiTheme="minorEastAsia" w:hint="eastAsia"/>
            <w:noProof/>
          </w:rPr>
          <w:t>三、投标人的资格要求</w:t>
        </w:r>
        <w:r w:rsidR="000406A9">
          <w:rPr>
            <w:noProof/>
            <w:webHidden/>
          </w:rPr>
          <w:tab/>
        </w:r>
        <w:r w:rsidR="000406A9">
          <w:rPr>
            <w:noProof/>
            <w:webHidden/>
          </w:rPr>
          <w:fldChar w:fldCharType="begin"/>
        </w:r>
        <w:r w:rsidR="000406A9">
          <w:rPr>
            <w:noProof/>
            <w:webHidden/>
          </w:rPr>
          <w:instrText xml:space="preserve"> PAGEREF _Toc529539202 \h </w:instrText>
        </w:r>
        <w:r w:rsidR="000406A9">
          <w:rPr>
            <w:noProof/>
            <w:webHidden/>
          </w:rPr>
        </w:r>
        <w:r w:rsidR="000406A9">
          <w:rPr>
            <w:noProof/>
            <w:webHidden/>
          </w:rPr>
          <w:fldChar w:fldCharType="separate"/>
        </w:r>
        <w:r w:rsidR="000406A9">
          <w:rPr>
            <w:noProof/>
            <w:webHidden/>
          </w:rPr>
          <w:t>2</w:t>
        </w:r>
        <w:r w:rsidR="000406A9">
          <w:rPr>
            <w:noProof/>
            <w:webHidden/>
          </w:rPr>
          <w:fldChar w:fldCharType="end"/>
        </w:r>
      </w:hyperlink>
    </w:p>
    <w:p w14:paraId="3A177E8B"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03" w:history="1">
        <w:r w:rsidR="000406A9" w:rsidRPr="00160C67">
          <w:rPr>
            <w:rStyle w:val="af3"/>
            <w:rFonts w:asciiTheme="minorEastAsia" w:hAnsiTheme="minorEastAsia" w:hint="eastAsia"/>
            <w:noProof/>
          </w:rPr>
          <w:t>四、获取招标文件的时间期限、方式及所需资料</w:t>
        </w:r>
        <w:r w:rsidR="000406A9">
          <w:rPr>
            <w:noProof/>
            <w:webHidden/>
          </w:rPr>
          <w:tab/>
        </w:r>
        <w:r w:rsidR="000406A9">
          <w:rPr>
            <w:noProof/>
            <w:webHidden/>
          </w:rPr>
          <w:fldChar w:fldCharType="begin"/>
        </w:r>
        <w:r w:rsidR="000406A9">
          <w:rPr>
            <w:noProof/>
            <w:webHidden/>
          </w:rPr>
          <w:instrText xml:space="preserve"> PAGEREF _Toc529539203 \h </w:instrText>
        </w:r>
        <w:r w:rsidR="000406A9">
          <w:rPr>
            <w:noProof/>
            <w:webHidden/>
          </w:rPr>
        </w:r>
        <w:r w:rsidR="000406A9">
          <w:rPr>
            <w:noProof/>
            <w:webHidden/>
          </w:rPr>
          <w:fldChar w:fldCharType="separate"/>
        </w:r>
        <w:r w:rsidR="000406A9">
          <w:rPr>
            <w:noProof/>
            <w:webHidden/>
          </w:rPr>
          <w:t>2</w:t>
        </w:r>
        <w:r w:rsidR="000406A9">
          <w:rPr>
            <w:noProof/>
            <w:webHidden/>
          </w:rPr>
          <w:fldChar w:fldCharType="end"/>
        </w:r>
      </w:hyperlink>
    </w:p>
    <w:p w14:paraId="325E668D"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04" w:history="1">
        <w:r w:rsidR="000406A9" w:rsidRPr="00160C67">
          <w:rPr>
            <w:rStyle w:val="af3"/>
            <w:rFonts w:asciiTheme="minorEastAsia" w:hAnsiTheme="minorEastAsia" w:hint="eastAsia"/>
            <w:noProof/>
          </w:rPr>
          <w:t>五、公告期限</w:t>
        </w:r>
        <w:r w:rsidR="000406A9">
          <w:rPr>
            <w:noProof/>
            <w:webHidden/>
          </w:rPr>
          <w:tab/>
        </w:r>
        <w:r w:rsidR="000406A9">
          <w:rPr>
            <w:noProof/>
            <w:webHidden/>
          </w:rPr>
          <w:fldChar w:fldCharType="begin"/>
        </w:r>
        <w:r w:rsidR="000406A9">
          <w:rPr>
            <w:noProof/>
            <w:webHidden/>
          </w:rPr>
          <w:instrText xml:space="preserve"> PAGEREF _Toc529539204 \h </w:instrText>
        </w:r>
        <w:r w:rsidR="000406A9">
          <w:rPr>
            <w:noProof/>
            <w:webHidden/>
          </w:rPr>
        </w:r>
        <w:r w:rsidR="000406A9">
          <w:rPr>
            <w:noProof/>
            <w:webHidden/>
          </w:rPr>
          <w:fldChar w:fldCharType="separate"/>
        </w:r>
        <w:r w:rsidR="000406A9">
          <w:rPr>
            <w:noProof/>
            <w:webHidden/>
          </w:rPr>
          <w:t>3</w:t>
        </w:r>
        <w:r w:rsidR="000406A9">
          <w:rPr>
            <w:noProof/>
            <w:webHidden/>
          </w:rPr>
          <w:fldChar w:fldCharType="end"/>
        </w:r>
      </w:hyperlink>
    </w:p>
    <w:p w14:paraId="6A90F0B5"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05" w:history="1">
        <w:r w:rsidR="000406A9" w:rsidRPr="00160C67">
          <w:rPr>
            <w:rStyle w:val="af3"/>
            <w:rFonts w:asciiTheme="minorEastAsia" w:hAnsiTheme="minorEastAsia" w:hint="eastAsia"/>
            <w:noProof/>
          </w:rPr>
          <w:t>六、投标截止时间、开标时间及地点</w:t>
        </w:r>
        <w:r w:rsidR="000406A9">
          <w:rPr>
            <w:noProof/>
            <w:webHidden/>
          </w:rPr>
          <w:tab/>
        </w:r>
        <w:r w:rsidR="000406A9">
          <w:rPr>
            <w:noProof/>
            <w:webHidden/>
          </w:rPr>
          <w:fldChar w:fldCharType="begin"/>
        </w:r>
        <w:r w:rsidR="000406A9">
          <w:rPr>
            <w:noProof/>
            <w:webHidden/>
          </w:rPr>
          <w:instrText xml:space="preserve"> PAGEREF _Toc529539205 \h </w:instrText>
        </w:r>
        <w:r w:rsidR="000406A9">
          <w:rPr>
            <w:noProof/>
            <w:webHidden/>
          </w:rPr>
        </w:r>
        <w:r w:rsidR="000406A9">
          <w:rPr>
            <w:noProof/>
            <w:webHidden/>
          </w:rPr>
          <w:fldChar w:fldCharType="separate"/>
        </w:r>
        <w:r w:rsidR="000406A9">
          <w:rPr>
            <w:noProof/>
            <w:webHidden/>
          </w:rPr>
          <w:t>3</w:t>
        </w:r>
        <w:r w:rsidR="000406A9">
          <w:rPr>
            <w:noProof/>
            <w:webHidden/>
          </w:rPr>
          <w:fldChar w:fldCharType="end"/>
        </w:r>
      </w:hyperlink>
    </w:p>
    <w:p w14:paraId="556F4684"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06" w:history="1">
        <w:r w:rsidR="000406A9" w:rsidRPr="00160C67">
          <w:rPr>
            <w:rStyle w:val="af3"/>
            <w:rFonts w:asciiTheme="minorEastAsia" w:hAnsiTheme="minorEastAsia" w:hint="eastAsia"/>
            <w:noProof/>
          </w:rPr>
          <w:t>七、采购公告查询</w:t>
        </w:r>
        <w:r w:rsidR="000406A9">
          <w:rPr>
            <w:noProof/>
            <w:webHidden/>
          </w:rPr>
          <w:tab/>
        </w:r>
        <w:r w:rsidR="000406A9">
          <w:rPr>
            <w:noProof/>
            <w:webHidden/>
          </w:rPr>
          <w:fldChar w:fldCharType="begin"/>
        </w:r>
        <w:r w:rsidR="000406A9">
          <w:rPr>
            <w:noProof/>
            <w:webHidden/>
          </w:rPr>
          <w:instrText xml:space="preserve"> PAGEREF _Toc529539206 \h </w:instrText>
        </w:r>
        <w:r w:rsidR="000406A9">
          <w:rPr>
            <w:noProof/>
            <w:webHidden/>
          </w:rPr>
        </w:r>
        <w:r w:rsidR="000406A9">
          <w:rPr>
            <w:noProof/>
            <w:webHidden/>
          </w:rPr>
          <w:fldChar w:fldCharType="separate"/>
        </w:r>
        <w:r w:rsidR="000406A9">
          <w:rPr>
            <w:noProof/>
            <w:webHidden/>
          </w:rPr>
          <w:t>3</w:t>
        </w:r>
        <w:r w:rsidR="000406A9">
          <w:rPr>
            <w:noProof/>
            <w:webHidden/>
          </w:rPr>
          <w:fldChar w:fldCharType="end"/>
        </w:r>
      </w:hyperlink>
    </w:p>
    <w:p w14:paraId="28F10BF9"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07" w:history="1">
        <w:r w:rsidR="000406A9" w:rsidRPr="00160C67">
          <w:rPr>
            <w:rStyle w:val="af3"/>
            <w:rFonts w:asciiTheme="minorEastAsia" w:hAnsiTheme="minorEastAsia" w:hint="eastAsia"/>
            <w:noProof/>
          </w:rPr>
          <w:t>八、采购人联系方式</w:t>
        </w:r>
        <w:r w:rsidR="000406A9">
          <w:rPr>
            <w:noProof/>
            <w:webHidden/>
          </w:rPr>
          <w:tab/>
        </w:r>
        <w:r w:rsidR="000406A9">
          <w:rPr>
            <w:noProof/>
            <w:webHidden/>
          </w:rPr>
          <w:fldChar w:fldCharType="begin"/>
        </w:r>
        <w:r w:rsidR="000406A9">
          <w:rPr>
            <w:noProof/>
            <w:webHidden/>
          </w:rPr>
          <w:instrText xml:space="preserve"> PAGEREF _Toc529539207 \h </w:instrText>
        </w:r>
        <w:r w:rsidR="000406A9">
          <w:rPr>
            <w:noProof/>
            <w:webHidden/>
          </w:rPr>
        </w:r>
        <w:r w:rsidR="000406A9">
          <w:rPr>
            <w:noProof/>
            <w:webHidden/>
          </w:rPr>
          <w:fldChar w:fldCharType="separate"/>
        </w:r>
        <w:r w:rsidR="000406A9">
          <w:rPr>
            <w:noProof/>
            <w:webHidden/>
          </w:rPr>
          <w:t>3</w:t>
        </w:r>
        <w:r w:rsidR="000406A9">
          <w:rPr>
            <w:noProof/>
            <w:webHidden/>
          </w:rPr>
          <w:fldChar w:fldCharType="end"/>
        </w:r>
      </w:hyperlink>
    </w:p>
    <w:p w14:paraId="42651704" w14:textId="77777777" w:rsidR="000406A9" w:rsidRDefault="00CB6B1F">
      <w:pPr>
        <w:pStyle w:val="10"/>
        <w:tabs>
          <w:tab w:val="right" w:leader="dot" w:pos="8296"/>
        </w:tabs>
        <w:rPr>
          <w:rFonts w:asciiTheme="minorHAnsi" w:eastAsiaTheme="minorEastAsia" w:hAnsiTheme="minorHAnsi" w:cstheme="minorBidi"/>
          <w:b w:val="0"/>
          <w:bCs w:val="0"/>
          <w:caps w:val="0"/>
          <w:noProof/>
          <w:sz w:val="21"/>
          <w:szCs w:val="22"/>
        </w:rPr>
      </w:pPr>
      <w:hyperlink w:anchor="_Toc529539208" w:history="1">
        <w:r w:rsidR="000406A9" w:rsidRPr="00160C67">
          <w:rPr>
            <w:rStyle w:val="af3"/>
            <w:rFonts w:asciiTheme="minorEastAsia" w:hAnsiTheme="minorEastAsia" w:hint="eastAsia"/>
            <w:noProof/>
          </w:rPr>
          <w:t>第二章</w:t>
        </w:r>
        <w:r w:rsidR="000406A9" w:rsidRPr="00160C67">
          <w:rPr>
            <w:rStyle w:val="af3"/>
            <w:rFonts w:asciiTheme="minorEastAsia" w:hAnsiTheme="minorEastAsia"/>
            <w:noProof/>
          </w:rPr>
          <w:t xml:space="preserve"> </w:t>
        </w:r>
        <w:r w:rsidR="000406A9" w:rsidRPr="00160C67">
          <w:rPr>
            <w:rStyle w:val="af3"/>
            <w:rFonts w:asciiTheme="minorEastAsia" w:hAnsiTheme="minorEastAsia" w:hint="eastAsia"/>
            <w:noProof/>
          </w:rPr>
          <w:t>项目需求</w:t>
        </w:r>
        <w:r w:rsidR="000406A9">
          <w:rPr>
            <w:noProof/>
            <w:webHidden/>
          </w:rPr>
          <w:tab/>
        </w:r>
        <w:r w:rsidR="000406A9">
          <w:rPr>
            <w:noProof/>
            <w:webHidden/>
          </w:rPr>
          <w:fldChar w:fldCharType="begin"/>
        </w:r>
        <w:r w:rsidR="000406A9">
          <w:rPr>
            <w:noProof/>
            <w:webHidden/>
          </w:rPr>
          <w:instrText xml:space="preserve"> PAGEREF _Toc529539208 \h </w:instrText>
        </w:r>
        <w:r w:rsidR="000406A9">
          <w:rPr>
            <w:noProof/>
            <w:webHidden/>
          </w:rPr>
        </w:r>
        <w:r w:rsidR="000406A9">
          <w:rPr>
            <w:noProof/>
            <w:webHidden/>
          </w:rPr>
          <w:fldChar w:fldCharType="separate"/>
        </w:r>
        <w:r w:rsidR="000406A9">
          <w:rPr>
            <w:noProof/>
            <w:webHidden/>
          </w:rPr>
          <w:t>4</w:t>
        </w:r>
        <w:r w:rsidR="000406A9">
          <w:rPr>
            <w:noProof/>
            <w:webHidden/>
          </w:rPr>
          <w:fldChar w:fldCharType="end"/>
        </w:r>
      </w:hyperlink>
    </w:p>
    <w:p w14:paraId="3B30B9D6"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09" w:history="1">
        <w:r w:rsidR="000406A9" w:rsidRPr="00160C67">
          <w:rPr>
            <w:rStyle w:val="af3"/>
            <w:rFonts w:asciiTheme="minorEastAsia" w:hAnsiTheme="minorEastAsia" w:hint="eastAsia"/>
            <w:noProof/>
          </w:rPr>
          <w:t>一、货物需求及技术要求</w:t>
        </w:r>
        <w:r w:rsidR="000406A9">
          <w:rPr>
            <w:noProof/>
            <w:webHidden/>
          </w:rPr>
          <w:tab/>
        </w:r>
        <w:r w:rsidR="000406A9">
          <w:rPr>
            <w:noProof/>
            <w:webHidden/>
          </w:rPr>
          <w:fldChar w:fldCharType="begin"/>
        </w:r>
        <w:r w:rsidR="000406A9">
          <w:rPr>
            <w:noProof/>
            <w:webHidden/>
          </w:rPr>
          <w:instrText xml:space="preserve"> PAGEREF _Toc529539209 \h </w:instrText>
        </w:r>
        <w:r w:rsidR="000406A9">
          <w:rPr>
            <w:noProof/>
            <w:webHidden/>
          </w:rPr>
        </w:r>
        <w:r w:rsidR="000406A9">
          <w:rPr>
            <w:noProof/>
            <w:webHidden/>
          </w:rPr>
          <w:fldChar w:fldCharType="separate"/>
        </w:r>
        <w:r w:rsidR="000406A9">
          <w:rPr>
            <w:noProof/>
            <w:webHidden/>
          </w:rPr>
          <w:t>5</w:t>
        </w:r>
        <w:r w:rsidR="000406A9">
          <w:rPr>
            <w:noProof/>
            <w:webHidden/>
          </w:rPr>
          <w:fldChar w:fldCharType="end"/>
        </w:r>
      </w:hyperlink>
    </w:p>
    <w:p w14:paraId="57562839"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10" w:history="1">
        <w:r w:rsidR="000406A9" w:rsidRPr="00160C67">
          <w:rPr>
            <w:rStyle w:val="af3"/>
            <w:rFonts w:asciiTheme="minorEastAsia" w:hAnsiTheme="minorEastAsia" w:hint="eastAsia"/>
            <w:noProof/>
          </w:rPr>
          <w:t>二、商务要求</w:t>
        </w:r>
        <w:r w:rsidR="000406A9">
          <w:rPr>
            <w:noProof/>
            <w:webHidden/>
          </w:rPr>
          <w:tab/>
        </w:r>
        <w:r w:rsidR="000406A9">
          <w:rPr>
            <w:noProof/>
            <w:webHidden/>
          </w:rPr>
          <w:fldChar w:fldCharType="begin"/>
        </w:r>
        <w:r w:rsidR="000406A9">
          <w:rPr>
            <w:noProof/>
            <w:webHidden/>
          </w:rPr>
          <w:instrText xml:space="preserve"> PAGEREF _Toc529539210 \h </w:instrText>
        </w:r>
        <w:r w:rsidR="000406A9">
          <w:rPr>
            <w:noProof/>
            <w:webHidden/>
          </w:rPr>
        </w:r>
        <w:r w:rsidR="000406A9">
          <w:rPr>
            <w:noProof/>
            <w:webHidden/>
          </w:rPr>
          <w:fldChar w:fldCharType="separate"/>
        </w:r>
        <w:r w:rsidR="000406A9">
          <w:rPr>
            <w:noProof/>
            <w:webHidden/>
          </w:rPr>
          <w:t>6</w:t>
        </w:r>
        <w:r w:rsidR="000406A9">
          <w:rPr>
            <w:noProof/>
            <w:webHidden/>
          </w:rPr>
          <w:fldChar w:fldCharType="end"/>
        </w:r>
      </w:hyperlink>
    </w:p>
    <w:p w14:paraId="1F51F89D" w14:textId="77777777" w:rsidR="000406A9" w:rsidRDefault="00CB6B1F">
      <w:pPr>
        <w:pStyle w:val="10"/>
        <w:tabs>
          <w:tab w:val="right" w:leader="dot" w:pos="8296"/>
        </w:tabs>
        <w:rPr>
          <w:rFonts w:asciiTheme="minorHAnsi" w:eastAsiaTheme="minorEastAsia" w:hAnsiTheme="minorHAnsi" w:cstheme="minorBidi"/>
          <w:b w:val="0"/>
          <w:bCs w:val="0"/>
          <w:caps w:val="0"/>
          <w:noProof/>
          <w:sz w:val="21"/>
          <w:szCs w:val="22"/>
        </w:rPr>
      </w:pPr>
      <w:hyperlink w:anchor="_Toc529539211" w:history="1">
        <w:r w:rsidR="000406A9" w:rsidRPr="00160C67">
          <w:rPr>
            <w:rStyle w:val="af3"/>
            <w:rFonts w:asciiTheme="minorEastAsia" w:hAnsiTheme="minorEastAsia" w:hint="eastAsia"/>
            <w:noProof/>
          </w:rPr>
          <w:t>第三章</w:t>
        </w:r>
        <w:r w:rsidR="000406A9" w:rsidRPr="00160C67">
          <w:rPr>
            <w:rStyle w:val="af3"/>
            <w:rFonts w:asciiTheme="minorEastAsia" w:hAnsiTheme="minorEastAsia"/>
            <w:noProof/>
          </w:rPr>
          <w:t xml:space="preserve"> </w:t>
        </w:r>
        <w:r w:rsidR="000406A9" w:rsidRPr="00160C67">
          <w:rPr>
            <w:rStyle w:val="af3"/>
            <w:rFonts w:asciiTheme="minorEastAsia" w:hAnsiTheme="minorEastAsia" w:hint="eastAsia"/>
            <w:noProof/>
          </w:rPr>
          <w:t>资格审查、评标和定标</w:t>
        </w:r>
        <w:r w:rsidR="000406A9">
          <w:rPr>
            <w:noProof/>
            <w:webHidden/>
          </w:rPr>
          <w:tab/>
        </w:r>
        <w:r w:rsidR="000406A9">
          <w:rPr>
            <w:noProof/>
            <w:webHidden/>
          </w:rPr>
          <w:fldChar w:fldCharType="begin"/>
        </w:r>
        <w:r w:rsidR="000406A9">
          <w:rPr>
            <w:noProof/>
            <w:webHidden/>
          </w:rPr>
          <w:instrText xml:space="preserve"> PAGEREF _Toc529539211 \h </w:instrText>
        </w:r>
        <w:r w:rsidR="000406A9">
          <w:rPr>
            <w:noProof/>
            <w:webHidden/>
          </w:rPr>
        </w:r>
        <w:r w:rsidR="000406A9">
          <w:rPr>
            <w:noProof/>
            <w:webHidden/>
          </w:rPr>
          <w:fldChar w:fldCharType="separate"/>
        </w:r>
        <w:r w:rsidR="000406A9">
          <w:rPr>
            <w:noProof/>
            <w:webHidden/>
          </w:rPr>
          <w:t>8</w:t>
        </w:r>
        <w:r w:rsidR="000406A9">
          <w:rPr>
            <w:noProof/>
            <w:webHidden/>
          </w:rPr>
          <w:fldChar w:fldCharType="end"/>
        </w:r>
      </w:hyperlink>
    </w:p>
    <w:p w14:paraId="26BB53B6"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12" w:history="1">
        <w:r w:rsidR="000406A9" w:rsidRPr="00160C67">
          <w:rPr>
            <w:rStyle w:val="af3"/>
            <w:rFonts w:asciiTheme="minorEastAsia" w:hAnsiTheme="minorEastAsia" w:hint="eastAsia"/>
            <w:noProof/>
          </w:rPr>
          <w:t>前附表（一）资格审查表</w:t>
        </w:r>
        <w:r w:rsidR="000406A9">
          <w:rPr>
            <w:noProof/>
            <w:webHidden/>
          </w:rPr>
          <w:tab/>
        </w:r>
        <w:r w:rsidR="000406A9">
          <w:rPr>
            <w:noProof/>
            <w:webHidden/>
          </w:rPr>
          <w:fldChar w:fldCharType="begin"/>
        </w:r>
        <w:r w:rsidR="000406A9">
          <w:rPr>
            <w:noProof/>
            <w:webHidden/>
          </w:rPr>
          <w:instrText xml:space="preserve"> PAGEREF _Toc529539212 \h </w:instrText>
        </w:r>
        <w:r w:rsidR="000406A9">
          <w:rPr>
            <w:noProof/>
            <w:webHidden/>
          </w:rPr>
        </w:r>
        <w:r w:rsidR="000406A9">
          <w:rPr>
            <w:noProof/>
            <w:webHidden/>
          </w:rPr>
          <w:fldChar w:fldCharType="separate"/>
        </w:r>
        <w:r w:rsidR="000406A9">
          <w:rPr>
            <w:noProof/>
            <w:webHidden/>
          </w:rPr>
          <w:t>9</w:t>
        </w:r>
        <w:r w:rsidR="000406A9">
          <w:rPr>
            <w:noProof/>
            <w:webHidden/>
          </w:rPr>
          <w:fldChar w:fldCharType="end"/>
        </w:r>
      </w:hyperlink>
    </w:p>
    <w:p w14:paraId="7B873B30"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13" w:history="1">
        <w:r w:rsidR="000406A9" w:rsidRPr="00160C67">
          <w:rPr>
            <w:rStyle w:val="af3"/>
            <w:rFonts w:asciiTheme="minorEastAsia" w:hAnsiTheme="minorEastAsia" w:hint="eastAsia"/>
            <w:noProof/>
          </w:rPr>
          <w:t>前附表（二）符合性审查表</w:t>
        </w:r>
        <w:r w:rsidR="000406A9">
          <w:rPr>
            <w:noProof/>
            <w:webHidden/>
          </w:rPr>
          <w:tab/>
        </w:r>
        <w:r w:rsidR="000406A9">
          <w:rPr>
            <w:noProof/>
            <w:webHidden/>
          </w:rPr>
          <w:fldChar w:fldCharType="begin"/>
        </w:r>
        <w:r w:rsidR="000406A9">
          <w:rPr>
            <w:noProof/>
            <w:webHidden/>
          </w:rPr>
          <w:instrText xml:space="preserve"> PAGEREF _Toc529539213 \h </w:instrText>
        </w:r>
        <w:r w:rsidR="000406A9">
          <w:rPr>
            <w:noProof/>
            <w:webHidden/>
          </w:rPr>
        </w:r>
        <w:r w:rsidR="000406A9">
          <w:rPr>
            <w:noProof/>
            <w:webHidden/>
          </w:rPr>
          <w:fldChar w:fldCharType="separate"/>
        </w:r>
        <w:r w:rsidR="000406A9">
          <w:rPr>
            <w:noProof/>
            <w:webHidden/>
          </w:rPr>
          <w:t>10</w:t>
        </w:r>
        <w:r w:rsidR="000406A9">
          <w:rPr>
            <w:noProof/>
            <w:webHidden/>
          </w:rPr>
          <w:fldChar w:fldCharType="end"/>
        </w:r>
      </w:hyperlink>
    </w:p>
    <w:p w14:paraId="0DF6AAFC"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14" w:history="1">
        <w:r w:rsidR="000406A9" w:rsidRPr="00160C67">
          <w:rPr>
            <w:rStyle w:val="af3"/>
            <w:rFonts w:asciiTheme="minorEastAsia" w:hAnsiTheme="minorEastAsia" w:hint="eastAsia"/>
            <w:noProof/>
          </w:rPr>
          <w:t>前附表（三）</w:t>
        </w:r>
        <w:r w:rsidR="000406A9">
          <w:rPr>
            <w:noProof/>
            <w:webHidden/>
          </w:rPr>
          <w:tab/>
        </w:r>
        <w:r w:rsidR="000406A9">
          <w:rPr>
            <w:noProof/>
            <w:webHidden/>
          </w:rPr>
          <w:fldChar w:fldCharType="begin"/>
        </w:r>
        <w:r w:rsidR="000406A9">
          <w:rPr>
            <w:noProof/>
            <w:webHidden/>
          </w:rPr>
          <w:instrText xml:space="preserve"> PAGEREF _Toc529539214 \h </w:instrText>
        </w:r>
        <w:r w:rsidR="000406A9">
          <w:rPr>
            <w:noProof/>
            <w:webHidden/>
          </w:rPr>
        </w:r>
        <w:r w:rsidR="000406A9">
          <w:rPr>
            <w:noProof/>
            <w:webHidden/>
          </w:rPr>
          <w:fldChar w:fldCharType="separate"/>
        </w:r>
        <w:r w:rsidR="000406A9">
          <w:rPr>
            <w:noProof/>
            <w:webHidden/>
          </w:rPr>
          <w:t>12</w:t>
        </w:r>
        <w:r w:rsidR="000406A9">
          <w:rPr>
            <w:noProof/>
            <w:webHidden/>
          </w:rPr>
          <w:fldChar w:fldCharType="end"/>
        </w:r>
      </w:hyperlink>
    </w:p>
    <w:p w14:paraId="4B0A337A"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15" w:history="1">
        <w:r w:rsidR="000406A9" w:rsidRPr="00160C67">
          <w:rPr>
            <w:rStyle w:val="af3"/>
            <w:rFonts w:asciiTheme="minorEastAsia" w:hAnsiTheme="minorEastAsia" w:hint="eastAsia"/>
            <w:noProof/>
          </w:rPr>
          <w:t>前附表（四）综合评分法评分因素和权重分值表</w:t>
        </w:r>
        <w:r w:rsidR="000406A9">
          <w:rPr>
            <w:noProof/>
            <w:webHidden/>
          </w:rPr>
          <w:tab/>
        </w:r>
        <w:r w:rsidR="000406A9">
          <w:rPr>
            <w:noProof/>
            <w:webHidden/>
          </w:rPr>
          <w:fldChar w:fldCharType="begin"/>
        </w:r>
        <w:r w:rsidR="000406A9">
          <w:rPr>
            <w:noProof/>
            <w:webHidden/>
          </w:rPr>
          <w:instrText xml:space="preserve"> PAGEREF _Toc529539215 \h </w:instrText>
        </w:r>
        <w:r w:rsidR="000406A9">
          <w:rPr>
            <w:noProof/>
            <w:webHidden/>
          </w:rPr>
        </w:r>
        <w:r w:rsidR="000406A9">
          <w:rPr>
            <w:noProof/>
            <w:webHidden/>
          </w:rPr>
          <w:fldChar w:fldCharType="separate"/>
        </w:r>
        <w:r w:rsidR="000406A9">
          <w:rPr>
            <w:noProof/>
            <w:webHidden/>
          </w:rPr>
          <w:t>13</w:t>
        </w:r>
        <w:r w:rsidR="000406A9">
          <w:rPr>
            <w:noProof/>
            <w:webHidden/>
          </w:rPr>
          <w:fldChar w:fldCharType="end"/>
        </w:r>
      </w:hyperlink>
    </w:p>
    <w:p w14:paraId="6165B66C"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16" w:history="1">
        <w:r w:rsidR="000406A9" w:rsidRPr="00160C67">
          <w:rPr>
            <w:rStyle w:val="af3"/>
            <w:rFonts w:asciiTheme="minorEastAsia" w:hAnsiTheme="minorEastAsia"/>
            <w:noProof/>
          </w:rPr>
          <w:t xml:space="preserve">1. </w:t>
        </w:r>
        <w:r w:rsidR="000406A9" w:rsidRPr="00160C67">
          <w:rPr>
            <w:rStyle w:val="af3"/>
            <w:rFonts w:asciiTheme="minorEastAsia" w:hAnsiTheme="minorEastAsia" w:hint="eastAsia"/>
            <w:noProof/>
          </w:rPr>
          <w:t>资格审查</w:t>
        </w:r>
        <w:r w:rsidR="000406A9">
          <w:rPr>
            <w:noProof/>
            <w:webHidden/>
          </w:rPr>
          <w:tab/>
        </w:r>
        <w:r w:rsidR="000406A9">
          <w:rPr>
            <w:noProof/>
            <w:webHidden/>
          </w:rPr>
          <w:fldChar w:fldCharType="begin"/>
        </w:r>
        <w:r w:rsidR="000406A9">
          <w:rPr>
            <w:noProof/>
            <w:webHidden/>
          </w:rPr>
          <w:instrText xml:space="preserve"> PAGEREF _Toc529539216 \h </w:instrText>
        </w:r>
        <w:r w:rsidR="000406A9">
          <w:rPr>
            <w:noProof/>
            <w:webHidden/>
          </w:rPr>
        </w:r>
        <w:r w:rsidR="000406A9">
          <w:rPr>
            <w:noProof/>
            <w:webHidden/>
          </w:rPr>
          <w:fldChar w:fldCharType="separate"/>
        </w:r>
        <w:r w:rsidR="000406A9">
          <w:rPr>
            <w:noProof/>
            <w:webHidden/>
          </w:rPr>
          <w:t>15</w:t>
        </w:r>
        <w:r w:rsidR="000406A9">
          <w:rPr>
            <w:noProof/>
            <w:webHidden/>
          </w:rPr>
          <w:fldChar w:fldCharType="end"/>
        </w:r>
      </w:hyperlink>
    </w:p>
    <w:p w14:paraId="161424AE"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17" w:history="1">
        <w:r w:rsidR="000406A9" w:rsidRPr="00160C67">
          <w:rPr>
            <w:rStyle w:val="af3"/>
            <w:rFonts w:asciiTheme="minorEastAsia" w:hAnsiTheme="minorEastAsia"/>
            <w:noProof/>
          </w:rPr>
          <w:t xml:space="preserve">1.1 </w:t>
        </w:r>
        <w:r w:rsidR="000406A9" w:rsidRPr="00160C67">
          <w:rPr>
            <w:rStyle w:val="af3"/>
            <w:rFonts w:asciiTheme="minorEastAsia" w:hAnsiTheme="minorEastAsia" w:hint="eastAsia"/>
            <w:noProof/>
          </w:rPr>
          <w:t>资格审查的主体</w:t>
        </w:r>
        <w:r w:rsidR="000406A9">
          <w:rPr>
            <w:noProof/>
            <w:webHidden/>
          </w:rPr>
          <w:tab/>
        </w:r>
        <w:r w:rsidR="000406A9">
          <w:rPr>
            <w:noProof/>
            <w:webHidden/>
          </w:rPr>
          <w:fldChar w:fldCharType="begin"/>
        </w:r>
        <w:r w:rsidR="000406A9">
          <w:rPr>
            <w:noProof/>
            <w:webHidden/>
          </w:rPr>
          <w:instrText xml:space="preserve"> PAGEREF _Toc529539217 \h </w:instrText>
        </w:r>
        <w:r w:rsidR="000406A9">
          <w:rPr>
            <w:noProof/>
            <w:webHidden/>
          </w:rPr>
        </w:r>
        <w:r w:rsidR="000406A9">
          <w:rPr>
            <w:noProof/>
            <w:webHidden/>
          </w:rPr>
          <w:fldChar w:fldCharType="separate"/>
        </w:r>
        <w:r w:rsidR="000406A9">
          <w:rPr>
            <w:noProof/>
            <w:webHidden/>
          </w:rPr>
          <w:t>15</w:t>
        </w:r>
        <w:r w:rsidR="000406A9">
          <w:rPr>
            <w:noProof/>
            <w:webHidden/>
          </w:rPr>
          <w:fldChar w:fldCharType="end"/>
        </w:r>
      </w:hyperlink>
    </w:p>
    <w:p w14:paraId="1DCFD9B7"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18" w:history="1">
        <w:r w:rsidR="000406A9" w:rsidRPr="00160C67">
          <w:rPr>
            <w:rStyle w:val="af3"/>
            <w:rFonts w:asciiTheme="minorEastAsia" w:hAnsiTheme="minorEastAsia"/>
            <w:noProof/>
          </w:rPr>
          <w:t>1.2</w:t>
        </w:r>
        <w:r w:rsidR="000406A9" w:rsidRPr="00160C67">
          <w:rPr>
            <w:rStyle w:val="af3"/>
            <w:rFonts w:asciiTheme="minorEastAsia" w:hAnsiTheme="minorEastAsia" w:hint="eastAsia"/>
            <w:noProof/>
          </w:rPr>
          <w:t>资格审查表</w:t>
        </w:r>
        <w:r w:rsidR="000406A9">
          <w:rPr>
            <w:noProof/>
            <w:webHidden/>
          </w:rPr>
          <w:tab/>
        </w:r>
        <w:r w:rsidR="000406A9">
          <w:rPr>
            <w:noProof/>
            <w:webHidden/>
          </w:rPr>
          <w:fldChar w:fldCharType="begin"/>
        </w:r>
        <w:r w:rsidR="000406A9">
          <w:rPr>
            <w:noProof/>
            <w:webHidden/>
          </w:rPr>
          <w:instrText xml:space="preserve"> PAGEREF _Toc529539218 \h </w:instrText>
        </w:r>
        <w:r w:rsidR="000406A9">
          <w:rPr>
            <w:noProof/>
            <w:webHidden/>
          </w:rPr>
        </w:r>
        <w:r w:rsidR="000406A9">
          <w:rPr>
            <w:noProof/>
            <w:webHidden/>
          </w:rPr>
          <w:fldChar w:fldCharType="separate"/>
        </w:r>
        <w:r w:rsidR="000406A9">
          <w:rPr>
            <w:noProof/>
            <w:webHidden/>
          </w:rPr>
          <w:t>15</w:t>
        </w:r>
        <w:r w:rsidR="000406A9">
          <w:rPr>
            <w:noProof/>
            <w:webHidden/>
          </w:rPr>
          <w:fldChar w:fldCharType="end"/>
        </w:r>
      </w:hyperlink>
    </w:p>
    <w:p w14:paraId="49E0054A"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19" w:history="1">
        <w:r w:rsidR="000406A9" w:rsidRPr="00160C67">
          <w:rPr>
            <w:rStyle w:val="af3"/>
            <w:rFonts w:asciiTheme="minorEastAsia" w:hAnsiTheme="minorEastAsia"/>
            <w:noProof/>
          </w:rPr>
          <w:t>1.3</w:t>
        </w:r>
        <w:r w:rsidR="000406A9" w:rsidRPr="00160C67">
          <w:rPr>
            <w:rStyle w:val="af3"/>
            <w:rFonts w:asciiTheme="minorEastAsia" w:hAnsiTheme="minorEastAsia" w:hint="eastAsia"/>
            <w:noProof/>
          </w:rPr>
          <w:t>合格投标人数量</w:t>
        </w:r>
        <w:r w:rsidR="000406A9">
          <w:rPr>
            <w:noProof/>
            <w:webHidden/>
          </w:rPr>
          <w:tab/>
        </w:r>
        <w:r w:rsidR="000406A9">
          <w:rPr>
            <w:noProof/>
            <w:webHidden/>
          </w:rPr>
          <w:fldChar w:fldCharType="begin"/>
        </w:r>
        <w:r w:rsidR="000406A9">
          <w:rPr>
            <w:noProof/>
            <w:webHidden/>
          </w:rPr>
          <w:instrText xml:space="preserve"> PAGEREF _Toc529539219 \h </w:instrText>
        </w:r>
        <w:r w:rsidR="000406A9">
          <w:rPr>
            <w:noProof/>
            <w:webHidden/>
          </w:rPr>
        </w:r>
        <w:r w:rsidR="000406A9">
          <w:rPr>
            <w:noProof/>
            <w:webHidden/>
          </w:rPr>
          <w:fldChar w:fldCharType="separate"/>
        </w:r>
        <w:r w:rsidR="000406A9">
          <w:rPr>
            <w:noProof/>
            <w:webHidden/>
          </w:rPr>
          <w:t>15</w:t>
        </w:r>
        <w:r w:rsidR="000406A9">
          <w:rPr>
            <w:noProof/>
            <w:webHidden/>
          </w:rPr>
          <w:fldChar w:fldCharType="end"/>
        </w:r>
      </w:hyperlink>
    </w:p>
    <w:p w14:paraId="3237D07C"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20" w:history="1">
        <w:r w:rsidR="000406A9" w:rsidRPr="00160C67">
          <w:rPr>
            <w:rStyle w:val="af3"/>
            <w:rFonts w:asciiTheme="minorEastAsia" w:hAnsiTheme="minorEastAsia"/>
            <w:noProof/>
          </w:rPr>
          <w:t xml:space="preserve">2. </w:t>
        </w:r>
        <w:r w:rsidR="000406A9" w:rsidRPr="00160C67">
          <w:rPr>
            <w:rStyle w:val="af3"/>
            <w:rFonts w:asciiTheme="minorEastAsia" w:hAnsiTheme="minorEastAsia" w:hint="eastAsia"/>
            <w:noProof/>
          </w:rPr>
          <w:t>符合性审查</w:t>
        </w:r>
        <w:r w:rsidR="000406A9">
          <w:rPr>
            <w:noProof/>
            <w:webHidden/>
          </w:rPr>
          <w:tab/>
        </w:r>
        <w:r w:rsidR="000406A9">
          <w:rPr>
            <w:noProof/>
            <w:webHidden/>
          </w:rPr>
          <w:fldChar w:fldCharType="begin"/>
        </w:r>
        <w:r w:rsidR="000406A9">
          <w:rPr>
            <w:noProof/>
            <w:webHidden/>
          </w:rPr>
          <w:instrText xml:space="preserve"> PAGEREF _Toc529539220 \h </w:instrText>
        </w:r>
        <w:r w:rsidR="000406A9">
          <w:rPr>
            <w:noProof/>
            <w:webHidden/>
          </w:rPr>
        </w:r>
        <w:r w:rsidR="000406A9">
          <w:rPr>
            <w:noProof/>
            <w:webHidden/>
          </w:rPr>
          <w:fldChar w:fldCharType="separate"/>
        </w:r>
        <w:r w:rsidR="000406A9">
          <w:rPr>
            <w:noProof/>
            <w:webHidden/>
          </w:rPr>
          <w:t>15</w:t>
        </w:r>
        <w:r w:rsidR="000406A9">
          <w:rPr>
            <w:noProof/>
            <w:webHidden/>
          </w:rPr>
          <w:fldChar w:fldCharType="end"/>
        </w:r>
      </w:hyperlink>
    </w:p>
    <w:p w14:paraId="2245EE67"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21" w:history="1">
        <w:r w:rsidR="000406A9" w:rsidRPr="00160C67">
          <w:rPr>
            <w:rStyle w:val="af3"/>
            <w:rFonts w:asciiTheme="minorEastAsia" w:hAnsiTheme="minorEastAsia"/>
            <w:noProof/>
          </w:rPr>
          <w:t>2.1</w:t>
        </w:r>
        <w:r w:rsidR="000406A9" w:rsidRPr="00160C67">
          <w:rPr>
            <w:rStyle w:val="af3"/>
            <w:rFonts w:asciiTheme="minorEastAsia" w:hAnsiTheme="minorEastAsia" w:hint="eastAsia"/>
            <w:noProof/>
          </w:rPr>
          <w:t>符合性审查的原则</w:t>
        </w:r>
        <w:r w:rsidR="000406A9">
          <w:rPr>
            <w:noProof/>
            <w:webHidden/>
          </w:rPr>
          <w:tab/>
        </w:r>
        <w:r w:rsidR="000406A9">
          <w:rPr>
            <w:noProof/>
            <w:webHidden/>
          </w:rPr>
          <w:fldChar w:fldCharType="begin"/>
        </w:r>
        <w:r w:rsidR="000406A9">
          <w:rPr>
            <w:noProof/>
            <w:webHidden/>
          </w:rPr>
          <w:instrText xml:space="preserve"> PAGEREF _Toc529539221 \h </w:instrText>
        </w:r>
        <w:r w:rsidR="000406A9">
          <w:rPr>
            <w:noProof/>
            <w:webHidden/>
          </w:rPr>
        </w:r>
        <w:r w:rsidR="000406A9">
          <w:rPr>
            <w:noProof/>
            <w:webHidden/>
          </w:rPr>
          <w:fldChar w:fldCharType="separate"/>
        </w:r>
        <w:r w:rsidR="000406A9">
          <w:rPr>
            <w:noProof/>
            <w:webHidden/>
          </w:rPr>
          <w:t>15</w:t>
        </w:r>
        <w:r w:rsidR="000406A9">
          <w:rPr>
            <w:noProof/>
            <w:webHidden/>
          </w:rPr>
          <w:fldChar w:fldCharType="end"/>
        </w:r>
      </w:hyperlink>
    </w:p>
    <w:p w14:paraId="6FD7B896"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22" w:history="1">
        <w:r w:rsidR="000406A9" w:rsidRPr="00160C67">
          <w:rPr>
            <w:rStyle w:val="af3"/>
            <w:rFonts w:asciiTheme="minorEastAsia" w:hAnsiTheme="minorEastAsia"/>
            <w:noProof/>
          </w:rPr>
          <w:t>2.2</w:t>
        </w:r>
        <w:r w:rsidR="000406A9" w:rsidRPr="00160C67">
          <w:rPr>
            <w:rStyle w:val="af3"/>
            <w:rFonts w:asciiTheme="minorEastAsia" w:hAnsiTheme="minorEastAsia" w:hint="eastAsia"/>
            <w:noProof/>
          </w:rPr>
          <w:t>澄清、说明或者补正</w:t>
        </w:r>
        <w:r w:rsidR="000406A9">
          <w:rPr>
            <w:noProof/>
            <w:webHidden/>
          </w:rPr>
          <w:tab/>
        </w:r>
        <w:r w:rsidR="000406A9">
          <w:rPr>
            <w:noProof/>
            <w:webHidden/>
          </w:rPr>
          <w:fldChar w:fldCharType="begin"/>
        </w:r>
        <w:r w:rsidR="000406A9">
          <w:rPr>
            <w:noProof/>
            <w:webHidden/>
          </w:rPr>
          <w:instrText xml:space="preserve"> PAGEREF _Toc529539222 \h </w:instrText>
        </w:r>
        <w:r w:rsidR="000406A9">
          <w:rPr>
            <w:noProof/>
            <w:webHidden/>
          </w:rPr>
        </w:r>
        <w:r w:rsidR="000406A9">
          <w:rPr>
            <w:noProof/>
            <w:webHidden/>
          </w:rPr>
          <w:fldChar w:fldCharType="separate"/>
        </w:r>
        <w:r w:rsidR="000406A9">
          <w:rPr>
            <w:noProof/>
            <w:webHidden/>
          </w:rPr>
          <w:t>16</w:t>
        </w:r>
        <w:r w:rsidR="000406A9">
          <w:rPr>
            <w:noProof/>
            <w:webHidden/>
          </w:rPr>
          <w:fldChar w:fldCharType="end"/>
        </w:r>
      </w:hyperlink>
    </w:p>
    <w:p w14:paraId="41D14429"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23" w:history="1">
        <w:r w:rsidR="000406A9" w:rsidRPr="00160C67">
          <w:rPr>
            <w:rStyle w:val="af3"/>
            <w:rFonts w:asciiTheme="minorEastAsia" w:hAnsiTheme="minorEastAsia"/>
            <w:noProof/>
          </w:rPr>
          <w:t>2.3</w:t>
        </w:r>
        <w:r w:rsidR="000406A9" w:rsidRPr="00160C67">
          <w:rPr>
            <w:rStyle w:val="af3"/>
            <w:rFonts w:asciiTheme="minorEastAsia" w:hAnsiTheme="minorEastAsia" w:hint="eastAsia"/>
            <w:noProof/>
          </w:rPr>
          <w:t>投标报价前后不一致的修正</w:t>
        </w:r>
        <w:r w:rsidR="000406A9">
          <w:rPr>
            <w:noProof/>
            <w:webHidden/>
          </w:rPr>
          <w:tab/>
        </w:r>
        <w:r w:rsidR="000406A9">
          <w:rPr>
            <w:noProof/>
            <w:webHidden/>
          </w:rPr>
          <w:fldChar w:fldCharType="begin"/>
        </w:r>
        <w:r w:rsidR="000406A9">
          <w:rPr>
            <w:noProof/>
            <w:webHidden/>
          </w:rPr>
          <w:instrText xml:space="preserve"> PAGEREF _Toc529539223 \h </w:instrText>
        </w:r>
        <w:r w:rsidR="000406A9">
          <w:rPr>
            <w:noProof/>
            <w:webHidden/>
          </w:rPr>
        </w:r>
        <w:r w:rsidR="000406A9">
          <w:rPr>
            <w:noProof/>
            <w:webHidden/>
          </w:rPr>
          <w:fldChar w:fldCharType="separate"/>
        </w:r>
        <w:r w:rsidR="000406A9">
          <w:rPr>
            <w:noProof/>
            <w:webHidden/>
          </w:rPr>
          <w:t>16</w:t>
        </w:r>
        <w:r w:rsidR="000406A9">
          <w:rPr>
            <w:noProof/>
            <w:webHidden/>
          </w:rPr>
          <w:fldChar w:fldCharType="end"/>
        </w:r>
      </w:hyperlink>
    </w:p>
    <w:p w14:paraId="1430A181"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24" w:history="1">
        <w:r w:rsidR="000406A9" w:rsidRPr="00160C67">
          <w:rPr>
            <w:rStyle w:val="af3"/>
            <w:rFonts w:asciiTheme="minorEastAsia" w:hAnsiTheme="minorEastAsia"/>
            <w:noProof/>
          </w:rPr>
          <w:t>2.4</w:t>
        </w:r>
        <w:r w:rsidR="000406A9" w:rsidRPr="00160C67">
          <w:rPr>
            <w:rStyle w:val="af3"/>
            <w:rFonts w:asciiTheme="minorEastAsia" w:hAnsiTheme="minorEastAsia" w:hint="eastAsia"/>
            <w:noProof/>
          </w:rPr>
          <w:t>投标报价缺漏项的修正</w:t>
        </w:r>
        <w:r w:rsidR="000406A9">
          <w:rPr>
            <w:noProof/>
            <w:webHidden/>
          </w:rPr>
          <w:tab/>
        </w:r>
        <w:r w:rsidR="000406A9">
          <w:rPr>
            <w:noProof/>
            <w:webHidden/>
          </w:rPr>
          <w:fldChar w:fldCharType="begin"/>
        </w:r>
        <w:r w:rsidR="000406A9">
          <w:rPr>
            <w:noProof/>
            <w:webHidden/>
          </w:rPr>
          <w:instrText xml:space="preserve"> PAGEREF _Toc529539224 \h </w:instrText>
        </w:r>
        <w:r w:rsidR="000406A9">
          <w:rPr>
            <w:noProof/>
            <w:webHidden/>
          </w:rPr>
        </w:r>
        <w:r w:rsidR="000406A9">
          <w:rPr>
            <w:noProof/>
            <w:webHidden/>
          </w:rPr>
          <w:fldChar w:fldCharType="separate"/>
        </w:r>
        <w:r w:rsidR="000406A9">
          <w:rPr>
            <w:noProof/>
            <w:webHidden/>
          </w:rPr>
          <w:t>16</w:t>
        </w:r>
        <w:r w:rsidR="000406A9">
          <w:rPr>
            <w:noProof/>
            <w:webHidden/>
          </w:rPr>
          <w:fldChar w:fldCharType="end"/>
        </w:r>
      </w:hyperlink>
    </w:p>
    <w:p w14:paraId="28B085B7"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25" w:history="1">
        <w:r w:rsidR="000406A9" w:rsidRPr="00160C67">
          <w:rPr>
            <w:rStyle w:val="af3"/>
            <w:rFonts w:asciiTheme="minorEastAsia" w:hAnsiTheme="minorEastAsia"/>
            <w:noProof/>
          </w:rPr>
          <w:t>2.5</w:t>
        </w:r>
        <w:r w:rsidR="000406A9" w:rsidRPr="00160C67">
          <w:rPr>
            <w:rStyle w:val="af3"/>
            <w:rFonts w:asciiTheme="minorEastAsia" w:hAnsiTheme="minorEastAsia" w:hint="eastAsia"/>
            <w:noProof/>
          </w:rPr>
          <w:t>异常低价</w:t>
        </w:r>
        <w:r w:rsidR="000406A9">
          <w:rPr>
            <w:noProof/>
            <w:webHidden/>
          </w:rPr>
          <w:tab/>
        </w:r>
        <w:r w:rsidR="000406A9">
          <w:rPr>
            <w:noProof/>
            <w:webHidden/>
          </w:rPr>
          <w:fldChar w:fldCharType="begin"/>
        </w:r>
        <w:r w:rsidR="000406A9">
          <w:rPr>
            <w:noProof/>
            <w:webHidden/>
          </w:rPr>
          <w:instrText xml:space="preserve"> PAGEREF _Toc529539225 \h </w:instrText>
        </w:r>
        <w:r w:rsidR="000406A9">
          <w:rPr>
            <w:noProof/>
            <w:webHidden/>
          </w:rPr>
        </w:r>
        <w:r w:rsidR="000406A9">
          <w:rPr>
            <w:noProof/>
            <w:webHidden/>
          </w:rPr>
          <w:fldChar w:fldCharType="separate"/>
        </w:r>
        <w:r w:rsidR="000406A9">
          <w:rPr>
            <w:noProof/>
            <w:webHidden/>
          </w:rPr>
          <w:t>16</w:t>
        </w:r>
        <w:r w:rsidR="000406A9">
          <w:rPr>
            <w:noProof/>
            <w:webHidden/>
          </w:rPr>
          <w:fldChar w:fldCharType="end"/>
        </w:r>
      </w:hyperlink>
    </w:p>
    <w:p w14:paraId="17068BA2"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26" w:history="1">
        <w:r w:rsidR="000406A9" w:rsidRPr="00160C67">
          <w:rPr>
            <w:rStyle w:val="af3"/>
            <w:rFonts w:asciiTheme="minorEastAsia" w:hAnsiTheme="minorEastAsia"/>
            <w:noProof/>
          </w:rPr>
          <w:t>2.6</w:t>
        </w:r>
        <w:r w:rsidR="000406A9" w:rsidRPr="00160C67">
          <w:rPr>
            <w:rStyle w:val="af3"/>
            <w:rFonts w:asciiTheme="minorEastAsia" w:hAnsiTheme="minorEastAsia" w:hint="eastAsia"/>
            <w:noProof/>
          </w:rPr>
          <w:t>以下情形将导致投标无效</w:t>
        </w:r>
        <w:r w:rsidR="000406A9">
          <w:rPr>
            <w:noProof/>
            <w:webHidden/>
          </w:rPr>
          <w:tab/>
        </w:r>
        <w:r w:rsidR="000406A9">
          <w:rPr>
            <w:noProof/>
            <w:webHidden/>
          </w:rPr>
          <w:fldChar w:fldCharType="begin"/>
        </w:r>
        <w:r w:rsidR="000406A9">
          <w:rPr>
            <w:noProof/>
            <w:webHidden/>
          </w:rPr>
          <w:instrText xml:space="preserve"> PAGEREF _Toc529539226 \h </w:instrText>
        </w:r>
        <w:r w:rsidR="000406A9">
          <w:rPr>
            <w:noProof/>
            <w:webHidden/>
          </w:rPr>
        </w:r>
        <w:r w:rsidR="000406A9">
          <w:rPr>
            <w:noProof/>
            <w:webHidden/>
          </w:rPr>
          <w:fldChar w:fldCharType="separate"/>
        </w:r>
        <w:r w:rsidR="000406A9">
          <w:rPr>
            <w:noProof/>
            <w:webHidden/>
          </w:rPr>
          <w:t>17</w:t>
        </w:r>
        <w:r w:rsidR="000406A9">
          <w:rPr>
            <w:noProof/>
            <w:webHidden/>
          </w:rPr>
          <w:fldChar w:fldCharType="end"/>
        </w:r>
      </w:hyperlink>
    </w:p>
    <w:p w14:paraId="71278AA2"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27" w:history="1">
        <w:r w:rsidR="000406A9" w:rsidRPr="00160C67">
          <w:rPr>
            <w:rStyle w:val="af3"/>
            <w:rFonts w:asciiTheme="minorEastAsia" w:hAnsiTheme="minorEastAsia"/>
            <w:noProof/>
          </w:rPr>
          <w:t>2.7</w:t>
        </w:r>
        <w:r w:rsidR="000406A9" w:rsidRPr="00160C67">
          <w:rPr>
            <w:rStyle w:val="af3"/>
            <w:rFonts w:asciiTheme="minorEastAsia" w:hAnsiTheme="minorEastAsia" w:hint="eastAsia"/>
            <w:noProof/>
          </w:rPr>
          <w:t>符合性审查表</w:t>
        </w:r>
        <w:r w:rsidR="000406A9">
          <w:rPr>
            <w:noProof/>
            <w:webHidden/>
          </w:rPr>
          <w:tab/>
        </w:r>
        <w:r w:rsidR="000406A9">
          <w:rPr>
            <w:noProof/>
            <w:webHidden/>
          </w:rPr>
          <w:fldChar w:fldCharType="begin"/>
        </w:r>
        <w:r w:rsidR="000406A9">
          <w:rPr>
            <w:noProof/>
            <w:webHidden/>
          </w:rPr>
          <w:instrText xml:space="preserve"> PAGEREF _Toc529539227 \h </w:instrText>
        </w:r>
        <w:r w:rsidR="000406A9">
          <w:rPr>
            <w:noProof/>
            <w:webHidden/>
          </w:rPr>
        </w:r>
        <w:r w:rsidR="000406A9">
          <w:rPr>
            <w:noProof/>
            <w:webHidden/>
          </w:rPr>
          <w:fldChar w:fldCharType="separate"/>
        </w:r>
        <w:r w:rsidR="000406A9">
          <w:rPr>
            <w:noProof/>
            <w:webHidden/>
          </w:rPr>
          <w:t>18</w:t>
        </w:r>
        <w:r w:rsidR="000406A9">
          <w:rPr>
            <w:noProof/>
            <w:webHidden/>
          </w:rPr>
          <w:fldChar w:fldCharType="end"/>
        </w:r>
      </w:hyperlink>
    </w:p>
    <w:p w14:paraId="14FE5F51"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28" w:history="1">
        <w:r w:rsidR="000406A9" w:rsidRPr="00160C67">
          <w:rPr>
            <w:rStyle w:val="af3"/>
            <w:rFonts w:asciiTheme="minorEastAsia" w:hAnsiTheme="minorEastAsia"/>
            <w:noProof/>
          </w:rPr>
          <w:t xml:space="preserve">3. </w:t>
        </w:r>
        <w:r w:rsidR="000406A9" w:rsidRPr="00160C67">
          <w:rPr>
            <w:rStyle w:val="af3"/>
            <w:rFonts w:asciiTheme="minorEastAsia" w:hAnsiTheme="minorEastAsia" w:hint="eastAsia"/>
            <w:noProof/>
          </w:rPr>
          <w:t>比较与评价</w:t>
        </w:r>
        <w:r w:rsidR="000406A9">
          <w:rPr>
            <w:noProof/>
            <w:webHidden/>
          </w:rPr>
          <w:tab/>
        </w:r>
        <w:r w:rsidR="000406A9">
          <w:rPr>
            <w:noProof/>
            <w:webHidden/>
          </w:rPr>
          <w:fldChar w:fldCharType="begin"/>
        </w:r>
        <w:r w:rsidR="000406A9">
          <w:rPr>
            <w:noProof/>
            <w:webHidden/>
          </w:rPr>
          <w:instrText xml:space="preserve"> PAGEREF _Toc529539228 \h </w:instrText>
        </w:r>
        <w:r w:rsidR="000406A9">
          <w:rPr>
            <w:noProof/>
            <w:webHidden/>
          </w:rPr>
        </w:r>
        <w:r w:rsidR="000406A9">
          <w:rPr>
            <w:noProof/>
            <w:webHidden/>
          </w:rPr>
          <w:fldChar w:fldCharType="separate"/>
        </w:r>
        <w:r w:rsidR="000406A9">
          <w:rPr>
            <w:noProof/>
            <w:webHidden/>
          </w:rPr>
          <w:t>18</w:t>
        </w:r>
        <w:r w:rsidR="000406A9">
          <w:rPr>
            <w:noProof/>
            <w:webHidden/>
          </w:rPr>
          <w:fldChar w:fldCharType="end"/>
        </w:r>
      </w:hyperlink>
    </w:p>
    <w:p w14:paraId="7D9B60A4"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29" w:history="1">
        <w:r w:rsidR="000406A9" w:rsidRPr="00160C67">
          <w:rPr>
            <w:rStyle w:val="af3"/>
            <w:b/>
            <w:bCs/>
            <w:noProof/>
          </w:rPr>
          <w:t>3.1</w:t>
        </w:r>
        <w:r w:rsidR="000406A9" w:rsidRPr="00160C67">
          <w:rPr>
            <w:rStyle w:val="af3"/>
            <w:rFonts w:hint="eastAsia"/>
            <w:b/>
            <w:bCs/>
            <w:noProof/>
          </w:rPr>
          <w:t>评审依据</w:t>
        </w:r>
        <w:r w:rsidR="000406A9">
          <w:rPr>
            <w:noProof/>
            <w:webHidden/>
          </w:rPr>
          <w:tab/>
        </w:r>
        <w:r w:rsidR="000406A9">
          <w:rPr>
            <w:noProof/>
            <w:webHidden/>
          </w:rPr>
          <w:fldChar w:fldCharType="begin"/>
        </w:r>
        <w:r w:rsidR="000406A9">
          <w:rPr>
            <w:noProof/>
            <w:webHidden/>
          </w:rPr>
          <w:instrText xml:space="preserve"> PAGEREF _Toc529539229 \h </w:instrText>
        </w:r>
        <w:r w:rsidR="000406A9">
          <w:rPr>
            <w:noProof/>
            <w:webHidden/>
          </w:rPr>
        </w:r>
        <w:r w:rsidR="000406A9">
          <w:rPr>
            <w:noProof/>
            <w:webHidden/>
          </w:rPr>
          <w:fldChar w:fldCharType="separate"/>
        </w:r>
        <w:r w:rsidR="000406A9">
          <w:rPr>
            <w:noProof/>
            <w:webHidden/>
          </w:rPr>
          <w:t>18</w:t>
        </w:r>
        <w:r w:rsidR="000406A9">
          <w:rPr>
            <w:noProof/>
            <w:webHidden/>
          </w:rPr>
          <w:fldChar w:fldCharType="end"/>
        </w:r>
      </w:hyperlink>
    </w:p>
    <w:p w14:paraId="4CD778F3"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30" w:history="1">
        <w:r w:rsidR="000406A9" w:rsidRPr="00160C67">
          <w:rPr>
            <w:rStyle w:val="af3"/>
            <w:b/>
            <w:bCs/>
            <w:noProof/>
          </w:rPr>
          <w:t>3.2</w:t>
        </w:r>
        <w:r w:rsidR="000406A9" w:rsidRPr="00160C67">
          <w:rPr>
            <w:rStyle w:val="af3"/>
            <w:rFonts w:hint="eastAsia"/>
            <w:b/>
            <w:bCs/>
            <w:noProof/>
          </w:rPr>
          <w:t>其他政府采购政策</w:t>
        </w:r>
        <w:r w:rsidR="000406A9">
          <w:rPr>
            <w:noProof/>
            <w:webHidden/>
          </w:rPr>
          <w:tab/>
        </w:r>
        <w:r w:rsidR="000406A9">
          <w:rPr>
            <w:noProof/>
            <w:webHidden/>
          </w:rPr>
          <w:fldChar w:fldCharType="begin"/>
        </w:r>
        <w:r w:rsidR="000406A9">
          <w:rPr>
            <w:noProof/>
            <w:webHidden/>
          </w:rPr>
          <w:instrText xml:space="preserve"> PAGEREF _Toc529539230 \h </w:instrText>
        </w:r>
        <w:r w:rsidR="000406A9">
          <w:rPr>
            <w:noProof/>
            <w:webHidden/>
          </w:rPr>
        </w:r>
        <w:r w:rsidR="000406A9">
          <w:rPr>
            <w:noProof/>
            <w:webHidden/>
          </w:rPr>
          <w:fldChar w:fldCharType="separate"/>
        </w:r>
        <w:r w:rsidR="000406A9">
          <w:rPr>
            <w:noProof/>
            <w:webHidden/>
          </w:rPr>
          <w:t>18</w:t>
        </w:r>
        <w:r w:rsidR="000406A9">
          <w:rPr>
            <w:noProof/>
            <w:webHidden/>
          </w:rPr>
          <w:fldChar w:fldCharType="end"/>
        </w:r>
      </w:hyperlink>
    </w:p>
    <w:p w14:paraId="0147E869"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31" w:history="1">
        <w:r w:rsidR="000406A9" w:rsidRPr="00160C67">
          <w:rPr>
            <w:rStyle w:val="af3"/>
            <w:b/>
            <w:bCs/>
            <w:noProof/>
          </w:rPr>
          <w:t>3.3</w:t>
        </w:r>
        <w:r w:rsidR="000406A9" w:rsidRPr="00160C67">
          <w:rPr>
            <w:rStyle w:val="af3"/>
            <w:rFonts w:hint="eastAsia"/>
            <w:b/>
            <w:bCs/>
            <w:noProof/>
          </w:rPr>
          <w:t>不同投标人提供相同品牌产品</w:t>
        </w:r>
        <w:r w:rsidR="000406A9">
          <w:rPr>
            <w:noProof/>
            <w:webHidden/>
          </w:rPr>
          <w:tab/>
        </w:r>
        <w:r w:rsidR="000406A9">
          <w:rPr>
            <w:noProof/>
            <w:webHidden/>
          </w:rPr>
          <w:fldChar w:fldCharType="begin"/>
        </w:r>
        <w:r w:rsidR="000406A9">
          <w:rPr>
            <w:noProof/>
            <w:webHidden/>
          </w:rPr>
          <w:instrText xml:space="preserve"> PAGEREF _Toc529539231 \h </w:instrText>
        </w:r>
        <w:r w:rsidR="000406A9">
          <w:rPr>
            <w:noProof/>
            <w:webHidden/>
          </w:rPr>
        </w:r>
        <w:r w:rsidR="000406A9">
          <w:rPr>
            <w:noProof/>
            <w:webHidden/>
          </w:rPr>
          <w:fldChar w:fldCharType="separate"/>
        </w:r>
        <w:r w:rsidR="000406A9">
          <w:rPr>
            <w:noProof/>
            <w:webHidden/>
          </w:rPr>
          <w:t>18</w:t>
        </w:r>
        <w:r w:rsidR="000406A9">
          <w:rPr>
            <w:noProof/>
            <w:webHidden/>
          </w:rPr>
          <w:fldChar w:fldCharType="end"/>
        </w:r>
      </w:hyperlink>
    </w:p>
    <w:p w14:paraId="3EABA75C"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32" w:history="1">
        <w:r w:rsidR="000406A9" w:rsidRPr="00160C67">
          <w:rPr>
            <w:rStyle w:val="af3"/>
            <w:rFonts w:asciiTheme="minorEastAsia" w:hAnsiTheme="minorEastAsia"/>
            <w:noProof/>
          </w:rPr>
          <w:t>4.</w:t>
        </w:r>
        <w:r w:rsidR="000406A9" w:rsidRPr="00160C67">
          <w:rPr>
            <w:rStyle w:val="af3"/>
            <w:rFonts w:asciiTheme="minorEastAsia" w:hAnsiTheme="minorEastAsia" w:hint="eastAsia"/>
            <w:noProof/>
          </w:rPr>
          <w:t>评标方法</w:t>
        </w:r>
        <w:r w:rsidR="000406A9">
          <w:rPr>
            <w:noProof/>
            <w:webHidden/>
          </w:rPr>
          <w:tab/>
        </w:r>
        <w:r w:rsidR="000406A9">
          <w:rPr>
            <w:noProof/>
            <w:webHidden/>
          </w:rPr>
          <w:fldChar w:fldCharType="begin"/>
        </w:r>
        <w:r w:rsidR="000406A9">
          <w:rPr>
            <w:noProof/>
            <w:webHidden/>
          </w:rPr>
          <w:instrText xml:space="preserve"> PAGEREF _Toc529539232 \h </w:instrText>
        </w:r>
        <w:r w:rsidR="000406A9">
          <w:rPr>
            <w:noProof/>
            <w:webHidden/>
          </w:rPr>
        </w:r>
        <w:r w:rsidR="000406A9">
          <w:rPr>
            <w:noProof/>
            <w:webHidden/>
          </w:rPr>
          <w:fldChar w:fldCharType="separate"/>
        </w:r>
        <w:r w:rsidR="000406A9">
          <w:rPr>
            <w:noProof/>
            <w:webHidden/>
          </w:rPr>
          <w:t>19</w:t>
        </w:r>
        <w:r w:rsidR="000406A9">
          <w:rPr>
            <w:noProof/>
            <w:webHidden/>
          </w:rPr>
          <w:fldChar w:fldCharType="end"/>
        </w:r>
      </w:hyperlink>
    </w:p>
    <w:p w14:paraId="5A405C7F"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33" w:history="1">
        <w:r w:rsidR="000406A9" w:rsidRPr="00160C67">
          <w:rPr>
            <w:rStyle w:val="af3"/>
            <w:rFonts w:asciiTheme="minorEastAsia" w:hAnsiTheme="minorEastAsia"/>
            <w:noProof/>
          </w:rPr>
          <w:t xml:space="preserve">4.1 </w:t>
        </w:r>
        <w:r w:rsidR="000406A9" w:rsidRPr="00160C67">
          <w:rPr>
            <w:rStyle w:val="af3"/>
            <w:rFonts w:asciiTheme="minorEastAsia" w:hAnsiTheme="minorEastAsia" w:hint="eastAsia"/>
            <w:noProof/>
          </w:rPr>
          <w:t>评标方法的分类</w:t>
        </w:r>
        <w:r w:rsidR="000406A9">
          <w:rPr>
            <w:noProof/>
            <w:webHidden/>
          </w:rPr>
          <w:tab/>
        </w:r>
        <w:r w:rsidR="000406A9">
          <w:rPr>
            <w:noProof/>
            <w:webHidden/>
          </w:rPr>
          <w:fldChar w:fldCharType="begin"/>
        </w:r>
        <w:r w:rsidR="000406A9">
          <w:rPr>
            <w:noProof/>
            <w:webHidden/>
          </w:rPr>
          <w:instrText xml:space="preserve"> PAGEREF _Toc529539233 \h </w:instrText>
        </w:r>
        <w:r w:rsidR="000406A9">
          <w:rPr>
            <w:noProof/>
            <w:webHidden/>
          </w:rPr>
        </w:r>
        <w:r w:rsidR="000406A9">
          <w:rPr>
            <w:noProof/>
            <w:webHidden/>
          </w:rPr>
          <w:fldChar w:fldCharType="separate"/>
        </w:r>
        <w:r w:rsidR="000406A9">
          <w:rPr>
            <w:noProof/>
            <w:webHidden/>
          </w:rPr>
          <w:t>19</w:t>
        </w:r>
        <w:r w:rsidR="000406A9">
          <w:rPr>
            <w:noProof/>
            <w:webHidden/>
          </w:rPr>
          <w:fldChar w:fldCharType="end"/>
        </w:r>
      </w:hyperlink>
    </w:p>
    <w:p w14:paraId="722964E7"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34" w:history="1">
        <w:r w:rsidR="000406A9" w:rsidRPr="00160C67">
          <w:rPr>
            <w:rStyle w:val="af3"/>
            <w:rFonts w:asciiTheme="minorEastAsia" w:hAnsiTheme="minorEastAsia"/>
            <w:noProof/>
          </w:rPr>
          <w:t>5.</w:t>
        </w:r>
        <w:r w:rsidR="000406A9" w:rsidRPr="00160C67">
          <w:rPr>
            <w:rStyle w:val="af3"/>
            <w:rFonts w:asciiTheme="minorEastAsia" w:hAnsiTheme="minorEastAsia" w:hint="eastAsia"/>
            <w:noProof/>
          </w:rPr>
          <w:t>综合评分法</w:t>
        </w:r>
        <w:r w:rsidR="000406A9">
          <w:rPr>
            <w:noProof/>
            <w:webHidden/>
          </w:rPr>
          <w:tab/>
        </w:r>
        <w:r w:rsidR="000406A9">
          <w:rPr>
            <w:noProof/>
            <w:webHidden/>
          </w:rPr>
          <w:fldChar w:fldCharType="begin"/>
        </w:r>
        <w:r w:rsidR="000406A9">
          <w:rPr>
            <w:noProof/>
            <w:webHidden/>
          </w:rPr>
          <w:instrText xml:space="preserve"> PAGEREF _Toc529539234 \h </w:instrText>
        </w:r>
        <w:r w:rsidR="000406A9">
          <w:rPr>
            <w:noProof/>
            <w:webHidden/>
          </w:rPr>
        </w:r>
        <w:r w:rsidR="000406A9">
          <w:rPr>
            <w:noProof/>
            <w:webHidden/>
          </w:rPr>
          <w:fldChar w:fldCharType="separate"/>
        </w:r>
        <w:r w:rsidR="000406A9">
          <w:rPr>
            <w:noProof/>
            <w:webHidden/>
          </w:rPr>
          <w:t>19</w:t>
        </w:r>
        <w:r w:rsidR="000406A9">
          <w:rPr>
            <w:noProof/>
            <w:webHidden/>
          </w:rPr>
          <w:fldChar w:fldCharType="end"/>
        </w:r>
      </w:hyperlink>
    </w:p>
    <w:p w14:paraId="3910D9EB"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35" w:history="1">
        <w:r w:rsidR="000406A9" w:rsidRPr="00160C67">
          <w:rPr>
            <w:rStyle w:val="af3"/>
            <w:rFonts w:asciiTheme="minorEastAsia" w:hAnsiTheme="minorEastAsia"/>
            <w:noProof/>
          </w:rPr>
          <w:t>5.1</w:t>
        </w:r>
        <w:r w:rsidR="000406A9" w:rsidRPr="00160C67">
          <w:rPr>
            <w:rStyle w:val="af3"/>
            <w:rFonts w:asciiTheme="minorEastAsia" w:hAnsiTheme="minorEastAsia" w:hint="eastAsia"/>
            <w:noProof/>
          </w:rPr>
          <w:t>综合评分法的定义</w:t>
        </w:r>
        <w:r w:rsidR="000406A9">
          <w:rPr>
            <w:noProof/>
            <w:webHidden/>
          </w:rPr>
          <w:tab/>
        </w:r>
        <w:r w:rsidR="000406A9">
          <w:rPr>
            <w:noProof/>
            <w:webHidden/>
          </w:rPr>
          <w:fldChar w:fldCharType="begin"/>
        </w:r>
        <w:r w:rsidR="000406A9">
          <w:rPr>
            <w:noProof/>
            <w:webHidden/>
          </w:rPr>
          <w:instrText xml:space="preserve"> PAGEREF _Toc529539235 \h </w:instrText>
        </w:r>
        <w:r w:rsidR="000406A9">
          <w:rPr>
            <w:noProof/>
            <w:webHidden/>
          </w:rPr>
        </w:r>
        <w:r w:rsidR="000406A9">
          <w:rPr>
            <w:noProof/>
            <w:webHidden/>
          </w:rPr>
          <w:fldChar w:fldCharType="separate"/>
        </w:r>
        <w:r w:rsidR="000406A9">
          <w:rPr>
            <w:noProof/>
            <w:webHidden/>
          </w:rPr>
          <w:t>19</w:t>
        </w:r>
        <w:r w:rsidR="000406A9">
          <w:rPr>
            <w:noProof/>
            <w:webHidden/>
          </w:rPr>
          <w:fldChar w:fldCharType="end"/>
        </w:r>
      </w:hyperlink>
    </w:p>
    <w:p w14:paraId="5684EAB4"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36" w:history="1">
        <w:r w:rsidR="000406A9" w:rsidRPr="00160C67">
          <w:rPr>
            <w:rStyle w:val="af3"/>
            <w:rFonts w:asciiTheme="minorEastAsia" w:hAnsiTheme="minorEastAsia"/>
            <w:noProof/>
          </w:rPr>
          <w:t>5.2</w:t>
        </w:r>
        <w:r w:rsidR="000406A9" w:rsidRPr="00160C67">
          <w:rPr>
            <w:rStyle w:val="af3"/>
            <w:rFonts w:asciiTheme="minorEastAsia" w:hAnsiTheme="minorEastAsia" w:hint="eastAsia"/>
            <w:noProof/>
          </w:rPr>
          <w:t>综合评分法的评审规则</w:t>
        </w:r>
        <w:r w:rsidR="000406A9">
          <w:rPr>
            <w:noProof/>
            <w:webHidden/>
          </w:rPr>
          <w:tab/>
        </w:r>
        <w:r w:rsidR="000406A9">
          <w:rPr>
            <w:noProof/>
            <w:webHidden/>
          </w:rPr>
          <w:fldChar w:fldCharType="begin"/>
        </w:r>
        <w:r w:rsidR="000406A9">
          <w:rPr>
            <w:noProof/>
            <w:webHidden/>
          </w:rPr>
          <w:instrText xml:space="preserve"> PAGEREF _Toc529539236 \h </w:instrText>
        </w:r>
        <w:r w:rsidR="000406A9">
          <w:rPr>
            <w:noProof/>
            <w:webHidden/>
          </w:rPr>
        </w:r>
        <w:r w:rsidR="000406A9">
          <w:rPr>
            <w:noProof/>
            <w:webHidden/>
          </w:rPr>
          <w:fldChar w:fldCharType="separate"/>
        </w:r>
        <w:r w:rsidR="000406A9">
          <w:rPr>
            <w:noProof/>
            <w:webHidden/>
          </w:rPr>
          <w:t>19</w:t>
        </w:r>
        <w:r w:rsidR="000406A9">
          <w:rPr>
            <w:noProof/>
            <w:webHidden/>
          </w:rPr>
          <w:fldChar w:fldCharType="end"/>
        </w:r>
      </w:hyperlink>
    </w:p>
    <w:p w14:paraId="442CEF88"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37" w:history="1">
        <w:r w:rsidR="000406A9" w:rsidRPr="00160C67">
          <w:rPr>
            <w:rStyle w:val="af3"/>
            <w:rFonts w:asciiTheme="minorEastAsia" w:hAnsiTheme="minorEastAsia"/>
            <w:noProof/>
          </w:rPr>
          <w:t>5.3</w:t>
        </w:r>
        <w:r w:rsidR="000406A9" w:rsidRPr="00160C67">
          <w:rPr>
            <w:rStyle w:val="af3"/>
            <w:rFonts w:asciiTheme="minorEastAsia" w:hAnsiTheme="minorEastAsia" w:hint="eastAsia"/>
            <w:noProof/>
          </w:rPr>
          <w:t>推荐中标候选人</w:t>
        </w:r>
        <w:r w:rsidR="000406A9">
          <w:rPr>
            <w:noProof/>
            <w:webHidden/>
          </w:rPr>
          <w:tab/>
        </w:r>
        <w:r w:rsidR="000406A9">
          <w:rPr>
            <w:noProof/>
            <w:webHidden/>
          </w:rPr>
          <w:fldChar w:fldCharType="begin"/>
        </w:r>
        <w:r w:rsidR="000406A9">
          <w:rPr>
            <w:noProof/>
            <w:webHidden/>
          </w:rPr>
          <w:instrText xml:space="preserve"> PAGEREF _Toc529539237 \h </w:instrText>
        </w:r>
        <w:r w:rsidR="000406A9">
          <w:rPr>
            <w:noProof/>
            <w:webHidden/>
          </w:rPr>
        </w:r>
        <w:r w:rsidR="000406A9">
          <w:rPr>
            <w:noProof/>
            <w:webHidden/>
          </w:rPr>
          <w:fldChar w:fldCharType="separate"/>
        </w:r>
        <w:r w:rsidR="000406A9">
          <w:rPr>
            <w:noProof/>
            <w:webHidden/>
          </w:rPr>
          <w:t>20</w:t>
        </w:r>
        <w:r w:rsidR="000406A9">
          <w:rPr>
            <w:noProof/>
            <w:webHidden/>
          </w:rPr>
          <w:fldChar w:fldCharType="end"/>
        </w:r>
      </w:hyperlink>
    </w:p>
    <w:p w14:paraId="0AEDFCB7"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38" w:history="1">
        <w:r w:rsidR="000406A9" w:rsidRPr="00160C67">
          <w:rPr>
            <w:rStyle w:val="af3"/>
            <w:rFonts w:asciiTheme="minorEastAsia" w:hAnsiTheme="minorEastAsia"/>
            <w:noProof/>
          </w:rPr>
          <w:t>6.</w:t>
        </w:r>
        <w:r w:rsidR="000406A9" w:rsidRPr="00160C67">
          <w:rPr>
            <w:rStyle w:val="af3"/>
            <w:rFonts w:asciiTheme="minorEastAsia" w:hAnsiTheme="minorEastAsia" w:hint="eastAsia"/>
            <w:noProof/>
          </w:rPr>
          <w:t>定性评审法</w:t>
        </w:r>
        <w:r w:rsidR="000406A9">
          <w:rPr>
            <w:noProof/>
            <w:webHidden/>
          </w:rPr>
          <w:tab/>
        </w:r>
        <w:r w:rsidR="000406A9">
          <w:rPr>
            <w:noProof/>
            <w:webHidden/>
          </w:rPr>
          <w:fldChar w:fldCharType="begin"/>
        </w:r>
        <w:r w:rsidR="000406A9">
          <w:rPr>
            <w:noProof/>
            <w:webHidden/>
          </w:rPr>
          <w:instrText xml:space="preserve"> PAGEREF _Toc529539238 \h </w:instrText>
        </w:r>
        <w:r w:rsidR="000406A9">
          <w:rPr>
            <w:noProof/>
            <w:webHidden/>
          </w:rPr>
        </w:r>
        <w:r w:rsidR="000406A9">
          <w:rPr>
            <w:noProof/>
            <w:webHidden/>
          </w:rPr>
          <w:fldChar w:fldCharType="separate"/>
        </w:r>
        <w:r w:rsidR="000406A9">
          <w:rPr>
            <w:noProof/>
            <w:webHidden/>
          </w:rPr>
          <w:t>20</w:t>
        </w:r>
        <w:r w:rsidR="000406A9">
          <w:rPr>
            <w:noProof/>
            <w:webHidden/>
          </w:rPr>
          <w:fldChar w:fldCharType="end"/>
        </w:r>
      </w:hyperlink>
    </w:p>
    <w:p w14:paraId="6704B6D2"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39" w:history="1">
        <w:r w:rsidR="000406A9" w:rsidRPr="00160C67">
          <w:rPr>
            <w:rStyle w:val="af3"/>
            <w:rFonts w:asciiTheme="minorEastAsia" w:hAnsiTheme="minorEastAsia"/>
            <w:noProof/>
          </w:rPr>
          <w:t>6.1</w:t>
        </w:r>
        <w:r w:rsidR="000406A9" w:rsidRPr="00160C67">
          <w:rPr>
            <w:rStyle w:val="af3"/>
            <w:rFonts w:asciiTheme="minorEastAsia" w:hAnsiTheme="minorEastAsia" w:hint="eastAsia"/>
            <w:noProof/>
          </w:rPr>
          <w:t>定性评审法的定义</w:t>
        </w:r>
        <w:r w:rsidR="000406A9">
          <w:rPr>
            <w:noProof/>
            <w:webHidden/>
          </w:rPr>
          <w:tab/>
        </w:r>
        <w:r w:rsidR="000406A9">
          <w:rPr>
            <w:noProof/>
            <w:webHidden/>
          </w:rPr>
          <w:fldChar w:fldCharType="begin"/>
        </w:r>
        <w:r w:rsidR="000406A9">
          <w:rPr>
            <w:noProof/>
            <w:webHidden/>
          </w:rPr>
          <w:instrText xml:space="preserve"> PAGEREF _Toc529539239 \h </w:instrText>
        </w:r>
        <w:r w:rsidR="000406A9">
          <w:rPr>
            <w:noProof/>
            <w:webHidden/>
          </w:rPr>
        </w:r>
        <w:r w:rsidR="000406A9">
          <w:rPr>
            <w:noProof/>
            <w:webHidden/>
          </w:rPr>
          <w:fldChar w:fldCharType="separate"/>
        </w:r>
        <w:r w:rsidR="000406A9">
          <w:rPr>
            <w:noProof/>
            <w:webHidden/>
          </w:rPr>
          <w:t>20</w:t>
        </w:r>
        <w:r w:rsidR="000406A9">
          <w:rPr>
            <w:noProof/>
            <w:webHidden/>
          </w:rPr>
          <w:fldChar w:fldCharType="end"/>
        </w:r>
      </w:hyperlink>
    </w:p>
    <w:p w14:paraId="3AE674ED"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40" w:history="1">
        <w:r w:rsidR="000406A9" w:rsidRPr="00160C67">
          <w:rPr>
            <w:rStyle w:val="af3"/>
            <w:rFonts w:asciiTheme="minorEastAsia" w:hAnsiTheme="minorEastAsia"/>
            <w:noProof/>
          </w:rPr>
          <w:t>6.2</w:t>
        </w:r>
        <w:r w:rsidR="000406A9" w:rsidRPr="00160C67">
          <w:rPr>
            <w:rStyle w:val="af3"/>
            <w:rFonts w:asciiTheme="minorEastAsia" w:hAnsiTheme="minorEastAsia" w:hint="eastAsia"/>
            <w:noProof/>
          </w:rPr>
          <w:t>定性评审的对象和方法</w:t>
        </w:r>
        <w:r w:rsidR="000406A9">
          <w:rPr>
            <w:noProof/>
            <w:webHidden/>
          </w:rPr>
          <w:tab/>
        </w:r>
        <w:r w:rsidR="000406A9">
          <w:rPr>
            <w:noProof/>
            <w:webHidden/>
          </w:rPr>
          <w:fldChar w:fldCharType="begin"/>
        </w:r>
        <w:r w:rsidR="000406A9">
          <w:rPr>
            <w:noProof/>
            <w:webHidden/>
          </w:rPr>
          <w:instrText xml:space="preserve"> PAGEREF _Toc529539240 \h </w:instrText>
        </w:r>
        <w:r w:rsidR="000406A9">
          <w:rPr>
            <w:noProof/>
            <w:webHidden/>
          </w:rPr>
        </w:r>
        <w:r w:rsidR="000406A9">
          <w:rPr>
            <w:noProof/>
            <w:webHidden/>
          </w:rPr>
          <w:fldChar w:fldCharType="separate"/>
        </w:r>
        <w:r w:rsidR="000406A9">
          <w:rPr>
            <w:noProof/>
            <w:webHidden/>
          </w:rPr>
          <w:t>20</w:t>
        </w:r>
        <w:r w:rsidR="000406A9">
          <w:rPr>
            <w:noProof/>
            <w:webHidden/>
          </w:rPr>
          <w:fldChar w:fldCharType="end"/>
        </w:r>
      </w:hyperlink>
    </w:p>
    <w:p w14:paraId="36206B62"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41" w:history="1">
        <w:r w:rsidR="000406A9" w:rsidRPr="00160C67">
          <w:rPr>
            <w:rStyle w:val="af3"/>
            <w:rFonts w:asciiTheme="minorEastAsia" w:hAnsiTheme="minorEastAsia"/>
            <w:noProof/>
          </w:rPr>
          <w:t>6.3</w:t>
        </w:r>
        <w:r w:rsidR="000406A9" w:rsidRPr="00160C67">
          <w:rPr>
            <w:rStyle w:val="af3"/>
            <w:rFonts w:asciiTheme="minorEastAsia" w:hAnsiTheme="minorEastAsia" w:hint="eastAsia"/>
            <w:noProof/>
          </w:rPr>
          <w:t>推荐中标候选人</w:t>
        </w:r>
        <w:r w:rsidR="000406A9">
          <w:rPr>
            <w:noProof/>
            <w:webHidden/>
          </w:rPr>
          <w:tab/>
        </w:r>
        <w:r w:rsidR="000406A9">
          <w:rPr>
            <w:noProof/>
            <w:webHidden/>
          </w:rPr>
          <w:fldChar w:fldCharType="begin"/>
        </w:r>
        <w:r w:rsidR="000406A9">
          <w:rPr>
            <w:noProof/>
            <w:webHidden/>
          </w:rPr>
          <w:instrText xml:space="preserve"> PAGEREF _Toc529539241 \h </w:instrText>
        </w:r>
        <w:r w:rsidR="000406A9">
          <w:rPr>
            <w:noProof/>
            <w:webHidden/>
          </w:rPr>
        </w:r>
        <w:r w:rsidR="000406A9">
          <w:rPr>
            <w:noProof/>
            <w:webHidden/>
          </w:rPr>
          <w:fldChar w:fldCharType="separate"/>
        </w:r>
        <w:r w:rsidR="000406A9">
          <w:rPr>
            <w:noProof/>
            <w:webHidden/>
          </w:rPr>
          <w:t>20</w:t>
        </w:r>
        <w:r w:rsidR="000406A9">
          <w:rPr>
            <w:noProof/>
            <w:webHidden/>
          </w:rPr>
          <w:fldChar w:fldCharType="end"/>
        </w:r>
      </w:hyperlink>
    </w:p>
    <w:p w14:paraId="14C46CCA"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42" w:history="1">
        <w:r w:rsidR="000406A9" w:rsidRPr="00160C67">
          <w:rPr>
            <w:rStyle w:val="af3"/>
            <w:rFonts w:asciiTheme="minorEastAsia" w:hAnsiTheme="minorEastAsia"/>
            <w:noProof/>
          </w:rPr>
          <w:t>7.</w:t>
        </w:r>
        <w:r w:rsidR="000406A9" w:rsidRPr="00160C67">
          <w:rPr>
            <w:rStyle w:val="af3"/>
            <w:rFonts w:asciiTheme="minorEastAsia" w:hAnsiTheme="minorEastAsia" w:hint="eastAsia"/>
            <w:noProof/>
          </w:rPr>
          <w:t>最低价法</w:t>
        </w:r>
        <w:r w:rsidR="000406A9">
          <w:rPr>
            <w:noProof/>
            <w:webHidden/>
          </w:rPr>
          <w:tab/>
        </w:r>
        <w:r w:rsidR="000406A9">
          <w:rPr>
            <w:noProof/>
            <w:webHidden/>
          </w:rPr>
          <w:fldChar w:fldCharType="begin"/>
        </w:r>
        <w:r w:rsidR="000406A9">
          <w:rPr>
            <w:noProof/>
            <w:webHidden/>
          </w:rPr>
          <w:instrText xml:space="preserve"> PAGEREF _Toc529539242 \h </w:instrText>
        </w:r>
        <w:r w:rsidR="000406A9">
          <w:rPr>
            <w:noProof/>
            <w:webHidden/>
          </w:rPr>
        </w:r>
        <w:r w:rsidR="000406A9">
          <w:rPr>
            <w:noProof/>
            <w:webHidden/>
          </w:rPr>
          <w:fldChar w:fldCharType="separate"/>
        </w:r>
        <w:r w:rsidR="000406A9">
          <w:rPr>
            <w:noProof/>
            <w:webHidden/>
          </w:rPr>
          <w:t>20</w:t>
        </w:r>
        <w:r w:rsidR="000406A9">
          <w:rPr>
            <w:noProof/>
            <w:webHidden/>
          </w:rPr>
          <w:fldChar w:fldCharType="end"/>
        </w:r>
      </w:hyperlink>
    </w:p>
    <w:p w14:paraId="4E8E4139"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43" w:history="1">
        <w:r w:rsidR="000406A9" w:rsidRPr="00160C67">
          <w:rPr>
            <w:rStyle w:val="af3"/>
            <w:rFonts w:asciiTheme="minorEastAsia" w:hAnsiTheme="minorEastAsia"/>
            <w:noProof/>
          </w:rPr>
          <w:t>7.1</w:t>
        </w:r>
        <w:r w:rsidR="000406A9" w:rsidRPr="00160C67">
          <w:rPr>
            <w:rStyle w:val="af3"/>
            <w:rFonts w:asciiTheme="minorEastAsia" w:hAnsiTheme="minorEastAsia" w:hint="eastAsia"/>
            <w:noProof/>
          </w:rPr>
          <w:t>最低价法的定义</w:t>
        </w:r>
        <w:r w:rsidR="000406A9">
          <w:rPr>
            <w:noProof/>
            <w:webHidden/>
          </w:rPr>
          <w:tab/>
        </w:r>
        <w:r w:rsidR="000406A9">
          <w:rPr>
            <w:noProof/>
            <w:webHidden/>
          </w:rPr>
          <w:fldChar w:fldCharType="begin"/>
        </w:r>
        <w:r w:rsidR="000406A9">
          <w:rPr>
            <w:noProof/>
            <w:webHidden/>
          </w:rPr>
          <w:instrText xml:space="preserve"> PAGEREF _Toc529539243 \h </w:instrText>
        </w:r>
        <w:r w:rsidR="000406A9">
          <w:rPr>
            <w:noProof/>
            <w:webHidden/>
          </w:rPr>
        </w:r>
        <w:r w:rsidR="000406A9">
          <w:rPr>
            <w:noProof/>
            <w:webHidden/>
          </w:rPr>
          <w:fldChar w:fldCharType="separate"/>
        </w:r>
        <w:r w:rsidR="000406A9">
          <w:rPr>
            <w:noProof/>
            <w:webHidden/>
          </w:rPr>
          <w:t>20</w:t>
        </w:r>
        <w:r w:rsidR="000406A9">
          <w:rPr>
            <w:noProof/>
            <w:webHidden/>
          </w:rPr>
          <w:fldChar w:fldCharType="end"/>
        </w:r>
      </w:hyperlink>
    </w:p>
    <w:p w14:paraId="4268F841"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44" w:history="1">
        <w:r w:rsidR="000406A9" w:rsidRPr="00160C67">
          <w:rPr>
            <w:rStyle w:val="af3"/>
            <w:rFonts w:asciiTheme="minorEastAsia" w:hAnsiTheme="minorEastAsia"/>
            <w:noProof/>
          </w:rPr>
          <w:t>7.2</w:t>
        </w:r>
        <w:r w:rsidR="000406A9" w:rsidRPr="00160C67">
          <w:rPr>
            <w:rStyle w:val="af3"/>
            <w:rFonts w:asciiTheme="minorEastAsia" w:hAnsiTheme="minorEastAsia" w:hint="eastAsia"/>
            <w:noProof/>
          </w:rPr>
          <w:t>最低价法的评审规则</w:t>
        </w:r>
        <w:r w:rsidR="000406A9">
          <w:rPr>
            <w:noProof/>
            <w:webHidden/>
          </w:rPr>
          <w:tab/>
        </w:r>
        <w:r w:rsidR="000406A9">
          <w:rPr>
            <w:noProof/>
            <w:webHidden/>
          </w:rPr>
          <w:fldChar w:fldCharType="begin"/>
        </w:r>
        <w:r w:rsidR="000406A9">
          <w:rPr>
            <w:noProof/>
            <w:webHidden/>
          </w:rPr>
          <w:instrText xml:space="preserve"> PAGEREF _Toc529539244 \h </w:instrText>
        </w:r>
        <w:r w:rsidR="000406A9">
          <w:rPr>
            <w:noProof/>
            <w:webHidden/>
          </w:rPr>
        </w:r>
        <w:r w:rsidR="000406A9">
          <w:rPr>
            <w:noProof/>
            <w:webHidden/>
          </w:rPr>
          <w:fldChar w:fldCharType="separate"/>
        </w:r>
        <w:r w:rsidR="000406A9">
          <w:rPr>
            <w:noProof/>
            <w:webHidden/>
          </w:rPr>
          <w:t>20</w:t>
        </w:r>
        <w:r w:rsidR="000406A9">
          <w:rPr>
            <w:noProof/>
            <w:webHidden/>
          </w:rPr>
          <w:fldChar w:fldCharType="end"/>
        </w:r>
      </w:hyperlink>
    </w:p>
    <w:p w14:paraId="5008B991"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45" w:history="1">
        <w:r w:rsidR="000406A9" w:rsidRPr="00160C67">
          <w:rPr>
            <w:rStyle w:val="af3"/>
            <w:rFonts w:asciiTheme="minorEastAsia" w:hAnsiTheme="minorEastAsia"/>
            <w:noProof/>
          </w:rPr>
          <w:t>7.3</w:t>
        </w:r>
        <w:r w:rsidR="000406A9" w:rsidRPr="00160C67">
          <w:rPr>
            <w:rStyle w:val="af3"/>
            <w:rFonts w:asciiTheme="minorEastAsia" w:hAnsiTheme="minorEastAsia" w:hint="eastAsia"/>
            <w:noProof/>
          </w:rPr>
          <w:t>推荐中标候选人</w:t>
        </w:r>
        <w:r w:rsidR="000406A9">
          <w:rPr>
            <w:noProof/>
            <w:webHidden/>
          </w:rPr>
          <w:tab/>
        </w:r>
        <w:r w:rsidR="000406A9">
          <w:rPr>
            <w:noProof/>
            <w:webHidden/>
          </w:rPr>
          <w:fldChar w:fldCharType="begin"/>
        </w:r>
        <w:r w:rsidR="000406A9">
          <w:rPr>
            <w:noProof/>
            <w:webHidden/>
          </w:rPr>
          <w:instrText xml:space="preserve"> PAGEREF _Toc529539245 \h </w:instrText>
        </w:r>
        <w:r w:rsidR="000406A9">
          <w:rPr>
            <w:noProof/>
            <w:webHidden/>
          </w:rPr>
        </w:r>
        <w:r w:rsidR="000406A9">
          <w:rPr>
            <w:noProof/>
            <w:webHidden/>
          </w:rPr>
          <w:fldChar w:fldCharType="separate"/>
        </w:r>
        <w:r w:rsidR="000406A9">
          <w:rPr>
            <w:noProof/>
            <w:webHidden/>
          </w:rPr>
          <w:t>21</w:t>
        </w:r>
        <w:r w:rsidR="000406A9">
          <w:rPr>
            <w:noProof/>
            <w:webHidden/>
          </w:rPr>
          <w:fldChar w:fldCharType="end"/>
        </w:r>
      </w:hyperlink>
    </w:p>
    <w:p w14:paraId="79C3D55A"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46" w:history="1">
        <w:r w:rsidR="000406A9" w:rsidRPr="00160C67">
          <w:rPr>
            <w:rStyle w:val="af3"/>
            <w:rFonts w:asciiTheme="minorEastAsia" w:hAnsiTheme="minorEastAsia"/>
            <w:noProof/>
          </w:rPr>
          <w:t>8.</w:t>
        </w:r>
        <w:r w:rsidR="000406A9" w:rsidRPr="00160C67">
          <w:rPr>
            <w:rStyle w:val="af3"/>
            <w:rFonts w:asciiTheme="minorEastAsia" w:hAnsiTheme="minorEastAsia" w:hint="eastAsia"/>
            <w:noProof/>
          </w:rPr>
          <w:t>编写评标报告</w:t>
        </w:r>
        <w:r w:rsidR="000406A9">
          <w:rPr>
            <w:noProof/>
            <w:webHidden/>
          </w:rPr>
          <w:tab/>
        </w:r>
        <w:r w:rsidR="000406A9">
          <w:rPr>
            <w:noProof/>
            <w:webHidden/>
          </w:rPr>
          <w:fldChar w:fldCharType="begin"/>
        </w:r>
        <w:r w:rsidR="000406A9">
          <w:rPr>
            <w:noProof/>
            <w:webHidden/>
          </w:rPr>
          <w:instrText xml:space="preserve"> PAGEREF _Toc529539246 \h </w:instrText>
        </w:r>
        <w:r w:rsidR="000406A9">
          <w:rPr>
            <w:noProof/>
            <w:webHidden/>
          </w:rPr>
        </w:r>
        <w:r w:rsidR="000406A9">
          <w:rPr>
            <w:noProof/>
            <w:webHidden/>
          </w:rPr>
          <w:fldChar w:fldCharType="separate"/>
        </w:r>
        <w:r w:rsidR="000406A9">
          <w:rPr>
            <w:noProof/>
            <w:webHidden/>
          </w:rPr>
          <w:t>21</w:t>
        </w:r>
        <w:r w:rsidR="000406A9">
          <w:rPr>
            <w:noProof/>
            <w:webHidden/>
          </w:rPr>
          <w:fldChar w:fldCharType="end"/>
        </w:r>
      </w:hyperlink>
    </w:p>
    <w:p w14:paraId="68DCCA30"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47" w:history="1">
        <w:r w:rsidR="000406A9" w:rsidRPr="00160C67">
          <w:rPr>
            <w:rStyle w:val="af3"/>
            <w:rFonts w:asciiTheme="minorEastAsia" w:hAnsiTheme="minorEastAsia"/>
            <w:noProof/>
          </w:rPr>
          <w:t>8.1</w:t>
        </w:r>
        <w:r w:rsidR="000406A9" w:rsidRPr="00160C67">
          <w:rPr>
            <w:rStyle w:val="af3"/>
            <w:rFonts w:asciiTheme="minorEastAsia" w:hAnsiTheme="minorEastAsia" w:hint="eastAsia"/>
            <w:noProof/>
          </w:rPr>
          <w:t>评标报告内容</w:t>
        </w:r>
        <w:r w:rsidR="000406A9">
          <w:rPr>
            <w:noProof/>
            <w:webHidden/>
          </w:rPr>
          <w:tab/>
        </w:r>
        <w:r w:rsidR="000406A9">
          <w:rPr>
            <w:noProof/>
            <w:webHidden/>
          </w:rPr>
          <w:fldChar w:fldCharType="begin"/>
        </w:r>
        <w:r w:rsidR="000406A9">
          <w:rPr>
            <w:noProof/>
            <w:webHidden/>
          </w:rPr>
          <w:instrText xml:space="preserve"> PAGEREF _Toc529539247 \h </w:instrText>
        </w:r>
        <w:r w:rsidR="000406A9">
          <w:rPr>
            <w:noProof/>
            <w:webHidden/>
          </w:rPr>
        </w:r>
        <w:r w:rsidR="000406A9">
          <w:rPr>
            <w:noProof/>
            <w:webHidden/>
          </w:rPr>
          <w:fldChar w:fldCharType="separate"/>
        </w:r>
        <w:r w:rsidR="000406A9">
          <w:rPr>
            <w:noProof/>
            <w:webHidden/>
          </w:rPr>
          <w:t>21</w:t>
        </w:r>
        <w:r w:rsidR="000406A9">
          <w:rPr>
            <w:noProof/>
            <w:webHidden/>
          </w:rPr>
          <w:fldChar w:fldCharType="end"/>
        </w:r>
      </w:hyperlink>
    </w:p>
    <w:p w14:paraId="7945943C"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48" w:history="1">
        <w:r w:rsidR="000406A9" w:rsidRPr="00160C67">
          <w:rPr>
            <w:rStyle w:val="af3"/>
            <w:rFonts w:asciiTheme="minorEastAsia" w:hAnsiTheme="minorEastAsia"/>
            <w:noProof/>
          </w:rPr>
          <w:t>8.2</w:t>
        </w:r>
        <w:r w:rsidR="000406A9" w:rsidRPr="00160C67">
          <w:rPr>
            <w:rStyle w:val="af3"/>
            <w:rFonts w:asciiTheme="minorEastAsia" w:hAnsiTheme="minorEastAsia" w:hint="eastAsia"/>
            <w:noProof/>
          </w:rPr>
          <w:t>评标委员会成员争议事项的认定</w:t>
        </w:r>
        <w:r w:rsidR="000406A9">
          <w:rPr>
            <w:noProof/>
            <w:webHidden/>
          </w:rPr>
          <w:tab/>
        </w:r>
        <w:r w:rsidR="000406A9">
          <w:rPr>
            <w:noProof/>
            <w:webHidden/>
          </w:rPr>
          <w:fldChar w:fldCharType="begin"/>
        </w:r>
        <w:r w:rsidR="000406A9">
          <w:rPr>
            <w:noProof/>
            <w:webHidden/>
          </w:rPr>
          <w:instrText xml:space="preserve"> PAGEREF _Toc529539248 \h </w:instrText>
        </w:r>
        <w:r w:rsidR="000406A9">
          <w:rPr>
            <w:noProof/>
            <w:webHidden/>
          </w:rPr>
        </w:r>
        <w:r w:rsidR="000406A9">
          <w:rPr>
            <w:noProof/>
            <w:webHidden/>
          </w:rPr>
          <w:fldChar w:fldCharType="separate"/>
        </w:r>
        <w:r w:rsidR="000406A9">
          <w:rPr>
            <w:noProof/>
            <w:webHidden/>
          </w:rPr>
          <w:t>21</w:t>
        </w:r>
        <w:r w:rsidR="000406A9">
          <w:rPr>
            <w:noProof/>
            <w:webHidden/>
          </w:rPr>
          <w:fldChar w:fldCharType="end"/>
        </w:r>
      </w:hyperlink>
    </w:p>
    <w:p w14:paraId="7D54CB36"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49" w:history="1">
        <w:r w:rsidR="000406A9" w:rsidRPr="00160C67">
          <w:rPr>
            <w:rStyle w:val="af3"/>
            <w:rFonts w:asciiTheme="minorEastAsia" w:hAnsiTheme="minorEastAsia"/>
            <w:noProof/>
          </w:rPr>
          <w:t>9.</w:t>
        </w:r>
        <w:r w:rsidR="000406A9" w:rsidRPr="00160C67">
          <w:rPr>
            <w:rStyle w:val="af3"/>
            <w:rFonts w:asciiTheme="minorEastAsia" w:hAnsiTheme="minorEastAsia" w:hint="eastAsia"/>
            <w:noProof/>
          </w:rPr>
          <w:t>确定中标人</w:t>
        </w:r>
        <w:r w:rsidR="000406A9">
          <w:rPr>
            <w:noProof/>
            <w:webHidden/>
          </w:rPr>
          <w:tab/>
        </w:r>
        <w:r w:rsidR="000406A9">
          <w:rPr>
            <w:noProof/>
            <w:webHidden/>
          </w:rPr>
          <w:fldChar w:fldCharType="begin"/>
        </w:r>
        <w:r w:rsidR="000406A9">
          <w:rPr>
            <w:noProof/>
            <w:webHidden/>
          </w:rPr>
          <w:instrText xml:space="preserve"> PAGEREF _Toc529539249 \h </w:instrText>
        </w:r>
        <w:r w:rsidR="000406A9">
          <w:rPr>
            <w:noProof/>
            <w:webHidden/>
          </w:rPr>
        </w:r>
        <w:r w:rsidR="000406A9">
          <w:rPr>
            <w:noProof/>
            <w:webHidden/>
          </w:rPr>
          <w:fldChar w:fldCharType="separate"/>
        </w:r>
        <w:r w:rsidR="000406A9">
          <w:rPr>
            <w:noProof/>
            <w:webHidden/>
          </w:rPr>
          <w:t>21</w:t>
        </w:r>
        <w:r w:rsidR="000406A9">
          <w:rPr>
            <w:noProof/>
            <w:webHidden/>
          </w:rPr>
          <w:fldChar w:fldCharType="end"/>
        </w:r>
      </w:hyperlink>
    </w:p>
    <w:p w14:paraId="3904DBEA"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50" w:history="1">
        <w:r w:rsidR="000406A9" w:rsidRPr="00160C67">
          <w:rPr>
            <w:rStyle w:val="af3"/>
            <w:rFonts w:asciiTheme="minorEastAsia" w:hAnsiTheme="minorEastAsia"/>
            <w:noProof/>
          </w:rPr>
          <w:t>9.1</w:t>
        </w:r>
        <w:r w:rsidR="000406A9" w:rsidRPr="00160C67">
          <w:rPr>
            <w:rStyle w:val="af3"/>
            <w:rFonts w:asciiTheme="minorEastAsia" w:hAnsiTheme="minorEastAsia" w:hint="eastAsia"/>
            <w:noProof/>
          </w:rPr>
          <w:t>是否评标定标分离</w:t>
        </w:r>
        <w:r w:rsidR="000406A9">
          <w:rPr>
            <w:noProof/>
            <w:webHidden/>
          </w:rPr>
          <w:tab/>
        </w:r>
        <w:r w:rsidR="000406A9">
          <w:rPr>
            <w:noProof/>
            <w:webHidden/>
          </w:rPr>
          <w:fldChar w:fldCharType="begin"/>
        </w:r>
        <w:r w:rsidR="000406A9">
          <w:rPr>
            <w:noProof/>
            <w:webHidden/>
          </w:rPr>
          <w:instrText xml:space="preserve"> PAGEREF _Toc529539250 \h </w:instrText>
        </w:r>
        <w:r w:rsidR="000406A9">
          <w:rPr>
            <w:noProof/>
            <w:webHidden/>
          </w:rPr>
        </w:r>
        <w:r w:rsidR="000406A9">
          <w:rPr>
            <w:noProof/>
            <w:webHidden/>
          </w:rPr>
          <w:fldChar w:fldCharType="separate"/>
        </w:r>
        <w:r w:rsidR="000406A9">
          <w:rPr>
            <w:noProof/>
            <w:webHidden/>
          </w:rPr>
          <w:t>21</w:t>
        </w:r>
        <w:r w:rsidR="000406A9">
          <w:rPr>
            <w:noProof/>
            <w:webHidden/>
          </w:rPr>
          <w:fldChar w:fldCharType="end"/>
        </w:r>
      </w:hyperlink>
    </w:p>
    <w:p w14:paraId="0A757F3F"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51" w:history="1">
        <w:r w:rsidR="000406A9" w:rsidRPr="00160C67">
          <w:rPr>
            <w:rStyle w:val="af3"/>
            <w:rFonts w:asciiTheme="minorEastAsia" w:hAnsiTheme="minorEastAsia"/>
            <w:noProof/>
          </w:rPr>
          <w:t>9.2</w:t>
        </w:r>
        <w:r w:rsidR="000406A9" w:rsidRPr="00160C67">
          <w:rPr>
            <w:rStyle w:val="af3"/>
            <w:rFonts w:asciiTheme="minorEastAsia" w:hAnsiTheme="minorEastAsia" w:hint="eastAsia"/>
            <w:noProof/>
          </w:rPr>
          <w:t>不适用评定分离时的定标方法</w:t>
        </w:r>
        <w:r w:rsidR="000406A9">
          <w:rPr>
            <w:noProof/>
            <w:webHidden/>
          </w:rPr>
          <w:tab/>
        </w:r>
        <w:r w:rsidR="000406A9">
          <w:rPr>
            <w:noProof/>
            <w:webHidden/>
          </w:rPr>
          <w:fldChar w:fldCharType="begin"/>
        </w:r>
        <w:r w:rsidR="000406A9">
          <w:rPr>
            <w:noProof/>
            <w:webHidden/>
          </w:rPr>
          <w:instrText xml:space="preserve"> PAGEREF _Toc529539251 \h </w:instrText>
        </w:r>
        <w:r w:rsidR="000406A9">
          <w:rPr>
            <w:noProof/>
            <w:webHidden/>
          </w:rPr>
        </w:r>
        <w:r w:rsidR="000406A9">
          <w:rPr>
            <w:noProof/>
            <w:webHidden/>
          </w:rPr>
          <w:fldChar w:fldCharType="separate"/>
        </w:r>
        <w:r w:rsidR="000406A9">
          <w:rPr>
            <w:noProof/>
            <w:webHidden/>
          </w:rPr>
          <w:t>22</w:t>
        </w:r>
        <w:r w:rsidR="000406A9">
          <w:rPr>
            <w:noProof/>
            <w:webHidden/>
          </w:rPr>
          <w:fldChar w:fldCharType="end"/>
        </w:r>
      </w:hyperlink>
    </w:p>
    <w:p w14:paraId="589F4231" w14:textId="77777777" w:rsidR="000406A9" w:rsidRDefault="00CB6B1F">
      <w:pPr>
        <w:pStyle w:val="31"/>
        <w:tabs>
          <w:tab w:val="right" w:leader="dot" w:pos="8296"/>
        </w:tabs>
        <w:rPr>
          <w:rFonts w:asciiTheme="minorHAnsi" w:eastAsiaTheme="minorEastAsia" w:hAnsiTheme="minorHAnsi" w:cstheme="minorBidi"/>
          <w:i w:val="0"/>
          <w:iCs w:val="0"/>
          <w:noProof/>
          <w:sz w:val="21"/>
          <w:szCs w:val="22"/>
        </w:rPr>
      </w:pPr>
      <w:hyperlink w:anchor="_Toc529539252" w:history="1">
        <w:r w:rsidR="000406A9" w:rsidRPr="00160C67">
          <w:rPr>
            <w:rStyle w:val="af3"/>
            <w:rFonts w:asciiTheme="minorEastAsia" w:hAnsiTheme="minorEastAsia"/>
            <w:noProof/>
          </w:rPr>
          <w:t>9.3</w:t>
        </w:r>
        <w:r w:rsidR="000406A9" w:rsidRPr="00160C67">
          <w:rPr>
            <w:rStyle w:val="af3"/>
            <w:rFonts w:asciiTheme="minorEastAsia" w:hAnsiTheme="minorEastAsia" w:hint="eastAsia"/>
            <w:noProof/>
          </w:rPr>
          <w:t>评定分离时的定标方法</w:t>
        </w:r>
        <w:r w:rsidR="000406A9">
          <w:rPr>
            <w:noProof/>
            <w:webHidden/>
          </w:rPr>
          <w:tab/>
        </w:r>
        <w:r w:rsidR="000406A9">
          <w:rPr>
            <w:noProof/>
            <w:webHidden/>
          </w:rPr>
          <w:fldChar w:fldCharType="begin"/>
        </w:r>
        <w:r w:rsidR="000406A9">
          <w:rPr>
            <w:noProof/>
            <w:webHidden/>
          </w:rPr>
          <w:instrText xml:space="preserve"> PAGEREF _Toc529539252 \h </w:instrText>
        </w:r>
        <w:r w:rsidR="000406A9">
          <w:rPr>
            <w:noProof/>
            <w:webHidden/>
          </w:rPr>
        </w:r>
        <w:r w:rsidR="000406A9">
          <w:rPr>
            <w:noProof/>
            <w:webHidden/>
          </w:rPr>
          <w:fldChar w:fldCharType="separate"/>
        </w:r>
        <w:r w:rsidR="000406A9">
          <w:rPr>
            <w:noProof/>
            <w:webHidden/>
          </w:rPr>
          <w:t>22</w:t>
        </w:r>
        <w:r w:rsidR="000406A9">
          <w:rPr>
            <w:noProof/>
            <w:webHidden/>
          </w:rPr>
          <w:fldChar w:fldCharType="end"/>
        </w:r>
      </w:hyperlink>
    </w:p>
    <w:p w14:paraId="70BB3561" w14:textId="77777777" w:rsidR="000406A9" w:rsidRDefault="00CB6B1F">
      <w:pPr>
        <w:pStyle w:val="10"/>
        <w:tabs>
          <w:tab w:val="right" w:leader="dot" w:pos="8296"/>
        </w:tabs>
        <w:rPr>
          <w:rFonts w:asciiTheme="minorHAnsi" w:eastAsiaTheme="minorEastAsia" w:hAnsiTheme="minorHAnsi" w:cstheme="minorBidi"/>
          <w:b w:val="0"/>
          <w:bCs w:val="0"/>
          <w:caps w:val="0"/>
          <w:noProof/>
          <w:sz w:val="21"/>
          <w:szCs w:val="22"/>
        </w:rPr>
      </w:pPr>
      <w:hyperlink w:anchor="_Toc529539253" w:history="1">
        <w:r w:rsidR="000406A9" w:rsidRPr="00160C67">
          <w:rPr>
            <w:rStyle w:val="af3"/>
            <w:rFonts w:asciiTheme="minorEastAsia" w:hAnsiTheme="minorEastAsia" w:hint="eastAsia"/>
            <w:noProof/>
          </w:rPr>
          <w:t>第四章</w:t>
        </w:r>
        <w:r w:rsidR="000406A9" w:rsidRPr="00160C67">
          <w:rPr>
            <w:rStyle w:val="af3"/>
            <w:rFonts w:asciiTheme="minorEastAsia" w:hAnsiTheme="minorEastAsia"/>
            <w:noProof/>
          </w:rPr>
          <w:t xml:space="preserve"> </w:t>
        </w:r>
        <w:r w:rsidR="000406A9" w:rsidRPr="00160C67">
          <w:rPr>
            <w:rStyle w:val="af3"/>
            <w:rFonts w:asciiTheme="minorEastAsia" w:hAnsiTheme="minorEastAsia" w:hint="eastAsia"/>
            <w:noProof/>
          </w:rPr>
          <w:t>投标资料表</w:t>
        </w:r>
        <w:r w:rsidR="000406A9">
          <w:rPr>
            <w:noProof/>
            <w:webHidden/>
          </w:rPr>
          <w:tab/>
        </w:r>
        <w:r w:rsidR="000406A9">
          <w:rPr>
            <w:noProof/>
            <w:webHidden/>
          </w:rPr>
          <w:fldChar w:fldCharType="begin"/>
        </w:r>
        <w:r w:rsidR="000406A9">
          <w:rPr>
            <w:noProof/>
            <w:webHidden/>
          </w:rPr>
          <w:instrText xml:space="preserve"> PAGEREF _Toc529539253 \h </w:instrText>
        </w:r>
        <w:r w:rsidR="000406A9">
          <w:rPr>
            <w:noProof/>
            <w:webHidden/>
          </w:rPr>
        </w:r>
        <w:r w:rsidR="000406A9">
          <w:rPr>
            <w:noProof/>
            <w:webHidden/>
          </w:rPr>
          <w:fldChar w:fldCharType="separate"/>
        </w:r>
        <w:r w:rsidR="000406A9">
          <w:rPr>
            <w:noProof/>
            <w:webHidden/>
          </w:rPr>
          <w:t>23</w:t>
        </w:r>
        <w:r w:rsidR="000406A9">
          <w:rPr>
            <w:noProof/>
            <w:webHidden/>
          </w:rPr>
          <w:fldChar w:fldCharType="end"/>
        </w:r>
      </w:hyperlink>
    </w:p>
    <w:p w14:paraId="58FBB370" w14:textId="77777777" w:rsidR="000406A9" w:rsidRDefault="00CB6B1F">
      <w:pPr>
        <w:pStyle w:val="10"/>
        <w:tabs>
          <w:tab w:val="right" w:leader="dot" w:pos="8296"/>
        </w:tabs>
        <w:rPr>
          <w:rFonts w:asciiTheme="minorHAnsi" w:eastAsiaTheme="minorEastAsia" w:hAnsiTheme="minorHAnsi" w:cstheme="minorBidi"/>
          <w:b w:val="0"/>
          <w:bCs w:val="0"/>
          <w:caps w:val="0"/>
          <w:noProof/>
          <w:sz w:val="21"/>
          <w:szCs w:val="22"/>
        </w:rPr>
      </w:pPr>
      <w:hyperlink w:anchor="_Toc529539254" w:history="1">
        <w:r w:rsidR="000406A9" w:rsidRPr="00160C67">
          <w:rPr>
            <w:rStyle w:val="af3"/>
            <w:rFonts w:asciiTheme="minorEastAsia" w:hAnsiTheme="minorEastAsia" w:hint="eastAsia"/>
            <w:noProof/>
          </w:rPr>
          <w:t>第五章</w:t>
        </w:r>
        <w:r w:rsidR="000406A9" w:rsidRPr="00160C67">
          <w:rPr>
            <w:rStyle w:val="af3"/>
            <w:rFonts w:asciiTheme="minorEastAsia" w:hAnsiTheme="minorEastAsia"/>
            <w:noProof/>
          </w:rPr>
          <w:t xml:space="preserve"> </w:t>
        </w:r>
        <w:r w:rsidR="000406A9" w:rsidRPr="00160C67">
          <w:rPr>
            <w:rStyle w:val="af3"/>
            <w:rFonts w:asciiTheme="minorEastAsia" w:hAnsiTheme="minorEastAsia" w:hint="eastAsia"/>
            <w:noProof/>
          </w:rPr>
          <w:t>投标文件格式</w:t>
        </w:r>
        <w:r w:rsidR="000406A9">
          <w:rPr>
            <w:noProof/>
            <w:webHidden/>
          </w:rPr>
          <w:tab/>
        </w:r>
        <w:r w:rsidR="000406A9">
          <w:rPr>
            <w:noProof/>
            <w:webHidden/>
          </w:rPr>
          <w:fldChar w:fldCharType="begin"/>
        </w:r>
        <w:r w:rsidR="000406A9">
          <w:rPr>
            <w:noProof/>
            <w:webHidden/>
          </w:rPr>
          <w:instrText xml:space="preserve"> PAGEREF _Toc529539254 \h </w:instrText>
        </w:r>
        <w:r w:rsidR="000406A9">
          <w:rPr>
            <w:noProof/>
            <w:webHidden/>
          </w:rPr>
        </w:r>
        <w:r w:rsidR="000406A9">
          <w:rPr>
            <w:noProof/>
            <w:webHidden/>
          </w:rPr>
          <w:fldChar w:fldCharType="separate"/>
        </w:r>
        <w:r w:rsidR="000406A9">
          <w:rPr>
            <w:noProof/>
            <w:webHidden/>
          </w:rPr>
          <w:t>28</w:t>
        </w:r>
        <w:r w:rsidR="000406A9">
          <w:rPr>
            <w:noProof/>
            <w:webHidden/>
          </w:rPr>
          <w:fldChar w:fldCharType="end"/>
        </w:r>
      </w:hyperlink>
    </w:p>
    <w:p w14:paraId="4B1FAA6D"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55"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w:t>
        </w:r>
        <w:r w:rsidR="000406A9" w:rsidRPr="00160C67">
          <w:rPr>
            <w:rStyle w:val="af3"/>
            <w:rFonts w:asciiTheme="minorEastAsia" w:hAnsiTheme="minorEastAsia" w:hint="eastAsia"/>
            <w:noProof/>
          </w:rPr>
          <w:t>：投标函</w:t>
        </w:r>
        <w:r w:rsidR="000406A9">
          <w:rPr>
            <w:noProof/>
            <w:webHidden/>
          </w:rPr>
          <w:tab/>
        </w:r>
        <w:r w:rsidR="000406A9">
          <w:rPr>
            <w:noProof/>
            <w:webHidden/>
          </w:rPr>
          <w:fldChar w:fldCharType="begin"/>
        </w:r>
        <w:r w:rsidR="000406A9">
          <w:rPr>
            <w:noProof/>
            <w:webHidden/>
          </w:rPr>
          <w:instrText xml:space="preserve"> PAGEREF _Toc529539255 \h </w:instrText>
        </w:r>
        <w:r w:rsidR="000406A9">
          <w:rPr>
            <w:noProof/>
            <w:webHidden/>
          </w:rPr>
        </w:r>
        <w:r w:rsidR="000406A9">
          <w:rPr>
            <w:noProof/>
            <w:webHidden/>
          </w:rPr>
          <w:fldChar w:fldCharType="separate"/>
        </w:r>
        <w:r w:rsidR="000406A9">
          <w:rPr>
            <w:noProof/>
            <w:webHidden/>
          </w:rPr>
          <w:t>29</w:t>
        </w:r>
        <w:r w:rsidR="000406A9">
          <w:rPr>
            <w:noProof/>
            <w:webHidden/>
          </w:rPr>
          <w:fldChar w:fldCharType="end"/>
        </w:r>
      </w:hyperlink>
    </w:p>
    <w:p w14:paraId="18D9F02A"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56"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2</w:t>
        </w:r>
        <w:r w:rsidR="000406A9" w:rsidRPr="00160C67">
          <w:rPr>
            <w:rStyle w:val="af3"/>
            <w:rFonts w:asciiTheme="minorEastAsia" w:hAnsiTheme="minorEastAsia" w:hint="eastAsia"/>
            <w:noProof/>
          </w:rPr>
          <w:t>：法定代表人（单位负责人）证明书</w:t>
        </w:r>
        <w:r w:rsidR="000406A9">
          <w:rPr>
            <w:noProof/>
            <w:webHidden/>
          </w:rPr>
          <w:tab/>
        </w:r>
        <w:r w:rsidR="000406A9">
          <w:rPr>
            <w:noProof/>
            <w:webHidden/>
          </w:rPr>
          <w:fldChar w:fldCharType="begin"/>
        </w:r>
        <w:r w:rsidR="000406A9">
          <w:rPr>
            <w:noProof/>
            <w:webHidden/>
          </w:rPr>
          <w:instrText xml:space="preserve"> PAGEREF _Toc529539256 \h </w:instrText>
        </w:r>
        <w:r w:rsidR="000406A9">
          <w:rPr>
            <w:noProof/>
            <w:webHidden/>
          </w:rPr>
        </w:r>
        <w:r w:rsidR="000406A9">
          <w:rPr>
            <w:noProof/>
            <w:webHidden/>
          </w:rPr>
          <w:fldChar w:fldCharType="separate"/>
        </w:r>
        <w:r w:rsidR="000406A9">
          <w:rPr>
            <w:noProof/>
            <w:webHidden/>
          </w:rPr>
          <w:t>31</w:t>
        </w:r>
        <w:r w:rsidR="000406A9">
          <w:rPr>
            <w:noProof/>
            <w:webHidden/>
          </w:rPr>
          <w:fldChar w:fldCharType="end"/>
        </w:r>
      </w:hyperlink>
    </w:p>
    <w:p w14:paraId="7BDF498E"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57"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3</w:t>
        </w:r>
        <w:r w:rsidR="000406A9" w:rsidRPr="00160C67">
          <w:rPr>
            <w:rStyle w:val="af3"/>
            <w:rFonts w:asciiTheme="minorEastAsia" w:hAnsiTheme="minorEastAsia" w:hint="eastAsia"/>
            <w:noProof/>
          </w:rPr>
          <w:t>：授权委托书</w:t>
        </w:r>
        <w:r w:rsidR="000406A9">
          <w:rPr>
            <w:noProof/>
            <w:webHidden/>
          </w:rPr>
          <w:tab/>
        </w:r>
        <w:r w:rsidR="000406A9">
          <w:rPr>
            <w:noProof/>
            <w:webHidden/>
          </w:rPr>
          <w:fldChar w:fldCharType="begin"/>
        </w:r>
        <w:r w:rsidR="000406A9">
          <w:rPr>
            <w:noProof/>
            <w:webHidden/>
          </w:rPr>
          <w:instrText xml:space="preserve"> PAGEREF _Toc529539257 \h </w:instrText>
        </w:r>
        <w:r w:rsidR="000406A9">
          <w:rPr>
            <w:noProof/>
            <w:webHidden/>
          </w:rPr>
        </w:r>
        <w:r w:rsidR="000406A9">
          <w:rPr>
            <w:noProof/>
            <w:webHidden/>
          </w:rPr>
          <w:fldChar w:fldCharType="separate"/>
        </w:r>
        <w:r w:rsidR="000406A9">
          <w:rPr>
            <w:noProof/>
            <w:webHidden/>
          </w:rPr>
          <w:t>32</w:t>
        </w:r>
        <w:r w:rsidR="000406A9">
          <w:rPr>
            <w:noProof/>
            <w:webHidden/>
          </w:rPr>
          <w:fldChar w:fldCharType="end"/>
        </w:r>
      </w:hyperlink>
    </w:p>
    <w:p w14:paraId="4015C5AC"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58"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4</w:t>
        </w:r>
        <w:r w:rsidR="000406A9" w:rsidRPr="00160C67">
          <w:rPr>
            <w:rStyle w:val="af3"/>
            <w:rFonts w:asciiTheme="minorEastAsia" w:hAnsiTheme="minorEastAsia" w:hint="eastAsia"/>
            <w:noProof/>
          </w:rPr>
          <w:t>：投标保证金证明文件</w:t>
        </w:r>
        <w:r w:rsidR="000406A9" w:rsidRPr="00160C67">
          <w:rPr>
            <w:rStyle w:val="af3"/>
            <w:rFonts w:asciiTheme="minorEastAsia" w:hAnsiTheme="minorEastAsia"/>
            <w:noProof/>
          </w:rPr>
          <w:t xml:space="preserve"> (</w:t>
        </w:r>
        <w:r w:rsidR="000406A9" w:rsidRPr="00160C67">
          <w:rPr>
            <w:rStyle w:val="af3"/>
            <w:rFonts w:asciiTheme="minorEastAsia" w:hAnsiTheme="minorEastAsia" w:hint="eastAsia"/>
            <w:noProof/>
          </w:rPr>
          <w:t>本项目不收取</w:t>
        </w:r>
        <w:r w:rsidR="000406A9" w:rsidRPr="00160C67">
          <w:rPr>
            <w:rStyle w:val="af3"/>
            <w:rFonts w:asciiTheme="minorEastAsia" w:hAnsiTheme="minorEastAsia"/>
            <w:noProof/>
          </w:rPr>
          <w:t>)</w:t>
        </w:r>
        <w:r w:rsidR="000406A9">
          <w:rPr>
            <w:noProof/>
            <w:webHidden/>
          </w:rPr>
          <w:tab/>
        </w:r>
        <w:r w:rsidR="000406A9">
          <w:rPr>
            <w:noProof/>
            <w:webHidden/>
          </w:rPr>
          <w:fldChar w:fldCharType="begin"/>
        </w:r>
        <w:r w:rsidR="000406A9">
          <w:rPr>
            <w:noProof/>
            <w:webHidden/>
          </w:rPr>
          <w:instrText xml:space="preserve"> PAGEREF _Toc529539258 \h </w:instrText>
        </w:r>
        <w:r w:rsidR="000406A9">
          <w:rPr>
            <w:noProof/>
            <w:webHidden/>
          </w:rPr>
        </w:r>
        <w:r w:rsidR="000406A9">
          <w:rPr>
            <w:noProof/>
            <w:webHidden/>
          </w:rPr>
          <w:fldChar w:fldCharType="separate"/>
        </w:r>
        <w:r w:rsidR="000406A9">
          <w:rPr>
            <w:noProof/>
            <w:webHidden/>
          </w:rPr>
          <w:t>33</w:t>
        </w:r>
        <w:r w:rsidR="000406A9">
          <w:rPr>
            <w:noProof/>
            <w:webHidden/>
          </w:rPr>
          <w:fldChar w:fldCharType="end"/>
        </w:r>
      </w:hyperlink>
    </w:p>
    <w:p w14:paraId="1E4D1F58"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59"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5</w:t>
        </w:r>
        <w:r w:rsidR="000406A9" w:rsidRPr="00160C67">
          <w:rPr>
            <w:rStyle w:val="af3"/>
            <w:rFonts w:asciiTheme="minorEastAsia" w:hAnsiTheme="minorEastAsia" w:hint="eastAsia"/>
            <w:noProof/>
          </w:rPr>
          <w:t>：资格条款偏离表</w:t>
        </w:r>
        <w:r w:rsidR="000406A9">
          <w:rPr>
            <w:noProof/>
            <w:webHidden/>
          </w:rPr>
          <w:tab/>
        </w:r>
        <w:r w:rsidR="000406A9">
          <w:rPr>
            <w:noProof/>
            <w:webHidden/>
          </w:rPr>
          <w:fldChar w:fldCharType="begin"/>
        </w:r>
        <w:r w:rsidR="000406A9">
          <w:rPr>
            <w:noProof/>
            <w:webHidden/>
          </w:rPr>
          <w:instrText xml:space="preserve"> PAGEREF _Toc529539259 \h </w:instrText>
        </w:r>
        <w:r w:rsidR="000406A9">
          <w:rPr>
            <w:noProof/>
            <w:webHidden/>
          </w:rPr>
        </w:r>
        <w:r w:rsidR="000406A9">
          <w:rPr>
            <w:noProof/>
            <w:webHidden/>
          </w:rPr>
          <w:fldChar w:fldCharType="separate"/>
        </w:r>
        <w:r w:rsidR="000406A9">
          <w:rPr>
            <w:noProof/>
            <w:webHidden/>
          </w:rPr>
          <w:t>34</w:t>
        </w:r>
        <w:r w:rsidR="000406A9">
          <w:rPr>
            <w:noProof/>
            <w:webHidden/>
          </w:rPr>
          <w:fldChar w:fldCharType="end"/>
        </w:r>
      </w:hyperlink>
    </w:p>
    <w:p w14:paraId="0FB82DDE"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60"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6</w:t>
        </w:r>
        <w:r w:rsidR="000406A9" w:rsidRPr="00160C67">
          <w:rPr>
            <w:rStyle w:val="af3"/>
            <w:rFonts w:asciiTheme="minorEastAsia" w:hAnsiTheme="minorEastAsia" w:hint="eastAsia"/>
            <w:noProof/>
          </w:rPr>
          <w:t>：法人或者其他组织的营业执照等证明文件</w:t>
        </w:r>
        <w:r w:rsidR="000406A9">
          <w:rPr>
            <w:noProof/>
            <w:webHidden/>
          </w:rPr>
          <w:tab/>
        </w:r>
        <w:r w:rsidR="000406A9">
          <w:rPr>
            <w:noProof/>
            <w:webHidden/>
          </w:rPr>
          <w:fldChar w:fldCharType="begin"/>
        </w:r>
        <w:r w:rsidR="000406A9">
          <w:rPr>
            <w:noProof/>
            <w:webHidden/>
          </w:rPr>
          <w:instrText xml:space="preserve"> PAGEREF _Toc529539260 \h </w:instrText>
        </w:r>
        <w:r w:rsidR="000406A9">
          <w:rPr>
            <w:noProof/>
            <w:webHidden/>
          </w:rPr>
        </w:r>
        <w:r w:rsidR="000406A9">
          <w:rPr>
            <w:noProof/>
            <w:webHidden/>
          </w:rPr>
          <w:fldChar w:fldCharType="separate"/>
        </w:r>
        <w:r w:rsidR="000406A9">
          <w:rPr>
            <w:noProof/>
            <w:webHidden/>
          </w:rPr>
          <w:t>35</w:t>
        </w:r>
        <w:r w:rsidR="000406A9">
          <w:rPr>
            <w:noProof/>
            <w:webHidden/>
          </w:rPr>
          <w:fldChar w:fldCharType="end"/>
        </w:r>
      </w:hyperlink>
    </w:p>
    <w:p w14:paraId="27C44849"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61"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7</w:t>
        </w:r>
        <w:r w:rsidR="000406A9" w:rsidRPr="00160C67">
          <w:rPr>
            <w:rStyle w:val="af3"/>
            <w:rFonts w:asciiTheme="minorEastAsia" w:hAnsiTheme="minorEastAsia" w:hint="eastAsia"/>
            <w:noProof/>
          </w:rPr>
          <w:t>：符合政府采购法第</w:t>
        </w:r>
        <w:r w:rsidR="000406A9" w:rsidRPr="00160C67">
          <w:rPr>
            <w:rStyle w:val="af3"/>
            <w:rFonts w:asciiTheme="minorEastAsia" w:hAnsiTheme="minorEastAsia"/>
            <w:noProof/>
          </w:rPr>
          <w:t>22</w:t>
        </w:r>
        <w:r w:rsidR="000406A9" w:rsidRPr="00160C67">
          <w:rPr>
            <w:rStyle w:val="af3"/>
            <w:rFonts w:asciiTheme="minorEastAsia" w:hAnsiTheme="minorEastAsia" w:hint="eastAsia"/>
            <w:noProof/>
          </w:rPr>
          <w:t>条第</w:t>
        </w:r>
        <w:r w:rsidR="000406A9" w:rsidRPr="00160C67">
          <w:rPr>
            <w:rStyle w:val="af3"/>
            <w:rFonts w:asciiTheme="minorEastAsia" w:hAnsiTheme="minorEastAsia"/>
            <w:noProof/>
          </w:rPr>
          <w:t>1</w:t>
        </w:r>
        <w:r w:rsidR="000406A9" w:rsidRPr="00160C67">
          <w:rPr>
            <w:rStyle w:val="af3"/>
            <w:rFonts w:asciiTheme="minorEastAsia" w:hAnsiTheme="minorEastAsia" w:hint="eastAsia"/>
            <w:noProof/>
          </w:rPr>
          <w:t>款规定条件的声明</w:t>
        </w:r>
        <w:r w:rsidR="000406A9">
          <w:rPr>
            <w:noProof/>
            <w:webHidden/>
          </w:rPr>
          <w:tab/>
        </w:r>
        <w:r w:rsidR="000406A9">
          <w:rPr>
            <w:noProof/>
            <w:webHidden/>
          </w:rPr>
          <w:fldChar w:fldCharType="begin"/>
        </w:r>
        <w:r w:rsidR="000406A9">
          <w:rPr>
            <w:noProof/>
            <w:webHidden/>
          </w:rPr>
          <w:instrText xml:space="preserve"> PAGEREF _Toc529539261 \h </w:instrText>
        </w:r>
        <w:r w:rsidR="000406A9">
          <w:rPr>
            <w:noProof/>
            <w:webHidden/>
          </w:rPr>
        </w:r>
        <w:r w:rsidR="000406A9">
          <w:rPr>
            <w:noProof/>
            <w:webHidden/>
          </w:rPr>
          <w:fldChar w:fldCharType="separate"/>
        </w:r>
        <w:r w:rsidR="000406A9">
          <w:rPr>
            <w:noProof/>
            <w:webHidden/>
          </w:rPr>
          <w:t>36</w:t>
        </w:r>
        <w:r w:rsidR="000406A9">
          <w:rPr>
            <w:noProof/>
            <w:webHidden/>
          </w:rPr>
          <w:fldChar w:fldCharType="end"/>
        </w:r>
      </w:hyperlink>
    </w:p>
    <w:p w14:paraId="3015D98F"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62"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8</w:t>
        </w:r>
        <w:r w:rsidR="000406A9" w:rsidRPr="00160C67">
          <w:rPr>
            <w:rStyle w:val="af3"/>
            <w:rFonts w:asciiTheme="minorEastAsia" w:hAnsiTheme="minorEastAsia" w:hint="eastAsia"/>
            <w:noProof/>
          </w:rPr>
          <w:t>：无不良信用记录的声明函</w:t>
        </w:r>
        <w:r w:rsidR="000406A9">
          <w:rPr>
            <w:noProof/>
            <w:webHidden/>
          </w:rPr>
          <w:tab/>
        </w:r>
        <w:r w:rsidR="000406A9">
          <w:rPr>
            <w:noProof/>
            <w:webHidden/>
          </w:rPr>
          <w:fldChar w:fldCharType="begin"/>
        </w:r>
        <w:r w:rsidR="000406A9">
          <w:rPr>
            <w:noProof/>
            <w:webHidden/>
          </w:rPr>
          <w:instrText xml:space="preserve"> PAGEREF _Toc529539262 \h </w:instrText>
        </w:r>
        <w:r w:rsidR="000406A9">
          <w:rPr>
            <w:noProof/>
            <w:webHidden/>
          </w:rPr>
        </w:r>
        <w:r w:rsidR="000406A9">
          <w:rPr>
            <w:noProof/>
            <w:webHidden/>
          </w:rPr>
          <w:fldChar w:fldCharType="separate"/>
        </w:r>
        <w:r w:rsidR="000406A9">
          <w:rPr>
            <w:noProof/>
            <w:webHidden/>
          </w:rPr>
          <w:t>37</w:t>
        </w:r>
        <w:r w:rsidR="000406A9">
          <w:rPr>
            <w:noProof/>
            <w:webHidden/>
          </w:rPr>
          <w:fldChar w:fldCharType="end"/>
        </w:r>
      </w:hyperlink>
    </w:p>
    <w:p w14:paraId="51480FE6"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63"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9</w:t>
        </w:r>
        <w:r w:rsidR="000406A9" w:rsidRPr="00160C67">
          <w:rPr>
            <w:rStyle w:val="af3"/>
            <w:rFonts w:asciiTheme="minorEastAsia" w:hAnsiTheme="minorEastAsia" w:hint="eastAsia"/>
            <w:noProof/>
          </w:rPr>
          <w:t>：无行贿犯罪记录承诺函</w:t>
        </w:r>
        <w:r w:rsidR="000406A9">
          <w:rPr>
            <w:noProof/>
            <w:webHidden/>
          </w:rPr>
          <w:tab/>
        </w:r>
        <w:r w:rsidR="000406A9">
          <w:rPr>
            <w:noProof/>
            <w:webHidden/>
          </w:rPr>
          <w:fldChar w:fldCharType="begin"/>
        </w:r>
        <w:r w:rsidR="000406A9">
          <w:rPr>
            <w:noProof/>
            <w:webHidden/>
          </w:rPr>
          <w:instrText xml:space="preserve"> PAGEREF _Toc529539263 \h </w:instrText>
        </w:r>
        <w:r w:rsidR="000406A9">
          <w:rPr>
            <w:noProof/>
            <w:webHidden/>
          </w:rPr>
        </w:r>
        <w:r w:rsidR="000406A9">
          <w:rPr>
            <w:noProof/>
            <w:webHidden/>
          </w:rPr>
          <w:fldChar w:fldCharType="separate"/>
        </w:r>
        <w:r w:rsidR="000406A9">
          <w:rPr>
            <w:noProof/>
            <w:webHidden/>
          </w:rPr>
          <w:t>38</w:t>
        </w:r>
        <w:r w:rsidR="000406A9">
          <w:rPr>
            <w:noProof/>
            <w:webHidden/>
          </w:rPr>
          <w:fldChar w:fldCharType="end"/>
        </w:r>
      </w:hyperlink>
    </w:p>
    <w:p w14:paraId="5496D94C"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64"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10</w:t>
        </w:r>
        <w:r w:rsidR="000406A9" w:rsidRPr="00160C67">
          <w:rPr>
            <w:rStyle w:val="af3"/>
            <w:rFonts w:asciiTheme="minorEastAsia" w:hAnsiTheme="minorEastAsia" w:hint="eastAsia"/>
            <w:noProof/>
          </w:rPr>
          <w:t>：诚信投标承诺书</w:t>
        </w:r>
        <w:r w:rsidR="000406A9">
          <w:rPr>
            <w:noProof/>
            <w:webHidden/>
          </w:rPr>
          <w:tab/>
        </w:r>
        <w:r w:rsidR="000406A9">
          <w:rPr>
            <w:noProof/>
            <w:webHidden/>
          </w:rPr>
          <w:fldChar w:fldCharType="begin"/>
        </w:r>
        <w:r w:rsidR="000406A9">
          <w:rPr>
            <w:noProof/>
            <w:webHidden/>
          </w:rPr>
          <w:instrText xml:space="preserve"> PAGEREF _Toc529539264 \h </w:instrText>
        </w:r>
        <w:r w:rsidR="000406A9">
          <w:rPr>
            <w:noProof/>
            <w:webHidden/>
          </w:rPr>
        </w:r>
        <w:r w:rsidR="000406A9">
          <w:rPr>
            <w:noProof/>
            <w:webHidden/>
          </w:rPr>
          <w:fldChar w:fldCharType="separate"/>
        </w:r>
        <w:r w:rsidR="000406A9">
          <w:rPr>
            <w:noProof/>
            <w:webHidden/>
          </w:rPr>
          <w:t>39</w:t>
        </w:r>
        <w:r w:rsidR="000406A9">
          <w:rPr>
            <w:noProof/>
            <w:webHidden/>
          </w:rPr>
          <w:fldChar w:fldCharType="end"/>
        </w:r>
      </w:hyperlink>
    </w:p>
    <w:p w14:paraId="3A1B2448" w14:textId="77777777" w:rsidR="000406A9" w:rsidRDefault="00CB6B1F">
      <w:pPr>
        <w:pStyle w:val="10"/>
        <w:tabs>
          <w:tab w:val="right" w:leader="dot" w:pos="8296"/>
        </w:tabs>
        <w:rPr>
          <w:rFonts w:asciiTheme="minorHAnsi" w:eastAsiaTheme="minorEastAsia" w:hAnsiTheme="minorHAnsi" w:cstheme="minorBidi"/>
          <w:b w:val="0"/>
          <w:bCs w:val="0"/>
          <w:caps w:val="0"/>
          <w:noProof/>
          <w:sz w:val="21"/>
          <w:szCs w:val="22"/>
        </w:rPr>
      </w:pPr>
      <w:hyperlink w:anchor="_Toc529539265" w:history="1">
        <w:r w:rsidR="000406A9" w:rsidRPr="00160C67">
          <w:rPr>
            <w:rStyle w:val="af3"/>
            <w:rFonts w:asciiTheme="minorEastAsia" w:hAnsiTheme="minorEastAsia" w:hint="eastAsia"/>
            <w:noProof/>
          </w:rPr>
          <w:t>年</w:t>
        </w:r>
        <w:r w:rsidR="000406A9" w:rsidRPr="00160C67">
          <w:rPr>
            <w:rStyle w:val="af3"/>
            <w:rFonts w:asciiTheme="minorEastAsia" w:hAnsiTheme="minorEastAsia"/>
            <w:noProof/>
          </w:rPr>
          <w:t xml:space="preserve"> </w:t>
        </w:r>
        <w:r w:rsidR="000406A9" w:rsidRPr="00160C67">
          <w:rPr>
            <w:rStyle w:val="af3"/>
            <w:rFonts w:asciiTheme="minorEastAsia" w:hAnsiTheme="minorEastAsia" w:hint="eastAsia"/>
            <w:noProof/>
          </w:rPr>
          <w:t>月日</w:t>
        </w:r>
        <w:r w:rsidR="000406A9">
          <w:rPr>
            <w:noProof/>
            <w:webHidden/>
          </w:rPr>
          <w:tab/>
        </w:r>
        <w:r w:rsidR="000406A9">
          <w:rPr>
            <w:noProof/>
            <w:webHidden/>
          </w:rPr>
          <w:fldChar w:fldCharType="begin"/>
        </w:r>
        <w:r w:rsidR="000406A9">
          <w:rPr>
            <w:noProof/>
            <w:webHidden/>
          </w:rPr>
          <w:instrText xml:space="preserve"> PAGEREF _Toc529539265 \h </w:instrText>
        </w:r>
        <w:r w:rsidR="000406A9">
          <w:rPr>
            <w:noProof/>
            <w:webHidden/>
          </w:rPr>
        </w:r>
        <w:r w:rsidR="000406A9">
          <w:rPr>
            <w:noProof/>
            <w:webHidden/>
          </w:rPr>
          <w:fldChar w:fldCharType="separate"/>
        </w:r>
        <w:r w:rsidR="000406A9">
          <w:rPr>
            <w:noProof/>
            <w:webHidden/>
          </w:rPr>
          <w:t>39</w:t>
        </w:r>
        <w:r w:rsidR="000406A9">
          <w:rPr>
            <w:noProof/>
            <w:webHidden/>
          </w:rPr>
          <w:fldChar w:fldCharType="end"/>
        </w:r>
      </w:hyperlink>
    </w:p>
    <w:p w14:paraId="3E4BB8AC"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66"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11</w:t>
        </w:r>
        <w:r w:rsidR="000406A9" w:rsidRPr="00160C67">
          <w:rPr>
            <w:rStyle w:val="af3"/>
            <w:rFonts w:asciiTheme="minorEastAsia" w:hAnsiTheme="minorEastAsia" w:hint="eastAsia"/>
            <w:noProof/>
          </w:rPr>
          <w:t>：开标一览表</w:t>
        </w:r>
        <w:r w:rsidR="000406A9">
          <w:rPr>
            <w:noProof/>
            <w:webHidden/>
          </w:rPr>
          <w:tab/>
        </w:r>
        <w:r w:rsidR="000406A9">
          <w:rPr>
            <w:noProof/>
            <w:webHidden/>
          </w:rPr>
          <w:fldChar w:fldCharType="begin"/>
        </w:r>
        <w:r w:rsidR="000406A9">
          <w:rPr>
            <w:noProof/>
            <w:webHidden/>
          </w:rPr>
          <w:instrText xml:space="preserve"> PAGEREF _Toc529539266 \h </w:instrText>
        </w:r>
        <w:r w:rsidR="000406A9">
          <w:rPr>
            <w:noProof/>
            <w:webHidden/>
          </w:rPr>
        </w:r>
        <w:r w:rsidR="000406A9">
          <w:rPr>
            <w:noProof/>
            <w:webHidden/>
          </w:rPr>
          <w:fldChar w:fldCharType="separate"/>
        </w:r>
        <w:r w:rsidR="000406A9">
          <w:rPr>
            <w:noProof/>
            <w:webHidden/>
          </w:rPr>
          <w:t>40</w:t>
        </w:r>
        <w:r w:rsidR="000406A9">
          <w:rPr>
            <w:noProof/>
            <w:webHidden/>
          </w:rPr>
          <w:fldChar w:fldCharType="end"/>
        </w:r>
      </w:hyperlink>
    </w:p>
    <w:p w14:paraId="79F86224"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67"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12</w:t>
        </w:r>
        <w:r w:rsidR="000406A9" w:rsidRPr="00160C67">
          <w:rPr>
            <w:rStyle w:val="af3"/>
            <w:rFonts w:asciiTheme="minorEastAsia" w:hAnsiTheme="minorEastAsia" w:hint="eastAsia"/>
            <w:noProof/>
          </w:rPr>
          <w:t>：投标分项报价表</w:t>
        </w:r>
        <w:r w:rsidR="000406A9">
          <w:rPr>
            <w:noProof/>
            <w:webHidden/>
          </w:rPr>
          <w:tab/>
        </w:r>
        <w:r w:rsidR="000406A9">
          <w:rPr>
            <w:noProof/>
            <w:webHidden/>
          </w:rPr>
          <w:fldChar w:fldCharType="begin"/>
        </w:r>
        <w:r w:rsidR="000406A9">
          <w:rPr>
            <w:noProof/>
            <w:webHidden/>
          </w:rPr>
          <w:instrText xml:space="preserve"> PAGEREF _Toc529539267 \h </w:instrText>
        </w:r>
        <w:r w:rsidR="000406A9">
          <w:rPr>
            <w:noProof/>
            <w:webHidden/>
          </w:rPr>
        </w:r>
        <w:r w:rsidR="000406A9">
          <w:rPr>
            <w:noProof/>
            <w:webHidden/>
          </w:rPr>
          <w:fldChar w:fldCharType="separate"/>
        </w:r>
        <w:r w:rsidR="000406A9">
          <w:rPr>
            <w:noProof/>
            <w:webHidden/>
          </w:rPr>
          <w:t>41</w:t>
        </w:r>
        <w:r w:rsidR="000406A9">
          <w:rPr>
            <w:noProof/>
            <w:webHidden/>
          </w:rPr>
          <w:fldChar w:fldCharType="end"/>
        </w:r>
      </w:hyperlink>
    </w:p>
    <w:p w14:paraId="48DA001B"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68"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13</w:t>
        </w:r>
        <w:r w:rsidR="000406A9" w:rsidRPr="00160C67">
          <w:rPr>
            <w:rStyle w:val="af3"/>
            <w:rFonts w:asciiTheme="minorEastAsia" w:hAnsiTheme="minorEastAsia" w:hint="eastAsia"/>
            <w:noProof/>
          </w:rPr>
          <w:t>：技术规格偏离表</w:t>
        </w:r>
        <w:r w:rsidR="000406A9">
          <w:rPr>
            <w:noProof/>
            <w:webHidden/>
          </w:rPr>
          <w:tab/>
        </w:r>
        <w:r w:rsidR="000406A9">
          <w:rPr>
            <w:noProof/>
            <w:webHidden/>
          </w:rPr>
          <w:fldChar w:fldCharType="begin"/>
        </w:r>
        <w:r w:rsidR="000406A9">
          <w:rPr>
            <w:noProof/>
            <w:webHidden/>
          </w:rPr>
          <w:instrText xml:space="preserve"> PAGEREF _Toc529539268 \h </w:instrText>
        </w:r>
        <w:r w:rsidR="000406A9">
          <w:rPr>
            <w:noProof/>
            <w:webHidden/>
          </w:rPr>
        </w:r>
        <w:r w:rsidR="000406A9">
          <w:rPr>
            <w:noProof/>
            <w:webHidden/>
          </w:rPr>
          <w:fldChar w:fldCharType="separate"/>
        </w:r>
        <w:r w:rsidR="000406A9">
          <w:rPr>
            <w:noProof/>
            <w:webHidden/>
          </w:rPr>
          <w:t>42</w:t>
        </w:r>
        <w:r w:rsidR="000406A9">
          <w:rPr>
            <w:noProof/>
            <w:webHidden/>
          </w:rPr>
          <w:fldChar w:fldCharType="end"/>
        </w:r>
      </w:hyperlink>
    </w:p>
    <w:p w14:paraId="6E42DD8E"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69"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14</w:t>
        </w:r>
        <w:r w:rsidR="000406A9" w:rsidRPr="00160C67">
          <w:rPr>
            <w:rStyle w:val="af3"/>
            <w:rFonts w:asciiTheme="minorEastAsia" w:hAnsiTheme="minorEastAsia" w:hint="eastAsia"/>
            <w:noProof/>
          </w:rPr>
          <w:t>：商务条款偏离表</w:t>
        </w:r>
        <w:r w:rsidR="000406A9">
          <w:rPr>
            <w:noProof/>
            <w:webHidden/>
          </w:rPr>
          <w:tab/>
        </w:r>
        <w:r w:rsidR="000406A9">
          <w:rPr>
            <w:noProof/>
            <w:webHidden/>
          </w:rPr>
          <w:fldChar w:fldCharType="begin"/>
        </w:r>
        <w:r w:rsidR="000406A9">
          <w:rPr>
            <w:noProof/>
            <w:webHidden/>
          </w:rPr>
          <w:instrText xml:space="preserve"> PAGEREF _Toc529539269 \h </w:instrText>
        </w:r>
        <w:r w:rsidR="000406A9">
          <w:rPr>
            <w:noProof/>
            <w:webHidden/>
          </w:rPr>
        </w:r>
        <w:r w:rsidR="000406A9">
          <w:rPr>
            <w:noProof/>
            <w:webHidden/>
          </w:rPr>
          <w:fldChar w:fldCharType="separate"/>
        </w:r>
        <w:r w:rsidR="000406A9">
          <w:rPr>
            <w:noProof/>
            <w:webHidden/>
          </w:rPr>
          <w:t>43</w:t>
        </w:r>
        <w:r w:rsidR="000406A9">
          <w:rPr>
            <w:noProof/>
            <w:webHidden/>
          </w:rPr>
          <w:fldChar w:fldCharType="end"/>
        </w:r>
      </w:hyperlink>
    </w:p>
    <w:p w14:paraId="163A70F2"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70"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15</w:t>
        </w:r>
        <w:r w:rsidR="000406A9" w:rsidRPr="00160C67">
          <w:rPr>
            <w:rStyle w:val="af3"/>
            <w:rFonts w:asciiTheme="minorEastAsia" w:hAnsiTheme="minorEastAsia" w:hint="eastAsia"/>
            <w:noProof/>
          </w:rPr>
          <w:t>：投标人综合概况简表</w:t>
        </w:r>
        <w:r w:rsidR="000406A9">
          <w:rPr>
            <w:noProof/>
            <w:webHidden/>
          </w:rPr>
          <w:tab/>
        </w:r>
        <w:r w:rsidR="000406A9">
          <w:rPr>
            <w:noProof/>
            <w:webHidden/>
          </w:rPr>
          <w:fldChar w:fldCharType="begin"/>
        </w:r>
        <w:r w:rsidR="000406A9">
          <w:rPr>
            <w:noProof/>
            <w:webHidden/>
          </w:rPr>
          <w:instrText xml:space="preserve"> PAGEREF _Toc529539270 \h </w:instrText>
        </w:r>
        <w:r w:rsidR="000406A9">
          <w:rPr>
            <w:noProof/>
            <w:webHidden/>
          </w:rPr>
        </w:r>
        <w:r w:rsidR="000406A9">
          <w:rPr>
            <w:noProof/>
            <w:webHidden/>
          </w:rPr>
          <w:fldChar w:fldCharType="separate"/>
        </w:r>
        <w:r w:rsidR="000406A9">
          <w:rPr>
            <w:noProof/>
            <w:webHidden/>
          </w:rPr>
          <w:t>44</w:t>
        </w:r>
        <w:r w:rsidR="000406A9">
          <w:rPr>
            <w:noProof/>
            <w:webHidden/>
          </w:rPr>
          <w:fldChar w:fldCharType="end"/>
        </w:r>
      </w:hyperlink>
    </w:p>
    <w:p w14:paraId="5B0BBE2B"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71"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16</w:t>
        </w:r>
        <w:r w:rsidR="000406A9" w:rsidRPr="00160C67">
          <w:rPr>
            <w:rStyle w:val="af3"/>
            <w:rFonts w:asciiTheme="minorEastAsia" w:hAnsiTheme="minorEastAsia" w:hint="eastAsia"/>
            <w:noProof/>
          </w:rPr>
          <w:t>：履约进度计划表</w:t>
        </w:r>
        <w:r w:rsidR="000406A9">
          <w:rPr>
            <w:noProof/>
            <w:webHidden/>
          </w:rPr>
          <w:tab/>
        </w:r>
        <w:r w:rsidR="000406A9">
          <w:rPr>
            <w:noProof/>
            <w:webHidden/>
          </w:rPr>
          <w:fldChar w:fldCharType="begin"/>
        </w:r>
        <w:r w:rsidR="000406A9">
          <w:rPr>
            <w:noProof/>
            <w:webHidden/>
          </w:rPr>
          <w:instrText xml:space="preserve"> PAGEREF _Toc529539271 \h </w:instrText>
        </w:r>
        <w:r w:rsidR="000406A9">
          <w:rPr>
            <w:noProof/>
            <w:webHidden/>
          </w:rPr>
        </w:r>
        <w:r w:rsidR="000406A9">
          <w:rPr>
            <w:noProof/>
            <w:webHidden/>
          </w:rPr>
          <w:fldChar w:fldCharType="separate"/>
        </w:r>
        <w:r w:rsidR="000406A9">
          <w:rPr>
            <w:noProof/>
            <w:webHidden/>
          </w:rPr>
          <w:t>45</w:t>
        </w:r>
        <w:r w:rsidR="000406A9">
          <w:rPr>
            <w:noProof/>
            <w:webHidden/>
          </w:rPr>
          <w:fldChar w:fldCharType="end"/>
        </w:r>
      </w:hyperlink>
    </w:p>
    <w:p w14:paraId="6C8B51AF"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72"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17</w:t>
        </w:r>
        <w:r w:rsidR="000406A9" w:rsidRPr="00160C67">
          <w:rPr>
            <w:rStyle w:val="af3"/>
            <w:rFonts w:asciiTheme="minorEastAsia" w:hAnsiTheme="minorEastAsia" w:hint="eastAsia"/>
            <w:noProof/>
          </w:rPr>
          <w:t>：售后服务方案</w:t>
        </w:r>
        <w:r w:rsidR="000406A9">
          <w:rPr>
            <w:noProof/>
            <w:webHidden/>
          </w:rPr>
          <w:tab/>
        </w:r>
        <w:r w:rsidR="000406A9">
          <w:rPr>
            <w:noProof/>
            <w:webHidden/>
          </w:rPr>
          <w:fldChar w:fldCharType="begin"/>
        </w:r>
        <w:r w:rsidR="000406A9">
          <w:rPr>
            <w:noProof/>
            <w:webHidden/>
          </w:rPr>
          <w:instrText xml:space="preserve"> PAGEREF _Toc529539272 \h </w:instrText>
        </w:r>
        <w:r w:rsidR="000406A9">
          <w:rPr>
            <w:noProof/>
            <w:webHidden/>
          </w:rPr>
        </w:r>
        <w:r w:rsidR="000406A9">
          <w:rPr>
            <w:noProof/>
            <w:webHidden/>
          </w:rPr>
          <w:fldChar w:fldCharType="separate"/>
        </w:r>
        <w:r w:rsidR="000406A9">
          <w:rPr>
            <w:noProof/>
            <w:webHidden/>
          </w:rPr>
          <w:t>46</w:t>
        </w:r>
        <w:r w:rsidR="000406A9">
          <w:rPr>
            <w:noProof/>
            <w:webHidden/>
          </w:rPr>
          <w:fldChar w:fldCharType="end"/>
        </w:r>
      </w:hyperlink>
    </w:p>
    <w:p w14:paraId="37C98D27"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73"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18</w:t>
        </w:r>
        <w:r w:rsidR="000406A9" w:rsidRPr="00160C67">
          <w:rPr>
            <w:rStyle w:val="af3"/>
            <w:rFonts w:asciiTheme="minorEastAsia" w:hAnsiTheme="minorEastAsia" w:hint="eastAsia"/>
            <w:noProof/>
          </w:rPr>
          <w:t>：近三年经营业绩一览表</w:t>
        </w:r>
        <w:r w:rsidR="000406A9">
          <w:rPr>
            <w:noProof/>
            <w:webHidden/>
          </w:rPr>
          <w:tab/>
        </w:r>
        <w:r w:rsidR="000406A9">
          <w:rPr>
            <w:noProof/>
            <w:webHidden/>
          </w:rPr>
          <w:fldChar w:fldCharType="begin"/>
        </w:r>
        <w:r w:rsidR="000406A9">
          <w:rPr>
            <w:noProof/>
            <w:webHidden/>
          </w:rPr>
          <w:instrText xml:space="preserve"> PAGEREF _Toc529539273 \h </w:instrText>
        </w:r>
        <w:r w:rsidR="000406A9">
          <w:rPr>
            <w:noProof/>
            <w:webHidden/>
          </w:rPr>
        </w:r>
        <w:r w:rsidR="000406A9">
          <w:rPr>
            <w:noProof/>
            <w:webHidden/>
          </w:rPr>
          <w:fldChar w:fldCharType="separate"/>
        </w:r>
        <w:r w:rsidR="000406A9">
          <w:rPr>
            <w:noProof/>
            <w:webHidden/>
          </w:rPr>
          <w:t>47</w:t>
        </w:r>
        <w:r w:rsidR="000406A9">
          <w:rPr>
            <w:noProof/>
            <w:webHidden/>
          </w:rPr>
          <w:fldChar w:fldCharType="end"/>
        </w:r>
      </w:hyperlink>
    </w:p>
    <w:p w14:paraId="4A38DE45"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74"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19</w:t>
        </w:r>
        <w:r w:rsidR="000406A9" w:rsidRPr="00160C67">
          <w:rPr>
            <w:rStyle w:val="af3"/>
            <w:rFonts w:asciiTheme="minorEastAsia" w:hAnsiTheme="minorEastAsia" w:hint="eastAsia"/>
            <w:noProof/>
          </w:rPr>
          <w:t>：质量和技术保障措施及方案</w:t>
        </w:r>
        <w:r w:rsidR="000406A9">
          <w:rPr>
            <w:noProof/>
            <w:webHidden/>
          </w:rPr>
          <w:tab/>
        </w:r>
        <w:r w:rsidR="000406A9">
          <w:rPr>
            <w:noProof/>
            <w:webHidden/>
          </w:rPr>
          <w:fldChar w:fldCharType="begin"/>
        </w:r>
        <w:r w:rsidR="000406A9">
          <w:rPr>
            <w:noProof/>
            <w:webHidden/>
          </w:rPr>
          <w:instrText xml:space="preserve"> PAGEREF _Toc529539274 \h </w:instrText>
        </w:r>
        <w:r w:rsidR="000406A9">
          <w:rPr>
            <w:noProof/>
            <w:webHidden/>
          </w:rPr>
        </w:r>
        <w:r w:rsidR="000406A9">
          <w:rPr>
            <w:noProof/>
            <w:webHidden/>
          </w:rPr>
          <w:fldChar w:fldCharType="separate"/>
        </w:r>
        <w:r w:rsidR="000406A9">
          <w:rPr>
            <w:noProof/>
            <w:webHidden/>
          </w:rPr>
          <w:t>48</w:t>
        </w:r>
        <w:r w:rsidR="000406A9">
          <w:rPr>
            <w:noProof/>
            <w:webHidden/>
          </w:rPr>
          <w:fldChar w:fldCharType="end"/>
        </w:r>
      </w:hyperlink>
    </w:p>
    <w:p w14:paraId="02B3D363"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75"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20</w:t>
        </w:r>
        <w:r w:rsidR="000406A9" w:rsidRPr="00160C67">
          <w:rPr>
            <w:rStyle w:val="af3"/>
            <w:rFonts w:asciiTheme="minorEastAsia" w:hAnsiTheme="minorEastAsia" w:hint="eastAsia"/>
            <w:noProof/>
          </w:rPr>
          <w:t>：产品技术方案</w:t>
        </w:r>
        <w:r w:rsidR="000406A9">
          <w:rPr>
            <w:noProof/>
            <w:webHidden/>
          </w:rPr>
          <w:tab/>
        </w:r>
        <w:r w:rsidR="000406A9">
          <w:rPr>
            <w:noProof/>
            <w:webHidden/>
          </w:rPr>
          <w:fldChar w:fldCharType="begin"/>
        </w:r>
        <w:r w:rsidR="000406A9">
          <w:rPr>
            <w:noProof/>
            <w:webHidden/>
          </w:rPr>
          <w:instrText xml:space="preserve"> PAGEREF _Toc529539275 \h </w:instrText>
        </w:r>
        <w:r w:rsidR="000406A9">
          <w:rPr>
            <w:noProof/>
            <w:webHidden/>
          </w:rPr>
        </w:r>
        <w:r w:rsidR="000406A9">
          <w:rPr>
            <w:noProof/>
            <w:webHidden/>
          </w:rPr>
          <w:fldChar w:fldCharType="separate"/>
        </w:r>
        <w:r w:rsidR="000406A9">
          <w:rPr>
            <w:noProof/>
            <w:webHidden/>
          </w:rPr>
          <w:t>48</w:t>
        </w:r>
        <w:r w:rsidR="000406A9">
          <w:rPr>
            <w:noProof/>
            <w:webHidden/>
          </w:rPr>
          <w:fldChar w:fldCharType="end"/>
        </w:r>
      </w:hyperlink>
    </w:p>
    <w:p w14:paraId="47C13A08"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76"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21</w:t>
        </w:r>
        <w:r w:rsidR="000406A9" w:rsidRPr="00160C67">
          <w:rPr>
            <w:rStyle w:val="af3"/>
            <w:rFonts w:asciiTheme="minorEastAsia" w:hAnsiTheme="minorEastAsia" w:hint="eastAsia"/>
            <w:noProof/>
          </w:rPr>
          <w:t>：拟安排的整个项目负责人情况</w:t>
        </w:r>
        <w:r w:rsidR="000406A9">
          <w:rPr>
            <w:noProof/>
            <w:webHidden/>
          </w:rPr>
          <w:tab/>
        </w:r>
        <w:r w:rsidR="000406A9">
          <w:rPr>
            <w:noProof/>
            <w:webHidden/>
          </w:rPr>
          <w:fldChar w:fldCharType="begin"/>
        </w:r>
        <w:r w:rsidR="000406A9">
          <w:rPr>
            <w:noProof/>
            <w:webHidden/>
          </w:rPr>
          <w:instrText xml:space="preserve"> PAGEREF _Toc529539276 \h </w:instrText>
        </w:r>
        <w:r w:rsidR="000406A9">
          <w:rPr>
            <w:noProof/>
            <w:webHidden/>
          </w:rPr>
        </w:r>
        <w:r w:rsidR="000406A9">
          <w:rPr>
            <w:noProof/>
            <w:webHidden/>
          </w:rPr>
          <w:fldChar w:fldCharType="separate"/>
        </w:r>
        <w:r w:rsidR="000406A9">
          <w:rPr>
            <w:noProof/>
            <w:webHidden/>
          </w:rPr>
          <w:t>48</w:t>
        </w:r>
        <w:r w:rsidR="000406A9">
          <w:rPr>
            <w:noProof/>
            <w:webHidden/>
          </w:rPr>
          <w:fldChar w:fldCharType="end"/>
        </w:r>
      </w:hyperlink>
    </w:p>
    <w:p w14:paraId="5ADC202C"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77"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22</w:t>
        </w:r>
        <w:r w:rsidR="000406A9" w:rsidRPr="00160C67">
          <w:rPr>
            <w:rStyle w:val="af3"/>
            <w:rFonts w:asciiTheme="minorEastAsia" w:hAnsiTheme="minorEastAsia" w:hint="eastAsia"/>
            <w:noProof/>
          </w:rPr>
          <w:t>：拟安排的项目团队成员（项目负责人除外）情况</w:t>
        </w:r>
        <w:r w:rsidR="000406A9">
          <w:rPr>
            <w:noProof/>
            <w:webHidden/>
          </w:rPr>
          <w:tab/>
        </w:r>
        <w:r w:rsidR="000406A9">
          <w:rPr>
            <w:noProof/>
            <w:webHidden/>
          </w:rPr>
          <w:fldChar w:fldCharType="begin"/>
        </w:r>
        <w:r w:rsidR="000406A9">
          <w:rPr>
            <w:noProof/>
            <w:webHidden/>
          </w:rPr>
          <w:instrText xml:space="preserve"> PAGEREF _Toc529539277 \h </w:instrText>
        </w:r>
        <w:r w:rsidR="000406A9">
          <w:rPr>
            <w:noProof/>
            <w:webHidden/>
          </w:rPr>
        </w:r>
        <w:r w:rsidR="000406A9">
          <w:rPr>
            <w:noProof/>
            <w:webHidden/>
          </w:rPr>
          <w:fldChar w:fldCharType="separate"/>
        </w:r>
        <w:r w:rsidR="000406A9">
          <w:rPr>
            <w:noProof/>
            <w:webHidden/>
          </w:rPr>
          <w:t>48</w:t>
        </w:r>
        <w:r w:rsidR="000406A9">
          <w:rPr>
            <w:noProof/>
            <w:webHidden/>
          </w:rPr>
          <w:fldChar w:fldCharType="end"/>
        </w:r>
      </w:hyperlink>
    </w:p>
    <w:p w14:paraId="49CB0B9B"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78"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23</w:t>
        </w:r>
        <w:r w:rsidR="000406A9" w:rsidRPr="00160C67">
          <w:rPr>
            <w:rStyle w:val="af3"/>
            <w:rFonts w:asciiTheme="minorEastAsia" w:hAnsiTheme="minorEastAsia" w:hint="eastAsia"/>
            <w:noProof/>
          </w:rPr>
          <w:t>：相关竞赛经验</w:t>
        </w:r>
        <w:r w:rsidR="000406A9">
          <w:rPr>
            <w:noProof/>
            <w:webHidden/>
          </w:rPr>
          <w:tab/>
        </w:r>
        <w:r w:rsidR="000406A9">
          <w:rPr>
            <w:noProof/>
            <w:webHidden/>
          </w:rPr>
          <w:fldChar w:fldCharType="begin"/>
        </w:r>
        <w:r w:rsidR="000406A9">
          <w:rPr>
            <w:noProof/>
            <w:webHidden/>
          </w:rPr>
          <w:instrText xml:space="preserve"> PAGEREF _Toc529539278 \h </w:instrText>
        </w:r>
        <w:r w:rsidR="000406A9">
          <w:rPr>
            <w:noProof/>
            <w:webHidden/>
          </w:rPr>
        </w:r>
        <w:r w:rsidR="000406A9">
          <w:rPr>
            <w:noProof/>
            <w:webHidden/>
          </w:rPr>
          <w:fldChar w:fldCharType="separate"/>
        </w:r>
        <w:r w:rsidR="000406A9">
          <w:rPr>
            <w:noProof/>
            <w:webHidden/>
          </w:rPr>
          <w:t>48</w:t>
        </w:r>
        <w:r w:rsidR="000406A9">
          <w:rPr>
            <w:noProof/>
            <w:webHidden/>
          </w:rPr>
          <w:fldChar w:fldCharType="end"/>
        </w:r>
      </w:hyperlink>
    </w:p>
    <w:p w14:paraId="0D890810"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79"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24</w:t>
        </w:r>
        <w:r w:rsidR="000406A9" w:rsidRPr="00160C67">
          <w:rPr>
            <w:rStyle w:val="af3"/>
            <w:rFonts w:asciiTheme="minorEastAsia" w:hAnsiTheme="minorEastAsia" w:hint="eastAsia"/>
            <w:noProof/>
          </w:rPr>
          <w:t>：项目完成（服务期满）后的服务承诺</w:t>
        </w:r>
        <w:r w:rsidR="000406A9">
          <w:rPr>
            <w:noProof/>
            <w:webHidden/>
          </w:rPr>
          <w:tab/>
        </w:r>
        <w:r w:rsidR="000406A9">
          <w:rPr>
            <w:noProof/>
            <w:webHidden/>
          </w:rPr>
          <w:fldChar w:fldCharType="begin"/>
        </w:r>
        <w:r w:rsidR="000406A9">
          <w:rPr>
            <w:noProof/>
            <w:webHidden/>
          </w:rPr>
          <w:instrText xml:space="preserve"> PAGEREF _Toc529539279 \h </w:instrText>
        </w:r>
        <w:r w:rsidR="000406A9">
          <w:rPr>
            <w:noProof/>
            <w:webHidden/>
          </w:rPr>
        </w:r>
        <w:r w:rsidR="000406A9">
          <w:rPr>
            <w:noProof/>
            <w:webHidden/>
          </w:rPr>
          <w:fldChar w:fldCharType="separate"/>
        </w:r>
        <w:r w:rsidR="000406A9">
          <w:rPr>
            <w:noProof/>
            <w:webHidden/>
          </w:rPr>
          <w:t>48</w:t>
        </w:r>
        <w:r w:rsidR="000406A9">
          <w:rPr>
            <w:noProof/>
            <w:webHidden/>
          </w:rPr>
          <w:fldChar w:fldCharType="end"/>
        </w:r>
      </w:hyperlink>
    </w:p>
    <w:p w14:paraId="5D06FD9E"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80"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25</w:t>
        </w:r>
        <w:r w:rsidR="000406A9" w:rsidRPr="00160C67">
          <w:rPr>
            <w:rStyle w:val="af3"/>
            <w:rFonts w:asciiTheme="minorEastAsia" w:hAnsiTheme="minorEastAsia" w:hint="eastAsia"/>
            <w:noProof/>
          </w:rPr>
          <w:t>：违约承诺</w:t>
        </w:r>
        <w:r w:rsidR="000406A9">
          <w:rPr>
            <w:noProof/>
            <w:webHidden/>
          </w:rPr>
          <w:tab/>
        </w:r>
        <w:r w:rsidR="000406A9">
          <w:rPr>
            <w:noProof/>
            <w:webHidden/>
          </w:rPr>
          <w:fldChar w:fldCharType="begin"/>
        </w:r>
        <w:r w:rsidR="000406A9">
          <w:rPr>
            <w:noProof/>
            <w:webHidden/>
          </w:rPr>
          <w:instrText xml:space="preserve"> PAGEREF _Toc529539280 \h </w:instrText>
        </w:r>
        <w:r w:rsidR="000406A9">
          <w:rPr>
            <w:noProof/>
            <w:webHidden/>
          </w:rPr>
        </w:r>
        <w:r w:rsidR="000406A9">
          <w:rPr>
            <w:noProof/>
            <w:webHidden/>
          </w:rPr>
          <w:fldChar w:fldCharType="separate"/>
        </w:r>
        <w:r w:rsidR="000406A9">
          <w:rPr>
            <w:noProof/>
            <w:webHidden/>
          </w:rPr>
          <w:t>48</w:t>
        </w:r>
        <w:r w:rsidR="000406A9">
          <w:rPr>
            <w:noProof/>
            <w:webHidden/>
          </w:rPr>
          <w:fldChar w:fldCharType="end"/>
        </w:r>
      </w:hyperlink>
    </w:p>
    <w:p w14:paraId="703C6BE4" w14:textId="77777777" w:rsidR="000406A9" w:rsidRDefault="00CB6B1F">
      <w:pPr>
        <w:pStyle w:val="21"/>
        <w:tabs>
          <w:tab w:val="right" w:leader="dot" w:pos="8296"/>
        </w:tabs>
        <w:rPr>
          <w:rFonts w:asciiTheme="minorHAnsi" w:eastAsiaTheme="minorEastAsia" w:hAnsiTheme="minorHAnsi" w:cstheme="minorBidi"/>
          <w:smallCaps w:val="0"/>
          <w:noProof/>
          <w:sz w:val="21"/>
          <w:szCs w:val="22"/>
        </w:rPr>
      </w:pPr>
      <w:hyperlink w:anchor="_Toc529539281" w:history="1">
        <w:r w:rsidR="000406A9" w:rsidRPr="00160C67">
          <w:rPr>
            <w:rStyle w:val="af3"/>
            <w:rFonts w:asciiTheme="minorEastAsia" w:hAnsiTheme="minorEastAsia" w:hint="eastAsia"/>
            <w:noProof/>
          </w:rPr>
          <w:t>格式</w:t>
        </w:r>
        <w:r w:rsidR="000406A9" w:rsidRPr="00160C67">
          <w:rPr>
            <w:rStyle w:val="af3"/>
            <w:rFonts w:asciiTheme="minorEastAsia" w:hAnsiTheme="minorEastAsia"/>
            <w:noProof/>
          </w:rPr>
          <w:t>26</w:t>
        </w:r>
        <w:r w:rsidR="000406A9" w:rsidRPr="00160C67">
          <w:rPr>
            <w:rStyle w:val="af3"/>
            <w:rFonts w:asciiTheme="minorEastAsia" w:hAnsiTheme="minorEastAsia" w:hint="eastAsia"/>
            <w:noProof/>
          </w:rPr>
          <w:t>：其它招标文件要求的内容及投标人认为需要补充的内容（格式自定）</w:t>
        </w:r>
        <w:r w:rsidR="000406A9">
          <w:rPr>
            <w:noProof/>
            <w:webHidden/>
          </w:rPr>
          <w:tab/>
        </w:r>
        <w:r w:rsidR="000406A9">
          <w:rPr>
            <w:noProof/>
            <w:webHidden/>
          </w:rPr>
          <w:fldChar w:fldCharType="begin"/>
        </w:r>
        <w:r w:rsidR="000406A9">
          <w:rPr>
            <w:noProof/>
            <w:webHidden/>
          </w:rPr>
          <w:instrText xml:space="preserve"> PAGEREF _Toc529539281 \h </w:instrText>
        </w:r>
        <w:r w:rsidR="000406A9">
          <w:rPr>
            <w:noProof/>
            <w:webHidden/>
          </w:rPr>
        </w:r>
        <w:r w:rsidR="000406A9">
          <w:rPr>
            <w:noProof/>
            <w:webHidden/>
          </w:rPr>
          <w:fldChar w:fldCharType="separate"/>
        </w:r>
        <w:r w:rsidR="000406A9">
          <w:rPr>
            <w:noProof/>
            <w:webHidden/>
          </w:rPr>
          <w:t>48</w:t>
        </w:r>
        <w:r w:rsidR="000406A9">
          <w:rPr>
            <w:noProof/>
            <w:webHidden/>
          </w:rPr>
          <w:fldChar w:fldCharType="end"/>
        </w:r>
      </w:hyperlink>
    </w:p>
    <w:p w14:paraId="5903ED55" w14:textId="77777777" w:rsidR="000406A9" w:rsidRDefault="00CB6B1F">
      <w:pPr>
        <w:pStyle w:val="10"/>
        <w:tabs>
          <w:tab w:val="right" w:leader="dot" w:pos="8296"/>
        </w:tabs>
        <w:rPr>
          <w:rFonts w:asciiTheme="minorHAnsi" w:eastAsiaTheme="minorEastAsia" w:hAnsiTheme="minorHAnsi" w:cstheme="minorBidi"/>
          <w:b w:val="0"/>
          <w:bCs w:val="0"/>
          <w:caps w:val="0"/>
          <w:noProof/>
          <w:sz w:val="21"/>
          <w:szCs w:val="22"/>
        </w:rPr>
      </w:pPr>
      <w:hyperlink w:anchor="_Toc529539282" w:history="1">
        <w:r w:rsidR="000406A9" w:rsidRPr="00160C67">
          <w:rPr>
            <w:rStyle w:val="af3"/>
            <w:rFonts w:asciiTheme="minorEastAsia" w:hAnsiTheme="minorEastAsia" w:hint="eastAsia"/>
            <w:noProof/>
          </w:rPr>
          <w:t>第六章</w:t>
        </w:r>
        <w:r w:rsidR="000406A9" w:rsidRPr="00160C67">
          <w:rPr>
            <w:rStyle w:val="af3"/>
            <w:rFonts w:asciiTheme="minorEastAsia" w:hAnsiTheme="minorEastAsia"/>
            <w:noProof/>
          </w:rPr>
          <w:t xml:space="preserve"> </w:t>
        </w:r>
        <w:r w:rsidR="000406A9" w:rsidRPr="00160C67">
          <w:rPr>
            <w:rStyle w:val="af3"/>
            <w:rFonts w:asciiTheme="minorEastAsia" w:hAnsiTheme="minorEastAsia" w:hint="eastAsia"/>
            <w:noProof/>
          </w:rPr>
          <w:t>合同文本</w:t>
        </w:r>
        <w:r w:rsidR="000406A9">
          <w:rPr>
            <w:noProof/>
            <w:webHidden/>
          </w:rPr>
          <w:tab/>
        </w:r>
        <w:r w:rsidR="000406A9">
          <w:rPr>
            <w:noProof/>
            <w:webHidden/>
          </w:rPr>
          <w:fldChar w:fldCharType="begin"/>
        </w:r>
        <w:r w:rsidR="000406A9">
          <w:rPr>
            <w:noProof/>
            <w:webHidden/>
          </w:rPr>
          <w:instrText xml:space="preserve"> PAGEREF _Toc529539282 \h </w:instrText>
        </w:r>
        <w:r w:rsidR="000406A9">
          <w:rPr>
            <w:noProof/>
            <w:webHidden/>
          </w:rPr>
        </w:r>
        <w:r w:rsidR="000406A9">
          <w:rPr>
            <w:noProof/>
            <w:webHidden/>
          </w:rPr>
          <w:fldChar w:fldCharType="separate"/>
        </w:r>
        <w:r w:rsidR="000406A9">
          <w:rPr>
            <w:noProof/>
            <w:webHidden/>
          </w:rPr>
          <w:t>49</w:t>
        </w:r>
        <w:r w:rsidR="000406A9">
          <w:rPr>
            <w:noProof/>
            <w:webHidden/>
          </w:rPr>
          <w:fldChar w:fldCharType="end"/>
        </w:r>
      </w:hyperlink>
    </w:p>
    <w:p w14:paraId="06B4B81D" w14:textId="77777777" w:rsidR="000406A9" w:rsidRDefault="00CB6B1F">
      <w:pPr>
        <w:pStyle w:val="10"/>
        <w:tabs>
          <w:tab w:val="right" w:leader="dot" w:pos="8296"/>
        </w:tabs>
        <w:rPr>
          <w:rFonts w:asciiTheme="minorHAnsi" w:eastAsiaTheme="minorEastAsia" w:hAnsiTheme="minorHAnsi" w:cstheme="minorBidi"/>
          <w:b w:val="0"/>
          <w:bCs w:val="0"/>
          <w:caps w:val="0"/>
          <w:noProof/>
          <w:sz w:val="21"/>
          <w:szCs w:val="22"/>
        </w:rPr>
      </w:pPr>
      <w:hyperlink w:anchor="_Toc529539283" w:history="1">
        <w:r w:rsidR="000406A9" w:rsidRPr="00160C67">
          <w:rPr>
            <w:rStyle w:val="af3"/>
            <w:rFonts w:ascii="宋体" w:hAnsi="宋体" w:hint="eastAsia"/>
            <w:noProof/>
          </w:rPr>
          <w:t>甲方：深圳信息职业技术学院</w:t>
        </w:r>
        <w:r w:rsidR="000406A9">
          <w:rPr>
            <w:noProof/>
            <w:webHidden/>
          </w:rPr>
          <w:tab/>
        </w:r>
        <w:r w:rsidR="000406A9">
          <w:rPr>
            <w:noProof/>
            <w:webHidden/>
          </w:rPr>
          <w:fldChar w:fldCharType="begin"/>
        </w:r>
        <w:r w:rsidR="000406A9">
          <w:rPr>
            <w:noProof/>
            <w:webHidden/>
          </w:rPr>
          <w:instrText xml:space="preserve"> PAGEREF _Toc529539283 \h </w:instrText>
        </w:r>
        <w:r w:rsidR="000406A9">
          <w:rPr>
            <w:noProof/>
            <w:webHidden/>
          </w:rPr>
        </w:r>
        <w:r w:rsidR="000406A9">
          <w:rPr>
            <w:noProof/>
            <w:webHidden/>
          </w:rPr>
          <w:fldChar w:fldCharType="separate"/>
        </w:r>
        <w:r w:rsidR="000406A9">
          <w:rPr>
            <w:noProof/>
            <w:webHidden/>
          </w:rPr>
          <w:t>50</w:t>
        </w:r>
        <w:r w:rsidR="000406A9">
          <w:rPr>
            <w:noProof/>
            <w:webHidden/>
          </w:rPr>
          <w:fldChar w:fldCharType="end"/>
        </w:r>
      </w:hyperlink>
    </w:p>
    <w:p w14:paraId="5E07E908" w14:textId="77777777" w:rsidR="000406A9" w:rsidRDefault="00CB6B1F">
      <w:pPr>
        <w:pStyle w:val="10"/>
        <w:tabs>
          <w:tab w:val="right" w:leader="dot" w:pos="8296"/>
        </w:tabs>
        <w:rPr>
          <w:rFonts w:asciiTheme="minorHAnsi" w:eastAsiaTheme="minorEastAsia" w:hAnsiTheme="minorHAnsi" w:cstheme="minorBidi"/>
          <w:b w:val="0"/>
          <w:bCs w:val="0"/>
          <w:caps w:val="0"/>
          <w:noProof/>
          <w:sz w:val="21"/>
          <w:szCs w:val="22"/>
        </w:rPr>
      </w:pPr>
      <w:hyperlink w:anchor="_Toc529539284" w:history="1">
        <w:r w:rsidR="000406A9" w:rsidRPr="00160C67">
          <w:rPr>
            <w:rStyle w:val="af3"/>
            <w:rFonts w:ascii="宋体" w:hAnsi="宋体" w:hint="eastAsia"/>
            <w:noProof/>
          </w:rPr>
          <w:t>乙方：</w:t>
        </w:r>
        <w:r w:rsidR="000406A9">
          <w:rPr>
            <w:noProof/>
            <w:webHidden/>
          </w:rPr>
          <w:tab/>
        </w:r>
        <w:r w:rsidR="000406A9">
          <w:rPr>
            <w:noProof/>
            <w:webHidden/>
          </w:rPr>
          <w:fldChar w:fldCharType="begin"/>
        </w:r>
        <w:r w:rsidR="000406A9">
          <w:rPr>
            <w:noProof/>
            <w:webHidden/>
          </w:rPr>
          <w:instrText xml:space="preserve"> PAGEREF _Toc529539284 \h </w:instrText>
        </w:r>
        <w:r w:rsidR="000406A9">
          <w:rPr>
            <w:noProof/>
            <w:webHidden/>
          </w:rPr>
        </w:r>
        <w:r w:rsidR="000406A9">
          <w:rPr>
            <w:noProof/>
            <w:webHidden/>
          </w:rPr>
          <w:fldChar w:fldCharType="separate"/>
        </w:r>
        <w:r w:rsidR="000406A9">
          <w:rPr>
            <w:noProof/>
            <w:webHidden/>
          </w:rPr>
          <w:t>50</w:t>
        </w:r>
        <w:r w:rsidR="000406A9">
          <w:rPr>
            <w:noProof/>
            <w:webHidden/>
          </w:rPr>
          <w:fldChar w:fldCharType="end"/>
        </w:r>
      </w:hyperlink>
    </w:p>
    <w:p w14:paraId="379DC04B" w14:textId="77777777" w:rsidR="0035101D" w:rsidRPr="00485D48" w:rsidRDefault="004B0C5E">
      <w:pPr>
        <w:pStyle w:val="1"/>
        <w:jc w:val="center"/>
        <w:rPr>
          <w:rFonts w:asciiTheme="minorEastAsia" w:eastAsiaTheme="minorEastAsia" w:hAnsiTheme="minorEastAsia"/>
          <w:b w:val="0"/>
          <w:bCs w:val="0"/>
          <w:iCs/>
          <w:caps/>
          <w:color w:val="000000" w:themeColor="text1"/>
          <w:kern w:val="2"/>
          <w:sz w:val="20"/>
          <w:szCs w:val="20"/>
        </w:rPr>
        <w:sectPr w:rsidR="0035101D" w:rsidRPr="00485D48" w:rsidSect="00641000">
          <w:footerReference w:type="default" r:id="rId9"/>
          <w:pgSz w:w="11906" w:h="16838"/>
          <w:pgMar w:top="1440" w:right="1800" w:bottom="1440" w:left="1800" w:header="851" w:footer="992" w:gutter="0"/>
          <w:pgNumType w:fmt="upperRoman" w:start="1"/>
          <w:cols w:space="720"/>
          <w:titlePg/>
          <w:docGrid w:type="lines" w:linePitch="312"/>
        </w:sectPr>
      </w:pPr>
      <w:r w:rsidRPr="00485D48">
        <w:rPr>
          <w:rFonts w:asciiTheme="minorEastAsia" w:eastAsiaTheme="minorEastAsia" w:hAnsiTheme="minorEastAsia"/>
          <w:bCs w:val="0"/>
          <w:iCs/>
          <w:caps/>
          <w:color w:val="000000" w:themeColor="text1"/>
          <w:kern w:val="2"/>
          <w:szCs w:val="20"/>
        </w:rPr>
        <w:fldChar w:fldCharType="end"/>
      </w:r>
      <w:bookmarkStart w:id="12" w:name="_Toc179632527"/>
      <w:bookmarkStart w:id="13" w:name="_Toc152045511"/>
      <w:bookmarkStart w:id="14" w:name="_Toc144974479"/>
      <w:bookmarkStart w:id="15" w:name="_Toc152042287"/>
      <w:bookmarkEnd w:id="9"/>
      <w:bookmarkEnd w:id="10"/>
      <w:bookmarkEnd w:id="11"/>
    </w:p>
    <w:p w14:paraId="39E6DD88" w14:textId="77777777" w:rsidR="0035101D" w:rsidRPr="00485D48" w:rsidRDefault="0035101D">
      <w:pPr>
        <w:spacing w:line="400" w:lineRule="exact"/>
        <w:rPr>
          <w:rFonts w:asciiTheme="minorEastAsia" w:eastAsiaTheme="minorEastAsia" w:hAnsiTheme="minorEastAsia"/>
          <w:color w:val="000000" w:themeColor="text1"/>
        </w:rPr>
      </w:pPr>
    </w:p>
    <w:p w14:paraId="68CD6D8A" w14:textId="77777777" w:rsidR="0035101D" w:rsidRPr="00485D48" w:rsidRDefault="0035101D">
      <w:pPr>
        <w:spacing w:line="400" w:lineRule="exact"/>
        <w:rPr>
          <w:rFonts w:asciiTheme="minorEastAsia" w:eastAsiaTheme="minorEastAsia" w:hAnsiTheme="minorEastAsia"/>
          <w:color w:val="000000" w:themeColor="text1"/>
        </w:rPr>
      </w:pPr>
    </w:p>
    <w:p w14:paraId="2BF03DBF" w14:textId="77777777" w:rsidR="0035101D" w:rsidRPr="00485D48" w:rsidRDefault="0035101D">
      <w:pPr>
        <w:spacing w:line="400" w:lineRule="exact"/>
        <w:rPr>
          <w:rFonts w:asciiTheme="minorEastAsia" w:eastAsiaTheme="minorEastAsia" w:hAnsiTheme="minorEastAsia"/>
          <w:color w:val="000000" w:themeColor="text1"/>
        </w:rPr>
      </w:pPr>
    </w:p>
    <w:p w14:paraId="3A7D9078" w14:textId="77777777" w:rsidR="0035101D" w:rsidRPr="00485D48" w:rsidRDefault="0035101D">
      <w:pPr>
        <w:spacing w:line="400" w:lineRule="exact"/>
        <w:rPr>
          <w:rFonts w:asciiTheme="minorEastAsia" w:eastAsiaTheme="minorEastAsia" w:hAnsiTheme="minorEastAsia"/>
          <w:color w:val="000000" w:themeColor="text1"/>
        </w:rPr>
      </w:pPr>
    </w:p>
    <w:p w14:paraId="7E1C1B64" w14:textId="77777777" w:rsidR="0035101D" w:rsidRPr="00485D48" w:rsidRDefault="0035101D">
      <w:pPr>
        <w:spacing w:line="400" w:lineRule="exact"/>
        <w:rPr>
          <w:rFonts w:asciiTheme="minorEastAsia" w:eastAsiaTheme="minorEastAsia" w:hAnsiTheme="minorEastAsia"/>
          <w:color w:val="000000" w:themeColor="text1"/>
        </w:rPr>
      </w:pPr>
    </w:p>
    <w:p w14:paraId="1753B654" w14:textId="77777777" w:rsidR="0035101D" w:rsidRPr="00485D48" w:rsidRDefault="0035101D">
      <w:pPr>
        <w:spacing w:line="400" w:lineRule="exact"/>
        <w:rPr>
          <w:rFonts w:asciiTheme="minorEastAsia" w:eastAsiaTheme="minorEastAsia" w:hAnsiTheme="minorEastAsia"/>
          <w:color w:val="000000" w:themeColor="text1"/>
        </w:rPr>
      </w:pPr>
    </w:p>
    <w:p w14:paraId="018676AE" w14:textId="77777777" w:rsidR="0035101D" w:rsidRPr="00485D48" w:rsidRDefault="0035101D">
      <w:pPr>
        <w:spacing w:line="400" w:lineRule="exact"/>
        <w:rPr>
          <w:rFonts w:asciiTheme="minorEastAsia" w:eastAsiaTheme="minorEastAsia" w:hAnsiTheme="minorEastAsia"/>
          <w:color w:val="000000" w:themeColor="text1"/>
        </w:rPr>
      </w:pPr>
    </w:p>
    <w:p w14:paraId="1E83B39A" w14:textId="77777777" w:rsidR="0035101D" w:rsidRPr="00485D48" w:rsidRDefault="0035101D">
      <w:pPr>
        <w:spacing w:line="400" w:lineRule="exact"/>
        <w:rPr>
          <w:rFonts w:asciiTheme="minorEastAsia" w:eastAsiaTheme="minorEastAsia" w:hAnsiTheme="minorEastAsia"/>
          <w:color w:val="000000" w:themeColor="text1"/>
        </w:rPr>
      </w:pPr>
    </w:p>
    <w:p w14:paraId="3D8DCBE0" w14:textId="77777777" w:rsidR="0035101D" w:rsidRPr="00485D48" w:rsidRDefault="0035101D">
      <w:pPr>
        <w:spacing w:line="400" w:lineRule="exact"/>
        <w:rPr>
          <w:rFonts w:asciiTheme="minorEastAsia" w:eastAsiaTheme="minorEastAsia" w:hAnsiTheme="minorEastAsia"/>
          <w:color w:val="000000" w:themeColor="text1"/>
        </w:rPr>
      </w:pPr>
    </w:p>
    <w:p w14:paraId="03D326CF" w14:textId="77777777" w:rsidR="0035101D" w:rsidRPr="00485D48" w:rsidRDefault="0035101D">
      <w:pPr>
        <w:spacing w:line="400" w:lineRule="exact"/>
        <w:rPr>
          <w:rFonts w:asciiTheme="minorEastAsia" w:eastAsiaTheme="minorEastAsia" w:hAnsiTheme="minorEastAsia"/>
          <w:color w:val="000000" w:themeColor="text1"/>
        </w:rPr>
      </w:pPr>
    </w:p>
    <w:p w14:paraId="56848780" w14:textId="77777777" w:rsidR="0035101D" w:rsidRPr="00485D48" w:rsidRDefault="0035101D">
      <w:pPr>
        <w:spacing w:line="400" w:lineRule="exact"/>
        <w:rPr>
          <w:rFonts w:asciiTheme="minorEastAsia" w:eastAsiaTheme="minorEastAsia" w:hAnsiTheme="minorEastAsia"/>
          <w:color w:val="000000" w:themeColor="text1"/>
        </w:rPr>
      </w:pPr>
    </w:p>
    <w:p w14:paraId="354F0B19" w14:textId="77777777" w:rsidR="0035101D" w:rsidRPr="00485D48" w:rsidRDefault="0035101D">
      <w:pPr>
        <w:spacing w:line="400" w:lineRule="exact"/>
        <w:rPr>
          <w:rFonts w:asciiTheme="minorEastAsia" w:eastAsiaTheme="minorEastAsia" w:hAnsiTheme="minorEastAsia"/>
          <w:color w:val="000000" w:themeColor="text1"/>
        </w:rPr>
      </w:pPr>
    </w:p>
    <w:p w14:paraId="34699081" w14:textId="77777777" w:rsidR="0035101D" w:rsidRPr="00485D48" w:rsidRDefault="00D878D4" w:rsidP="005D4A9E">
      <w:pPr>
        <w:pStyle w:val="1"/>
        <w:spacing w:before="340" w:after="340" w:line="400" w:lineRule="exact"/>
        <w:jc w:val="center"/>
        <w:rPr>
          <w:rFonts w:asciiTheme="minorEastAsia" w:eastAsiaTheme="minorEastAsia" w:hAnsiTheme="minorEastAsia"/>
          <w:color w:val="000000" w:themeColor="text1"/>
        </w:rPr>
      </w:pPr>
      <w:bookmarkStart w:id="16" w:name="_Toc26853"/>
      <w:bookmarkStart w:id="17" w:name="_Toc9999"/>
      <w:bookmarkStart w:id="18" w:name="_Toc27244"/>
      <w:bookmarkStart w:id="19" w:name="_Toc529539199"/>
      <w:r w:rsidRPr="00485D48">
        <w:rPr>
          <w:rFonts w:asciiTheme="minorEastAsia" w:eastAsiaTheme="minorEastAsia" w:hAnsiTheme="minorEastAsia" w:hint="eastAsia"/>
          <w:color w:val="000000" w:themeColor="text1"/>
        </w:rPr>
        <w:t>第一章  投标邀请</w:t>
      </w:r>
      <w:bookmarkEnd w:id="16"/>
      <w:bookmarkEnd w:id="17"/>
      <w:bookmarkEnd w:id="18"/>
      <w:bookmarkEnd w:id="19"/>
    </w:p>
    <w:p w14:paraId="50D97735" w14:textId="77777777" w:rsidR="0035101D" w:rsidRPr="00485D48" w:rsidRDefault="00D878D4">
      <w:pPr>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br w:type="page"/>
      </w:r>
    </w:p>
    <w:p w14:paraId="41BF1DFF" w14:textId="33ABAEED" w:rsidR="00D06C5E" w:rsidRPr="00485D48" w:rsidRDefault="00D06C5E" w:rsidP="00D203BE">
      <w:pPr>
        <w:pStyle w:val="afa"/>
        <w:spacing w:line="360" w:lineRule="auto"/>
        <w:ind w:firstLineChars="200" w:firstLine="420"/>
        <w:rPr>
          <w:rFonts w:asciiTheme="minorEastAsia" w:eastAsiaTheme="minorEastAsia" w:hAnsiTheme="minorEastAsia"/>
          <w:color w:val="000000" w:themeColor="text1"/>
          <w:sz w:val="21"/>
          <w:szCs w:val="21"/>
        </w:rPr>
      </w:pPr>
      <w:bookmarkStart w:id="20" w:name="_Toc27746"/>
      <w:bookmarkStart w:id="21" w:name="_Toc22840"/>
      <w:bookmarkStart w:id="22" w:name="_Toc991"/>
      <w:r w:rsidRPr="00485D48">
        <w:rPr>
          <w:rFonts w:asciiTheme="minorEastAsia" w:eastAsiaTheme="minorEastAsia" w:hAnsiTheme="minorEastAsia"/>
          <w:color w:val="000000" w:themeColor="text1"/>
          <w:sz w:val="21"/>
          <w:szCs w:val="21"/>
        </w:rPr>
        <w:lastRenderedPageBreak/>
        <w:t>根据《深圳经济特区政府采购条例》、《深圳经济特区政府采购条例实施细则》和《深圳网上政府采购管理暂行办法》的有关规定，深圳</w:t>
      </w:r>
      <w:r w:rsidRPr="00485D48">
        <w:rPr>
          <w:rFonts w:asciiTheme="minorEastAsia" w:eastAsiaTheme="minorEastAsia" w:hAnsiTheme="minorEastAsia" w:hint="eastAsia"/>
          <w:color w:val="000000" w:themeColor="text1"/>
          <w:sz w:val="21"/>
          <w:szCs w:val="21"/>
        </w:rPr>
        <w:t>信息职业技术学院就</w:t>
      </w:r>
      <w:r w:rsidR="00FC1A79" w:rsidRPr="00FC1A79">
        <w:rPr>
          <w:rFonts w:asciiTheme="minorEastAsia" w:eastAsiaTheme="minorEastAsia" w:hAnsiTheme="minorEastAsia" w:hint="eastAsia"/>
          <w:color w:val="000000" w:themeColor="text1"/>
          <w:sz w:val="21"/>
          <w:szCs w:val="21"/>
        </w:rPr>
        <w:t>实训室设备</w:t>
      </w:r>
      <w:r w:rsidR="00FC1A79" w:rsidRPr="00FC1A79">
        <w:rPr>
          <w:rFonts w:asciiTheme="minorEastAsia" w:eastAsiaTheme="minorEastAsia" w:hAnsiTheme="minorEastAsia"/>
          <w:color w:val="000000" w:themeColor="text1"/>
          <w:sz w:val="21"/>
          <w:szCs w:val="21"/>
        </w:rPr>
        <w:t>保养</w:t>
      </w:r>
      <w:r w:rsidR="00407120">
        <w:rPr>
          <w:rFonts w:asciiTheme="minorEastAsia" w:eastAsiaTheme="minorEastAsia" w:hAnsiTheme="minorEastAsia" w:hint="eastAsia"/>
          <w:color w:val="000000" w:themeColor="text1"/>
          <w:sz w:val="21"/>
          <w:szCs w:val="21"/>
        </w:rPr>
        <w:t>项目</w:t>
      </w:r>
      <w:r w:rsidRPr="00485D48">
        <w:rPr>
          <w:rFonts w:asciiTheme="minorEastAsia" w:eastAsiaTheme="minorEastAsia" w:hAnsiTheme="minorEastAsia"/>
          <w:color w:val="000000" w:themeColor="text1"/>
          <w:sz w:val="21"/>
          <w:szCs w:val="21"/>
        </w:rPr>
        <w:t>采用公开招标的方式</w:t>
      </w:r>
      <w:r w:rsidR="00407120">
        <w:rPr>
          <w:rFonts w:asciiTheme="minorEastAsia" w:eastAsiaTheme="minorEastAsia" w:hAnsiTheme="minorEastAsia" w:hint="eastAsia"/>
          <w:color w:val="000000" w:themeColor="text1"/>
          <w:sz w:val="21"/>
          <w:szCs w:val="21"/>
        </w:rPr>
        <w:t>采购</w:t>
      </w:r>
      <w:r w:rsidRPr="00485D48">
        <w:rPr>
          <w:rFonts w:asciiTheme="minorEastAsia" w:eastAsiaTheme="minorEastAsia" w:hAnsiTheme="minorEastAsia"/>
          <w:color w:val="000000" w:themeColor="text1"/>
          <w:sz w:val="21"/>
          <w:szCs w:val="21"/>
        </w:rPr>
        <w:t xml:space="preserve">，欢迎符合资格的供应商参加投标。 </w:t>
      </w:r>
    </w:p>
    <w:p w14:paraId="5BEE8F22" w14:textId="77777777" w:rsidR="0035101D" w:rsidRPr="00485D48" w:rsidRDefault="00D878D4" w:rsidP="00B25FF8">
      <w:pPr>
        <w:pStyle w:val="2"/>
        <w:spacing w:before="260" w:after="260" w:line="240" w:lineRule="exact"/>
        <w:rPr>
          <w:rFonts w:asciiTheme="minorEastAsia" w:eastAsiaTheme="minorEastAsia" w:hAnsiTheme="minorEastAsia"/>
          <w:color w:val="000000" w:themeColor="text1"/>
          <w:sz w:val="24"/>
          <w:szCs w:val="24"/>
        </w:rPr>
      </w:pPr>
      <w:bookmarkStart w:id="23" w:name="_Toc529539200"/>
      <w:r w:rsidRPr="00485D48">
        <w:rPr>
          <w:rFonts w:asciiTheme="minorEastAsia" w:eastAsiaTheme="minorEastAsia" w:hAnsiTheme="minorEastAsia" w:hint="eastAsia"/>
          <w:color w:val="000000" w:themeColor="text1"/>
          <w:sz w:val="24"/>
          <w:szCs w:val="24"/>
        </w:rPr>
        <w:t>一、采购项目的名称、预算金额及最高限价</w:t>
      </w:r>
      <w:bookmarkEnd w:id="20"/>
      <w:bookmarkEnd w:id="21"/>
      <w:bookmarkEnd w:id="22"/>
      <w:bookmarkEnd w:id="23"/>
    </w:p>
    <w:p w14:paraId="69F600D6" w14:textId="1D585845" w:rsidR="00407120" w:rsidRDefault="00D878D4">
      <w:pPr>
        <w:spacing w:line="400" w:lineRule="exact"/>
        <w:ind w:firstLineChars="200" w:firstLine="420"/>
        <w:rPr>
          <w:rFonts w:asciiTheme="minorEastAsia" w:eastAsiaTheme="minorEastAsia" w:hAnsiTheme="minorEastAsia"/>
          <w:color w:val="000000" w:themeColor="text1"/>
          <w:szCs w:val="21"/>
        </w:rPr>
      </w:pPr>
      <w:r w:rsidRPr="00485D48">
        <w:rPr>
          <w:rFonts w:asciiTheme="minorEastAsia" w:eastAsiaTheme="minorEastAsia" w:hAnsiTheme="minorEastAsia" w:hint="eastAsia"/>
          <w:color w:val="000000" w:themeColor="text1"/>
        </w:rPr>
        <w:t>1.项目名称：</w:t>
      </w:r>
      <w:r w:rsidR="00831E37">
        <w:rPr>
          <w:rFonts w:hint="eastAsia"/>
          <w:szCs w:val="21"/>
        </w:rPr>
        <w:t>实训室设备</w:t>
      </w:r>
      <w:r w:rsidR="00831E37">
        <w:rPr>
          <w:szCs w:val="21"/>
        </w:rPr>
        <w:t>保养</w:t>
      </w:r>
    </w:p>
    <w:p w14:paraId="1D8B0AC1" w14:textId="4BB5A49F" w:rsidR="00F061F9" w:rsidRPr="00485D48" w:rsidRDefault="00407120">
      <w:pPr>
        <w:spacing w:line="400" w:lineRule="exact"/>
        <w:ind w:firstLineChars="200" w:firstLine="420"/>
        <w:rPr>
          <w:rFonts w:asciiTheme="minorEastAsia" w:eastAsiaTheme="minorEastAsia" w:hAnsiTheme="minorEastAsia"/>
          <w:b/>
          <w:color w:val="000000" w:themeColor="text1"/>
        </w:rPr>
      </w:pPr>
      <w:r w:rsidRPr="00485D48">
        <w:rPr>
          <w:rFonts w:asciiTheme="minorEastAsia" w:eastAsiaTheme="minorEastAsia" w:hAnsiTheme="minorEastAsia" w:hint="eastAsia"/>
          <w:color w:val="000000" w:themeColor="text1"/>
        </w:rPr>
        <w:t xml:space="preserve"> </w:t>
      </w:r>
      <w:r w:rsidR="00F061F9" w:rsidRPr="00485D48">
        <w:rPr>
          <w:rFonts w:asciiTheme="minorEastAsia" w:eastAsiaTheme="minorEastAsia" w:hAnsiTheme="minorEastAsia" w:hint="eastAsia"/>
          <w:color w:val="000000" w:themeColor="text1"/>
        </w:rPr>
        <w:t>2.招标编号</w:t>
      </w:r>
      <w:r w:rsidR="00F061F9" w:rsidRPr="00485D48">
        <w:rPr>
          <w:rFonts w:asciiTheme="minorEastAsia" w:eastAsiaTheme="minorEastAsia" w:hAnsiTheme="minorEastAsia" w:hint="eastAsia"/>
          <w:b/>
          <w:color w:val="000000" w:themeColor="text1"/>
        </w:rPr>
        <w:t>：</w:t>
      </w:r>
      <w:r w:rsidR="006431C8" w:rsidRPr="00485D48">
        <w:rPr>
          <w:rFonts w:asciiTheme="minorEastAsia" w:eastAsiaTheme="minorEastAsia" w:hAnsiTheme="minorEastAsia" w:hint="eastAsia"/>
          <w:b/>
          <w:color w:val="000000" w:themeColor="text1"/>
        </w:rPr>
        <w:t>YNZB-</w:t>
      </w:r>
      <w:r w:rsidR="00F5070F" w:rsidRPr="00485D48">
        <w:rPr>
          <w:rFonts w:asciiTheme="minorEastAsia" w:eastAsiaTheme="minorEastAsia" w:hAnsiTheme="minorEastAsia" w:hint="eastAsia"/>
          <w:b/>
          <w:color w:val="000000" w:themeColor="text1"/>
        </w:rPr>
        <w:t>20180</w:t>
      </w:r>
      <w:r>
        <w:rPr>
          <w:rFonts w:asciiTheme="minorEastAsia" w:eastAsiaTheme="minorEastAsia" w:hAnsiTheme="minorEastAsia" w:hint="eastAsia"/>
          <w:b/>
          <w:color w:val="000000" w:themeColor="text1"/>
        </w:rPr>
        <w:t>7</w:t>
      </w:r>
      <w:r w:rsidR="00831E37">
        <w:rPr>
          <w:rFonts w:asciiTheme="minorEastAsia" w:eastAsiaTheme="minorEastAsia" w:hAnsiTheme="minorEastAsia"/>
          <w:b/>
          <w:color w:val="000000" w:themeColor="text1"/>
        </w:rPr>
        <w:t>8</w:t>
      </w:r>
    </w:p>
    <w:p w14:paraId="7A284EFF" w14:textId="124949DF" w:rsidR="0035101D" w:rsidRPr="00485D48" w:rsidRDefault="00F061F9">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3.</w:t>
      </w:r>
      <w:r w:rsidR="00D878D4" w:rsidRPr="00485D48">
        <w:rPr>
          <w:rFonts w:asciiTheme="minorEastAsia" w:eastAsiaTheme="minorEastAsia" w:hAnsiTheme="minorEastAsia" w:hint="eastAsia"/>
          <w:color w:val="000000" w:themeColor="text1"/>
        </w:rPr>
        <w:t>预算金额及最高限价：</w:t>
      </w:r>
      <w:r w:rsidR="00D878D4" w:rsidRPr="00485D48">
        <w:rPr>
          <w:rFonts w:asciiTheme="minorEastAsia" w:eastAsiaTheme="minorEastAsia" w:hAnsiTheme="minorEastAsia" w:hint="eastAsia"/>
          <w:b/>
          <w:color w:val="000000" w:themeColor="text1"/>
        </w:rPr>
        <w:t>人民币</w:t>
      </w:r>
      <w:r w:rsidR="00831E37">
        <w:rPr>
          <w:rFonts w:asciiTheme="minorEastAsia" w:eastAsiaTheme="minorEastAsia" w:hAnsiTheme="minorEastAsia" w:hint="eastAsia"/>
          <w:b/>
          <w:color w:val="000000" w:themeColor="text1"/>
        </w:rPr>
        <w:t>壹</w:t>
      </w:r>
      <w:r w:rsidR="00631E86" w:rsidRPr="00485D48">
        <w:rPr>
          <w:rFonts w:asciiTheme="minorEastAsia" w:eastAsiaTheme="minorEastAsia" w:hAnsiTheme="minorEastAsia" w:hint="eastAsia"/>
          <w:b/>
          <w:color w:val="000000" w:themeColor="text1"/>
        </w:rPr>
        <w:t>拾</w:t>
      </w:r>
      <w:r w:rsidR="00831E37">
        <w:rPr>
          <w:rFonts w:asciiTheme="minorEastAsia" w:eastAsiaTheme="minorEastAsia" w:hAnsiTheme="minorEastAsia" w:hint="eastAsia"/>
          <w:b/>
          <w:color w:val="000000" w:themeColor="text1"/>
        </w:rPr>
        <w:t>柒</w:t>
      </w:r>
      <w:r w:rsidR="00631E86" w:rsidRPr="00485D48">
        <w:rPr>
          <w:rFonts w:asciiTheme="minorEastAsia" w:eastAsiaTheme="minorEastAsia" w:hAnsiTheme="minorEastAsia" w:hint="eastAsia"/>
          <w:b/>
          <w:color w:val="000000" w:themeColor="text1"/>
        </w:rPr>
        <w:t>万</w:t>
      </w:r>
      <w:r w:rsidR="00D878D4" w:rsidRPr="00485D48">
        <w:rPr>
          <w:rFonts w:asciiTheme="minorEastAsia" w:eastAsiaTheme="minorEastAsia" w:hAnsiTheme="minorEastAsia" w:hint="eastAsia"/>
          <w:b/>
          <w:color w:val="000000" w:themeColor="text1"/>
        </w:rPr>
        <w:t>元整（￥</w:t>
      </w:r>
      <w:r w:rsidR="00831E37" w:rsidRPr="00831E37">
        <w:rPr>
          <w:rFonts w:asciiTheme="minorEastAsia" w:eastAsiaTheme="minorEastAsia" w:hAnsiTheme="minorEastAsia"/>
          <w:b/>
          <w:color w:val="000000" w:themeColor="text1"/>
          <w:u w:val="single"/>
        </w:rPr>
        <w:t>170000</w:t>
      </w:r>
      <w:r w:rsidR="00631E86" w:rsidRPr="00485D48">
        <w:rPr>
          <w:rFonts w:asciiTheme="minorEastAsia" w:eastAsiaTheme="minorEastAsia" w:hAnsiTheme="minorEastAsia" w:hint="eastAsia"/>
          <w:b/>
          <w:color w:val="000000" w:themeColor="text1"/>
          <w:u w:val="single"/>
        </w:rPr>
        <w:t>.00</w:t>
      </w:r>
      <w:r w:rsidR="00D878D4" w:rsidRPr="00485D48">
        <w:rPr>
          <w:rFonts w:asciiTheme="minorEastAsia" w:eastAsiaTheme="minorEastAsia" w:hAnsiTheme="minorEastAsia" w:hint="eastAsia"/>
          <w:b/>
          <w:color w:val="000000" w:themeColor="text1"/>
        </w:rPr>
        <w:t>）</w:t>
      </w:r>
    </w:p>
    <w:p w14:paraId="776B9860" w14:textId="77777777" w:rsidR="00F21EDA" w:rsidRPr="00485D48" w:rsidRDefault="00F21EDA" w:rsidP="00B25FF8">
      <w:pPr>
        <w:pStyle w:val="2"/>
        <w:spacing w:before="260" w:after="260" w:line="240" w:lineRule="exact"/>
        <w:rPr>
          <w:rFonts w:asciiTheme="minorEastAsia" w:eastAsiaTheme="minorEastAsia" w:hAnsiTheme="minorEastAsia"/>
          <w:color w:val="000000" w:themeColor="text1"/>
          <w:sz w:val="24"/>
          <w:szCs w:val="24"/>
        </w:rPr>
      </w:pPr>
      <w:bookmarkStart w:id="24" w:name="_Toc3083"/>
      <w:bookmarkStart w:id="25" w:name="_Toc14239"/>
      <w:bookmarkStart w:id="26" w:name="_Toc29205"/>
      <w:bookmarkStart w:id="27" w:name="_Toc529539201"/>
      <w:r w:rsidRPr="00485D48">
        <w:rPr>
          <w:rFonts w:asciiTheme="minorEastAsia" w:eastAsiaTheme="minorEastAsia" w:hAnsiTheme="minorEastAsia" w:hint="eastAsia"/>
          <w:color w:val="000000" w:themeColor="text1"/>
          <w:sz w:val="24"/>
          <w:szCs w:val="24"/>
        </w:rPr>
        <w:t>二、</w:t>
      </w:r>
      <w:bookmarkStart w:id="28" w:name="_Toc216"/>
      <w:bookmarkStart w:id="29" w:name="_Toc22180"/>
      <w:bookmarkStart w:id="30" w:name="_Toc20419"/>
      <w:bookmarkEnd w:id="24"/>
      <w:bookmarkEnd w:id="25"/>
      <w:bookmarkEnd w:id="26"/>
      <w:r>
        <w:rPr>
          <w:rFonts w:asciiTheme="minorEastAsia" w:eastAsiaTheme="minorEastAsia" w:hAnsiTheme="minorEastAsia" w:hint="eastAsia"/>
          <w:color w:val="000000" w:themeColor="text1"/>
          <w:sz w:val="24"/>
          <w:szCs w:val="24"/>
        </w:rPr>
        <w:t>项目介绍</w:t>
      </w:r>
      <w:bookmarkEnd w:id="27"/>
    </w:p>
    <w:p w14:paraId="75C191EF" w14:textId="6D1F0EC2" w:rsidR="00F21EDA" w:rsidRPr="00831E37" w:rsidRDefault="00831E37" w:rsidP="00F21EDA">
      <w:pPr>
        <w:pStyle w:val="afa"/>
        <w:spacing w:line="360" w:lineRule="auto"/>
        <w:ind w:firstLineChars="200" w:firstLine="420"/>
        <w:rPr>
          <w:rFonts w:asciiTheme="minorEastAsia" w:eastAsiaTheme="minorEastAsia" w:hAnsiTheme="minorEastAsia"/>
          <w:color w:val="000000" w:themeColor="text1"/>
          <w:sz w:val="21"/>
        </w:rPr>
      </w:pPr>
      <w:r w:rsidRPr="00831E37">
        <w:rPr>
          <w:rFonts w:asciiTheme="minorEastAsia" w:eastAsiaTheme="minorEastAsia" w:hAnsiTheme="minorEastAsia" w:hint="eastAsia"/>
          <w:color w:val="000000" w:themeColor="text1"/>
          <w:sz w:val="21"/>
        </w:rPr>
        <w:t>为了规范实训室设备日常维修保养的管理工作，提高设备的使用效益，保证教学工作正常运行，对设备维修保养服务实行协议(定点)维修采购，即通过统一公开招标定价格、定服务、定期限。在定点维修保养协议约定的时期内，由招标确定的定点供应商提供维修保养服务。</w:t>
      </w:r>
    </w:p>
    <w:p w14:paraId="1E086FCB" w14:textId="77777777" w:rsidR="0035101D" w:rsidRPr="00485D48" w:rsidRDefault="00F21EDA" w:rsidP="00B25FF8">
      <w:pPr>
        <w:pStyle w:val="2"/>
        <w:spacing w:before="260" w:after="260" w:line="240" w:lineRule="exact"/>
        <w:rPr>
          <w:rFonts w:asciiTheme="minorEastAsia" w:eastAsiaTheme="minorEastAsia" w:hAnsiTheme="minorEastAsia"/>
          <w:color w:val="000000" w:themeColor="text1"/>
          <w:sz w:val="24"/>
          <w:szCs w:val="24"/>
        </w:rPr>
      </w:pPr>
      <w:bookmarkStart w:id="31" w:name="_Toc529539202"/>
      <w:r w:rsidRPr="00485D48">
        <w:rPr>
          <w:rFonts w:asciiTheme="minorEastAsia" w:eastAsiaTheme="minorEastAsia" w:hAnsiTheme="minorEastAsia" w:hint="eastAsia"/>
          <w:color w:val="000000" w:themeColor="text1"/>
          <w:sz w:val="24"/>
          <w:szCs w:val="24"/>
        </w:rPr>
        <w:t>三、投标人的资格要求</w:t>
      </w:r>
      <w:bookmarkEnd w:id="28"/>
      <w:bookmarkEnd w:id="29"/>
      <w:bookmarkEnd w:id="30"/>
      <w:bookmarkEnd w:id="31"/>
    </w:p>
    <w:p w14:paraId="44B57CDD" w14:textId="77777777" w:rsidR="0035101D" w:rsidRPr="00485D48" w:rsidRDefault="00D878D4" w:rsidP="006431C8">
      <w:pPr>
        <w:pStyle w:val="af9"/>
        <w:numPr>
          <w:ilvl w:val="0"/>
          <w:numId w:val="19"/>
        </w:numPr>
        <w:spacing w:line="400" w:lineRule="exact"/>
        <w:ind w:left="0" w:firstLineChars="0" w:firstLine="426"/>
        <w:rPr>
          <w:rFonts w:asciiTheme="minorEastAsia" w:eastAsiaTheme="minorEastAsia" w:hAnsiTheme="minorEastAsia"/>
          <w:color w:val="000000" w:themeColor="text1"/>
        </w:rPr>
      </w:pPr>
      <w:bookmarkStart w:id="32" w:name="OLE_LINK1"/>
      <w:r w:rsidRPr="00485D48">
        <w:rPr>
          <w:rFonts w:asciiTheme="minorEastAsia" w:eastAsiaTheme="minorEastAsia" w:hAnsiTheme="minorEastAsia" w:hint="eastAsia"/>
          <w:color w:val="000000" w:themeColor="text1"/>
        </w:rPr>
        <w:t>中华人民共和国境内注册的法人或者其他组织，符合《中华人民共和国政府采购法》第二十二条第一款规定的条件；</w:t>
      </w:r>
    </w:p>
    <w:p w14:paraId="0183F405" w14:textId="77777777" w:rsidR="0035101D" w:rsidRPr="00485D48" w:rsidRDefault="00D878D4" w:rsidP="006431C8">
      <w:pPr>
        <w:pStyle w:val="af9"/>
        <w:numPr>
          <w:ilvl w:val="0"/>
          <w:numId w:val="19"/>
        </w:numPr>
        <w:spacing w:line="400" w:lineRule="exact"/>
        <w:ind w:left="0" w:firstLineChars="0" w:firstLine="426"/>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投标截止时间前，投标人未被列入失信被执行人、重大税收违法案件当事人名单、政府采购严重违法失信行为记录名单（</w:t>
      </w:r>
      <w:r w:rsidR="009D7C58" w:rsidRPr="00485D48">
        <w:rPr>
          <w:rFonts w:asciiTheme="minorEastAsia" w:eastAsiaTheme="minorEastAsia" w:hAnsiTheme="minorEastAsia" w:hint="eastAsia"/>
          <w:color w:val="000000" w:themeColor="text1"/>
        </w:rPr>
        <w:t>由投标人在投标文件中提供“诚信投标承诺书”</w:t>
      </w:r>
      <w:r w:rsidRPr="00485D48">
        <w:rPr>
          <w:rFonts w:asciiTheme="minorEastAsia" w:eastAsiaTheme="minorEastAsia" w:hAnsiTheme="minorEastAsia" w:hint="eastAsia"/>
          <w:color w:val="000000" w:themeColor="text1"/>
        </w:rPr>
        <w:t>）；</w:t>
      </w:r>
    </w:p>
    <w:p w14:paraId="3E350D1A" w14:textId="77777777" w:rsidR="0035101D" w:rsidRPr="00485D48" w:rsidRDefault="00D878D4" w:rsidP="006431C8">
      <w:pPr>
        <w:pStyle w:val="af9"/>
        <w:numPr>
          <w:ilvl w:val="0"/>
          <w:numId w:val="19"/>
        </w:numPr>
        <w:spacing w:line="400" w:lineRule="exact"/>
        <w:ind w:left="0" w:firstLineChars="0" w:firstLine="426"/>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近三年内（即至少从201</w:t>
      </w:r>
      <w:r w:rsidR="00B25FF8" w:rsidRPr="00485D48">
        <w:rPr>
          <w:rFonts w:asciiTheme="minorEastAsia" w:eastAsiaTheme="minorEastAsia" w:hAnsiTheme="minorEastAsia" w:hint="eastAsia"/>
          <w:color w:val="000000" w:themeColor="text1"/>
        </w:rPr>
        <w:t>5</w:t>
      </w:r>
      <w:r w:rsidRPr="00485D48">
        <w:rPr>
          <w:rFonts w:asciiTheme="minorEastAsia" w:eastAsiaTheme="minorEastAsia" w:hAnsiTheme="minorEastAsia" w:hint="eastAsia"/>
          <w:color w:val="000000" w:themeColor="text1"/>
        </w:rPr>
        <w:t>年</w:t>
      </w:r>
      <w:r w:rsidR="008E5EE2">
        <w:rPr>
          <w:rFonts w:asciiTheme="minorEastAsia" w:eastAsiaTheme="minorEastAsia" w:hAnsiTheme="minorEastAsia" w:hint="eastAsia"/>
          <w:color w:val="000000" w:themeColor="text1"/>
        </w:rPr>
        <w:t>10</w:t>
      </w:r>
      <w:r w:rsidRPr="00485D48">
        <w:rPr>
          <w:rFonts w:asciiTheme="minorEastAsia" w:eastAsiaTheme="minorEastAsia" w:hAnsiTheme="minorEastAsia" w:hint="eastAsia"/>
          <w:color w:val="000000" w:themeColor="text1"/>
        </w:rPr>
        <w:t>月开始起算，供应</w:t>
      </w:r>
      <w:proofErr w:type="gramStart"/>
      <w:r w:rsidRPr="00485D48">
        <w:rPr>
          <w:rFonts w:asciiTheme="minorEastAsia" w:eastAsiaTheme="minorEastAsia" w:hAnsiTheme="minorEastAsia" w:hint="eastAsia"/>
          <w:color w:val="000000" w:themeColor="text1"/>
        </w:rPr>
        <w:t>商成立</w:t>
      </w:r>
      <w:proofErr w:type="gramEnd"/>
      <w:r w:rsidRPr="00485D48">
        <w:rPr>
          <w:rFonts w:asciiTheme="minorEastAsia" w:eastAsiaTheme="minorEastAsia" w:hAnsiTheme="minorEastAsia" w:hint="eastAsia"/>
          <w:color w:val="000000" w:themeColor="text1"/>
        </w:rPr>
        <w:t>不足三年的可从成立之日起算）有行贿犯罪记录的供应商不得参与本项目投标（由</w:t>
      </w:r>
      <w:r w:rsidR="00761435" w:rsidRPr="00485D48">
        <w:rPr>
          <w:rFonts w:asciiTheme="minorEastAsia" w:eastAsiaTheme="minorEastAsia" w:hAnsiTheme="minorEastAsia" w:hint="eastAsia"/>
          <w:color w:val="000000" w:themeColor="text1"/>
        </w:rPr>
        <w:t>投标人在</w:t>
      </w:r>
      <w:r w:rsidRPr="00485D48">
        <w:rPr>
          <w:rFonts w:asciiTheme="minorEastAsia" w:eastAsiaTheme="minorEastAsia" w:hAnsiTheme="minorEastAsia" w:hint="eastAsia"/>
          <w:color w:val="000000" w:themeColor="text1"/>
        </w:rPr>
        <w:t>投标文件中提供</w:t>
      </w:r>
      <w:r w:rsidR="00761435" w:rsidRPr="00485D48">
        <w:rPr>
          <w:rFonts w:asciiTheme="minorEastAsia" w:eastAsiaTheme="minorEastAsia" w:hAnsiTheme="minorEastAsia" w:hint="eastAsia"/>
          <w:color w:val="000000" w:themeColor="text1"/>
        </w:rPr>
        <w:t>“无行贿犯罪纪录承诺函”</w:t>
      </w:r>
      <w:r w:rsidRPr="00485D48">
        <w:rPr>
          <w:rFonts w:asciiTheme="minorEastAsia" w:eastAsiaTheme="minorEastAsia" w:hAnsiTheme="minorEastAsia" w:hint="eastAsia"/>
          <w:color w:val="000000" w:themeColor="text1"/>
        </w:rPr>
        <w:t>）；</w:t>
      </w:r>
    </w:p>
    <w:p w14:paraId="14447B83" w14:textId="77777777" w:rsidR="006431C8" w:rsidRPr="00485D48" w:rsidRDefault="006431C8" w:rsidP="006431C8">
      <w:pPr>
        <w:pStyle w:val="af9"/>
        <w:numPr>
          <w:ilvl w:val="0"/>
          <w:numId w:val="19"/>
        </w:numPr>
        <w:spacing w:line="400" w:lineRule="exact"/>
        <w:ind w:left="0" w:firstLineChars="0" w:firstLine="426"/>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本项目不接受进口产品投标；</w:t>
      </w:r>
    </w:p>
    <w:p w14:paraId="22430019" w14:textId="77777777" w:rsidR="0035101D" w:rsidRPr="00485D48" w:rsidRDefault="00D878D4" w:rsidP="006431C8">
      <w:pPr>
        <w:pStyle w:val="af9"/>
        <w:numPr>
          <w:ilvl w:val="0"/>
          <w:numId w:val="19"/>
        </w:numPr>
        <w:spacing w:line="400" w:lineRule="exact"/>
        <w:ind w:left="0" w:firstLineChars="0" w:firstLine="426"/>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本项目不接受联合体投标。</w:t>
      </w:r>
    </w:p>
    <w:p w14:paraId="18DDF7FD" w14:textId="77777777" w:rsidR="00FC1A79" w:rsidRDefault="00FC1A79" w:rsidP="00FC1A79">
      <w:pPr>
        <w:pStyle w:val="2"/>
        <w:spacing w:before="260" w:after="260" w:line="240" w:lineRule="exact"/>
        <w:rPr>
          <w:rFonts w:asciiTheme="minorEastAsia" w:eastAsiaTheme="minorEastAsia" w:hAnsiTheme="minorEastAsia"/>
          <w:color w:val="000000" w:themeColor="text1"/>
          <w:sz w:val="24"/>
          <w:szCs w:val="24"/>
        </w:rPr>
      </w:pPr>
      <w:bookmarkStart w:id="33" w:name="_Toc4634"/>
      <w:bookmarkStart w:id="34" w:name="_Toc9204"/>
      <w:bookmarkStart w:id="35" w:name="_Toc28820"/>
      <w:bookmarkStart w:id="36" w:name="_Toc528158194"/>
      <w:bookmarkStart w:id="37" w:name="_Toc529539203"/>
      <w:bookmarkStart w:id="38" w:name="_Toc30524"/>
      <w:bookmarkStart w:id="39" w:name="_Toc5419"/>
      <w:bookmarkStart w:id="40" w:name="_Toc31741"/>
      <w:bookmarkEnd w:id="32"/>
      <w:r w:rsidRPr="00485D48">
        <w:rPr>
          <w:rFonts w:asciiTheme="minorEastAsia" w:eastAsiaTheme="minorEastAsia" w:hAnsiTheme="minorEastAsia" w:hint="eastAsia"/>
          <w:color w:val="000000" w:themeColor="text1"/>
          <w:sz w:val="24"/>
          <w:szCs w:val="24"/>
        </w:rPr>
        <w:t>四、获取招标文件的时间期限、方式</w:t>
      </w:r>
      <w:bookmarkEnd w:id="33"/>
      <w:bookmarkEnd w:id="34"/>
      <w:bookmarkEnd w:id="35"/>
      <w:bookmarkEnd w:id="36"/>
      <w:r>
        <w:rPr>
          <w:rFonts w:asciiTheme="minorEastAsia" w:eastAsiaTheme="minorEastAsia" w:hAnsiTheme="minorEastAsia" w:hint="eastAsia"/>
          <w:color w:val="000000" w:themeColor="text1"/>
          <w:sz w:val="24"/>
          <w:szCs w:val="24"/>
        </w:rPr>
        <w:t>及所需资料</w:t>
      </w:r>
      <w:bookmarkEnd w:id="37"/>
    </w:p>
    <w:p w14:paraId="167F7011" w14:textId="57B0EA2F" w:rsidR="00FC1A79" w:rsidRPr="00D80B35" w:rsidRDefault="00FC1A79" w:rsidP="00FC1A79">
      <w:pPr>
        <w:pStyle w:val="afa"/>
        <w:spacing w:line="360" w:lineRule="auto"/>
        <w:ind w:firstLineChars="200" w:firstLine="420"/>
        <w:rPr>
          <w:rFonts w:asciiTheme="minorEastAsia" w:eastAsiaTheme="minorEastAsia" w:hAnsiTheme="minorEastAsia"/>
          <w:color w:val="000000" w:themeColor="text1"/>
          <w:sz w:val="21"/>
        </w:rPr>
      </w:pPr>
      <w:r w:rsidRPr="00D80B35">
        <w:rPr>
          <w:rFonts w:asciiTheme="minorEastAsia" w:eastAsiaTheme="minorEastAsia" w:hAnsiTheme="minorEastAsia" w:hint="eastAsia"/>
          <w:color w:val="000000" w:themeColor="text1"/>
          <w:sz w:val="21"/>
        </w:rPr>
        <w:t>1</w:t>
      </w:r>
      <w:r>
        <w:rPr>
          <w:rFonts w:asciiTheme="minorEastAsia" w:eastAsiaTheme="minorEastAsia" w:hAnsiTheme="minorEastAsia"/>
          <w:color w:val="000000" w:themeColor="text1"/>
          <w:sz w:val="21"/>
        </w:rPr>
        <w:t xml:space="preserve">. </w:t>
      </w:r>
      <w:r w:rsidRPr="00D80B35">
        <w:rPr>
          <w:rFonts w:asciiTheme="minorEastAsia" w:eastAsiaTheme="minorEastAsia" w:hAnsiTheme="minorEastAsia" w:hint="eastAsia"/>
          <w:color w:val="000000" w:themeColor="text1"/>
          <w:sz w:val="21"/>
        </w:rPr>
        <w:t>获取招标文件时间：2018年1</w:t>
      </w:r>
      <w:r>
        <w:rPr>
          <w:rFonts w:asciiTheme="minorEastAsia" w:eastAsiaTheme="minorEastAsia" w:hAnsiTheme="minorEastAsia"/>
          <w:color w:val="000000" w:themeColor="text1"/>
          <w:sz w:val="21"/>
        </w:rPr>
        <w:t>1</w:t>
      </w:r>
      <w:r w:rsidRPr="00D80B35">
        <w:rPr>
          <w:rFonts w:asciiTheme="minorEastAsia" w:eastAsiaTheme="minorEastAsia" w:hAnsiTheme="minorEastAsia" w:hint="eastAsia"/>
          <w:color w:val="000000" w:themeColor="text1"/>
          <w:sz w:val="21"/>
        </w:rPr>
        <w:t>月</w:t>
      </w:r>
      <w:r w:rsidR="00A966A7">
        <w:rPr>
          <w:rFonts w:asciiTheme="minorEastAsia" w:eastAsiaTheme="minorEastAsia" w:hAnsiTheme="minorEastAsia"/>
          <w:color w:val="000000" w:themeColor="text1"/>
          <w:sz w:val="21"/>
        </w:rPr>
        <w:t>19</w:t>
      </w:r>
      <w:r w:rsidRPr="00D80B35">
        <w:rPr>
          <w:rFonts w:asciiTheme="minorEastAsia" w:eastAsiaTheme="minorEastAsia" w:hAnsiTheme="minorEastAsia" w:hint="eastAsia"/>
          <w:color w:val="000000" w:themeColor="text1"/>
          <w:sz w:val="21"/>
        </w:rPr>
        <w:t>日起至2018年</w:t>
      </w:r>
      <w:r w:rsidRPr="00D80B35">
        <w:rPr>
          <w:rFonts w:asciiTheme="minorEastAsia" w:eastAsiaTheme="minorEastAsia" w:hAnsiTheme="minorEastAsia"/>
          <w:color w:val="000000" w:themeColor="text1"/>
          <w:sz w:val="21"/>
        </w:rPr>
        <w:t>11</w:t>
      </w:r>
      <w:r w:rsidRPr="00D80B35">
        <w:rPr>
          <w:rFonts w:asciiTheme="minorEastAsia" w:eastAsiaTheme="minorEastAsia" w:hAnsiTheme="minorEastAsia" w:hint="eastAsia"/>
          <w:color w:val="000000" w:themeColor="text1"/>
          <w:sz w:val="21"/>
        </w:rPr>
        <w:t>月</w:t>
      </w:r>
      <w:r w:rsidR="00A966A7">
        <w:rPr>
          <w:rFonts w:asciiTheme="minorEastAsia" w:eastAsiaTheme="minorEastAsia" w:hAnsiTheme="minorEastAsia"/>
          <w:color w:val="000000" w:themeColor="text1"/>
          <w:sz w:val="21"/>
        </w:rPr>
        <w:t>26</w:t>
      </w:r>
      <w:r w:rsidRPr="00D80B35">
        <w:rPr>
          <w:rFonts w:asciiTheme="minorEastAsia" w:eastAsiaTheme="minorEastAsia" w:hAnsiTheme="minorEastAsia" w:hint="eastAsia"/>
          <w:color w:val="000000" w:themeColor="text1"/>
          <w:sz w:val="21"/>
        </w:rPr>
        <w:t>日，上午9：00～11：30，下午14：00～16：00（北京时间）。</w:t>
      </w:r>
    </w:p>
    <w:p w14:paraId="31FAF6C5" w14:textId="77777777" w:rsidR="00FC1A79" w:rsidRPr="00D80B35" w:rsidRDefault="00FC1A79" w:rsidP="00FC1A79">
      <w:pPr>
        <w:pStyle w:val="afa"/>
        <w:spacing w:line="360" w:lineRule="auto"/>
        <w:ind w:firstLineChars="200" w:firstLine="420"/>
        <w:rPr>
          <w:rFonts w:asciiTheme="minorEastAsia" w:eastAsiaTheme="minorEastAsia" w:hAnsiTheme="minorEastAsia"/>
          <w:color w:val="000000" w:themeColor="text1"/>
          <w:sz w:val="21"/>
        </w:rPr>
      </w:pPr>
      <w:r w:rsidRPr="00D80B35">
        <w:rPr>
          <w:rFonts w:asciiTheme="minorEastAsia" w:eastAsiaTheme="minorEastAsia" w:hAnsiTheme="minorEastAsia" w:hint="eastAsia"/>
          <w:color w:val="000000" w:themeColor="text1"/>
          <w:sz w:val="21"/>
        </w:rPr>
        <w:t>2</w:t>
      </w:r>
      <w:r>
        <w:rPr>
          <w:rFonts w:asciiTheme="minorEastAsia" w:eastAsiaTheme="minorEastAsia" w:hAnsiTheme="minorEastAsia" w:hint="eastAsia"/>
          <w:color w:val="000000" w:themeColor="text1"/>
          <w:sz w:val="21"/>
        </w:rPr>
        <w:t xml:space="preserve">. </w:t>
      </w:r>
      <w:r w:rsidRPr="00D80B35">
        <w:rPr>
          <w:rFonts w:asciiTheme="minorEastAsia" w:eastAsiaTheme="minorEastAsia" w:hAnsiTheme="minorEastAsia" w:hint="eastAsia"/>
          <w:color w:val="000000" w:themeColor="text1"/>
          <w:sz w:val="21"/>
        </w:rPr>
        <w:t>获取招标文件方式：网上下载</w:t>
      </w:r>
      <w:r>
        <w:rPr>
          <w:rFonts w:asciiTheme="minorEastAsia" w:eastAsiaTheme="minorEastAsia" w:hAnsiTheme="minorEastAsia" w:hint="eastAsia"/>
          <w:color w:val="000000" w:themeColor="text1"/>
          <w:sz w:val="21"/>
        </w:rPr>
        <w:t>。</w:t>
      </w:r>
      <w:r w:rsidRPr="00D80B35">
        <w:rPr>
          <w:rFonts w:asciiTheme="minorEastAsia" w:eastAsiaTheme="minorEastAsia" w:hAnsiTheme="minorEastAsia" w:hint="eastAsia"/>
          <w:color w:val="000000" w:themeColor="text1"/>
          <w:sz w:val="21"/>
        </w:rPr>
        <w:t>招标文件</w:t>
      </w:r>
      <w:r>
        <w:rPr>
          <w:rFonts w:asciiTheme="minorEastAsia" w:eastAsiaTheme="minorEastAsia" w:hAnsiTheme="minorEastAsia" w:hint="eastAsia"/>
          <w:color w:val="000000" w:themeColor="text1"/>
          <w:sz w:val="21"/>
        </w:rPr>
        <w:t>及</w:t>
      </w:r>
      <w:r w:rsidRPr="00D80B35">
        <w:rPr>
          <w:rFonts w:asciiTheme="minorEastAsia" w:eastAsiaTheme="minorEastAsia" w:hAnsiTheme="minorEastAsia" w:hint="eastAsia"/>
          <w:color w:val="000000" w:themeColor="text1"/>
          <w:sz w:val="21"/>
        </w:rPr>
        <w:t>投标报名表下载地址见公告底端附件。</w:t>
      </w:r>
    </w:p>
    <w:p w14:paraId="03D9BF0F" w14:textId="70DD3CD5" w:rsidR="00FC1A79" w:rsidRPr="00D80B35" w:rsidRDefault="00FC1A79" w:rsidP="00FC1A79">
      <w:pPr>
        <w:pStyle w:val="afa"/>
        <w:spacing w:line="360" w:lineRule="auto"/>
        <w:ind w:firstLineChars="200" w:firstLine="420"/>
        <w:rPr>
          <w:rFonts w:asciiTheme="minorEastAsia" w:eastAsiaTheme="minorEastAsia" w:hAnsiTheme="minorEastAsia"/>
          <w:color w:val="000000" w:themeColor="text1"/>
          <w:sz w:val="21"/>
        </w:rPr>
      </w:pPr>
      <w:r w:rsidRPr="00D80B35">
        <w:rPr>
          <w:rFonts w:asciiTheme="minorEastAsia" w:eastAsiaTheme="minorEastAsia" w:hAnsiTheme="minorEastAsia" w:hint="eastAsia"/>
          <w:color w:val="000000" w:themeColor="text1"/>
          <w:sz w:val="21"/>
        </w:rPr>
        <w:t>3</w:t>
      </w:r>
      <w:r>
        <w:rPr>
          <w:rFonts w:asciiTheme="minorEastAsia" w:eastAsiaTheme="minorEastAsia" w:hAnsiTheme="minorEastAsia" w:hint="eastAsia"/>
          <w:color w:val="000000" w:themeColor="text1"/>
          <w:sz w:val="21"/>
        </w:rPr>
        <w:t xml:space="preserve">. </w:t>
      </w:r>
      <w:r w:rsidRPr="00D80B35">
        <w:rPr>
          <w:rFonts w:asciiTheme="minorEastAsia" w:eastAsiaTheme="minorEastAsia" w:hAnsiTheme="minorEastAsia" w:hint="eastAsia"/>
          <w:color w:val="000000" w:themeColor="text1"/>
          <w:sz w:val="21"/>
        </w:rPr>
        <w:t>投标报名方式：2018年</w:t>
      </w:r>
      <w:r>
        <w:rPr>
          <w:rFonts w:asciiTheme="minorEastAsia" w:eastAsiaTheme="minorEastAsia" w:hAnsiTheme="minorEastAsia"/>
          <w:color w:val="000000" w:themeColor="text1"/>
          <w:sz w:val="21"/>
        </w:rPr>
        <w:t>11</w:t>
      </w:r>
      <w:r w:rsidRPr="00D80B35">
        <w:rPr>
          <w:rFonts w:asciiTheme="minorEastAsia" w:eastAsiaTheme="minorEastAsia" w:hAnsiTheme="minorEastAsia" w:hint="eastAsia"/>
          <w:color w:val="000000" w:themeColor="text1"/>
          <w:sz w:val="21"/>
        </w:rPr>
        <w:t>月</w:t>
      </w:r>
      <w:r w:rsidR="00A966A7">
        <w:rPr>
          <w:rFonts w:asciiTheme="minorEastAsia" w:eastAsiaTheme="minorEastAsia" w:hAnsiTheme="minorEastAsia"/>
          <w:color w:val="000000" w:themeColor="text1"/>
          <w:sz w:val="21"/>
        </w:rPr>
        <w:t>19</w:t>
      </w:r>
      <w:r w:rsidRPr="00D80B35">
        <w:rPr>
          <w:rFonts w:asciiTheme="minorEastAsia" w:eastAsiaTheme="minorEastAsia" w:hAnsiTheme="minorEastAsia" w:hint="eastAsia"/>
          <w:color w:val="000000" w:themeColor="text1"/>
          <w:sz w:val="21"/>
        </w:rPr>
        <w:t>日起至2018年</w:t>
      </w:r>
      <w:r w:rsidRPr="00D80B35">
        <w:rPr>
          <w:rFonts w:asciiTheme="minorEastAsia" w:eastAsiaTheme="minorEastAsia" w:hAnsiTheme="minorEastAsia"/>
          <w:color w:val="000000" w:themeColor="text1"/>
          <w:sz w:val="21"/>
        </w:rPr>
        <w:t>11</w:t>
      </w:r>
      <w:r w:rsidRPr="00D80B35">
        <w:rPr>
          <w:rFonts w:asciiTheme="minorEastAsia" w:eastAsiaTheme="minorEastAsia" w:hAnsiTheme="minorEastAsia" w:hint="eastAsia"/>
          <w:color w:val="000000" w:themeColor="text1"/>
          <w:sz w:val="21"/>
        </w:rPr>
        <w:t>月</w:t>
      </w:r>
      <w:r w:rsidR="00A966A7">
        <w:rPr>
          <w:rFonts w:asciiTheme="minorEastAsia" w:eastAsiaTheme="minorEastAsia" w:hAnsiTheme="minorEastAsia"/>
          <w:color w:val="000000" w:themeColor="text1"/>
          <w:sz w:val="21"/>
        </w:rPr>
        <w:t>26</w:t>
      </w:r>
      <w:r w:rsidRPr="00D80B35">
        <w:rPr>
          <w:rFonts w:asciiTheme="minorEastAsia" w:eastAsiaTheme="minorEastAsia" w:hAnsiTheme="minorEastAsia" w:hint="eastAsia"/>
          <w:color w:val="000000" w:themeColor="text1"/>
          <w:sz w:val="21"/>
        </w:rPr>
        <w:t>日（节假日除外），上午9：00～11：30，下午14：00～16：00（北京时间）期间，以“项目编号+项目名称+投标商名称”为标题，</w:t>
      </w:r>
      <w:r w:rsidR="00A1179F">
        <w:fldChar w:fldCharType="begin"/>
      </w:r>
      <w:r w:rsidR="00A1179F">
        <w:instrText xml:space="preserve"> HYPERLINK "mailto:</w:instrText>
      </w:r>
      <w:r w:rsidR="00A1179F">
        <w:instrText>发送报名邮件至</w:instrText>
      </w:r>
      <w:r w:rsidR="00A1179F">
        <w:instrText xml:space="preserve">494606961@qq.com" </w:instrText>
      </w:r>
      <w:r w:rsidR="00A1179F">
        <w:fldChar w:fldCharType="separate"/>
      </w:r>
      <w:r w:rsidRPr="00CD3799">
        <w:rPr>
          <w:rStyle w:val="af3"/>
          <w:rFonts w:asciiTheme="minorEastAsia" w:eastAsiaTheme="minorEastAsia" w:hAnsiTheme="minorEastAsia"/>
          <w:sz w:val="21"/>
        </w:rPr>
        <w:t>发送报名邮件至</w:t>
      </w:r>
      <w:r w:rsidRPr="00E67325">
        <w:rPr>
          <w:rStyle w:val="af3"/>
          <w:rFonts w:asciiTheme="minorEastAsia" w:eastAsiaTheme="minorEastAsia" w:hAnsiTheme="minorEastAsia" w:hint="eastAsia"/>
          <w:sz w:val="21"/>
        </w:rPr>
        <w:t>1162889906</w:t>
      </w:r>
      <w:r w:rsidRPr="00CD3799">
        <w:rPr>
          <w:rStyle w:val="af3"/>
          <w:rFonts w:asciiTheme="minorEastAsia" w:eastAsiaTheme="minorEastAsia" w:hAnsiTheme="minorEastAsia"/>
          <w:sz w:val="21"/>
        </w:rPr>
        <w:t>@qq.com</w:t>
      </w:r>
      <w:r w:rsidR="00A1179F">
        <w:rPr>
          <w:rStyle w:val="af3"/>
          <w:rFonts w:asciiTheme="minorEastAsia" w:eastAsiaTheme="minorEastAsia" w:hAnsiTheme="minorEastAsia"/>
          <w:sz w:val="21"/>
        </w:rPr>
        <w:fldChar w:fldCharType="end"/>
      </w:r>
      <w:r w:rsidRPr="00D80B35">
        <w:rPr>
          <w:rFonts w:asciiTheme="minorEastAsia" w:eastAsiaTheme="minorEastAsia" w:hAnsiTheme="minorEastAsia"/>
          <w:color w:val="000000" w:themeColor="text1"/>
          <w:sz w:val="21"/>
        </w:rPr>
        <w:t>报名</w:t>
      </w:r>
      <w:r w:rsidRPr="00D80B35">
        <w:rPr>
          <w:rFonts w:asciiTheme="minorEastAsia" w:eastAsiaTheme="minorEastAsia" w:hAnsiTheme="minorEastAsia" w:hint="eastAsia"/>
          <w:color w:val="000000" w:themeColor="text1"/>
          <w:sz w:val="21"/>
        </w:rPr>
        <w:t>。邮件附件内容应包括：</w:t>
      </w:r>
    </w:p>
    <w:p w14:paraId="53834D9B" w14:textId="77777777" w:rsidR="00FC1A79" w:rsidRPr="00D80B35" w:rsidRDefault="00FC1A79" w:rsidP="00FC1A79">
      <w:pPr>
        <w:pStyle w:val="afa"/>
        <w:spacing w:line="360" w:lineRule="auto"/>
        <w:ind w:firstLineChars="200" w:firstLine="420"/>
        <w:rPr>
          <w:rFonts w:asciiTheme="minorEastAsia" w:eastAsiaTheme="minorEastAsia" w:hAnsiTheme="minorEastAsia"/>
          <w:color w:val="000000" w:themeColor="text1"/>
          <w:sz w:val="21"/>
        </w:rPr>
      </w:pPr>
      <w:r w:rsidRPr="00D80B35">
        <w:rPr>
          <w:rFonts w:asciiTheme="minorEastAsia" w:eastAsiaTheme="minorEastAsia" w:hAnsiTheme="minorEastAsia" w:hint="eastAsia"/>
          <w:color w:val="000000" w:themeColor="text1"/>
          <w:sz w:val="21"/>
        </w:rPr>
        <w:t>A公司营业执照复印件加盖公司公章（扫描件）</w:t>
      </w:r>
    </w:p>
    <w:p w14:paraId="6F45251F" w14:textId="77777777" w:rsidR="00FC1A79" w:rsidRPr="00D80B35" w:rsidRDefault="00FC1A79" w:rsidP="00FC1A79">
      <w:pPr>
        <w:pStyle w:val="afa"/>
        <w:spacing w:line="360" w:lineRule="auto"/>
        <w:ind w:firstLineChars="200" w:firstLine="420"/>
        <w:rPr>
          <w:rFonts w:asciiTheme="minorEastAsia" w:eastAsiaTheme="minorEastAsia" w:hAnsiTheme="minorEastAsia"/>
          <w:color w:val="000000" w:themeColor="text1"/>
          <w:sz w:val="21"/>
        </w:rPr>
      </w:pPr>
      <w:r w:rsidRPr="00D80B35">
        <w:rPr>
          <w:rFonts w:asciiTheme="minorEastAsia" w:eastAsiaTheme="minorEastAsia" w:hAnsiTheme="minorEastAsia" w:hint="eastAsia"/>
          <w:color w:val="000000" w:themeColor="text1"/>
          <w:sz w:val="21"/>
        </w:rPr>
        <w:lastRenderedPageBreak/>
        <w:t>B填写投标报名表，加盖公司公章（扫描件）</w:t>
      </w:r>
    </w:p>
    <w:p w14:paraId="4AAE1318" w14:textId="77777777" w:rsidR="00FC1A79" w:rsidRPr="00D80B35" w:rsidRDefault="00FC1A79" w:rsidP="00FC1A79">
      <w:pPr>
        <w:pStyle w:val="afa"/>
        <w:spacing w:line="360" w:lineRule="auto"/>
        <w:ind w:firstLineChars="200" w:firstLine="420"/>
        <w:rPr>
          <w:rFonts w:asciiTheme="minorEastAsia" w:eastAsiaTheme="minorEastAsia" w:hAnsiTheme="minorEastAsia"/>
          <w:color w:val="000000" w:themeColor="text1"/>
          <w:sz w:val="21"/>
        </w:rPr>
      </w:pPr>
      <w:r w:rsidRPr="00D80B35">
        <w:rPr>
          <w:rFonts w:asciiTheme="minorEastAsia" w:eastAsiaTheme="minorEastAsia" w:hAnsiTheme="minorEastAsia" w:hint="eastAsia"/>
          <w:color w:val="000000" w:themeColor="text1"/>
          <w:sz w:val="21"/>
        </w:rPr>
        <w:t>C授权书</w:t>
      </w:r>
    </w:p>
    <w:p w14:paraId="131F4AE0" w14:textId="4DF798FD" w:rsidR="00FC1A79" w:rsidRPr="00D80B35" w:rsidRDefault="00FC1A79" w:rsidP="00FC1A79">
      <w:pPr>
        <w:pStyle w:val="afa"/>
        <w:spacing w:line="360" w:lineRule="auto"/>
        <w:ind w:firstLineChars="200" w:firstLine="420"/>
        <w:rPr>
          <w:rFonts w:asciiTheme="minorEastAsia" w:eastAsiaTheme="minorEastAsia" w:hAnsiTheme="minorEastAsia"/>
          <w:color w:val="000000" w:themeColor="text1"/>
          <w:sz w:val="21"/>
        </w:rPr>
      </w:pPr>
      <w:r w:rsidRPr="00D80B35">
        <w:rPr>
          <w:rFonts w:asciiTheme="minorEastAsia" w:eastAsiaTheme="minorEastAsia" w:hAnsiTheme="minorEastAsia" w:hint="eastAsia"/>
          <w:color w:val="000000" w:themeColor="text1"/>
          <w:sz w:val="21"/>
        </w:rPr>
        <w:t>招标管理中心收到报名邮件及上述材料，审核通过并邮件回复的，报名成功；若发送报名邮件后未收到招标中心邮件回复确认的，则未报名成功。</w:t>
      </w:r>
      <w:r w:rsidR="00A966A7" w:rsidRPr="00A966A7">
        <w:rPr>
          <w:rFonts w:asciiTheme="minorEastAsia" w:eastAsiaTheme="minorEastAsia" w:hAnsiTheme="minorEastAsia" w:hint="eastAsia"/>
          <w:b/>
          <w:color w:val="000000" w:themeColor="text1"/>
          <w:sz w:val="21"/>
        </w:rPr>
        <w:t>请</w:t>
      </w:r>
      <w:r w:rsidR="000D55FA">
        <w:rPr>
          <w:rFonts w:asciiTheme="minorEastAsia" w:eastAsiaTheme="minorEastAsia" w:hAnsiTheme="minorEastAsia" w:hint="eastAsia"/>
          <w:b/>
          <w:color w:val="000000" w:themeColor="text1"/>
          <w:sz w:val="21"/>
        </w:rPr>
        <w:t>成功</w:t>
      </w:r>
      <w:r w:rsidR="000D55FA">
        <w:rPr>
          <w:rFonts w:asciiTheme="minorEastAsia" w:eastAsiaTheme="minorEastAsia" w:hAnsiTheme="minorEastAsia"/>
          <w:b/>
          <w:color w:val="000000" w:themeColor="text1"/>
          <w:sz w:val="21"/>
        </w:rPr>
        <w:t>报名投标人</w:t>
      </w:r>
      <w:r w:rsidR="00A966A7" w:rsidRPr="00A966A7">
        <w:rPr>
          <w:rFonts w:asciiTheme="minorEastAsia" w:eastAsiaTheme="minorEastAsia" w:hAnsiTheme="minorEastAsia" w:hint="eastAsia"/>
          <w:b/>
          <w:color w:val="000000" w:themeColor="text1"/>
          <w:sz w:val="21"/>
        </w:rPr>
        <w:t>携带上述</w:t>
      </w:r>
      <w:r w:rsidR="000D55FA">
        <w:rPr>
          <w:rFonts w:asciiTheme="minorEastAsia" w:eastAsiaTheme="minorEastAsia" w:hAnsiTheme="minorEastAsia" w:hint="eastAsia"/>
          <w:b/>
          <w:color w:val="000000" w:themeColor="text1"/>
          <w:sz w:val="21"/>
        </w:rPr>
        <w:t>报名</w:t>
      </w:r>
      <w:r w:rsidR="00A966A7" w:rsidRPr="00A966A7">
        <w:rPr>
          <w:rFonts w:asciiTheme="minorEastAsia" w:eastAsiaTheme="minorEastAsia" w:hAnsiTheme="minorEastAsia" w:hint="eastAsia"/>
          <w:b/>
          <w:color w:val="000000" w:themeColor="text1"/>
          <w:sz w:val="21"/>
        </w:rPr>
        <w:t>文件原件在开标当日9：00-9：30到学校致远楼4</w:t>
      </w:r>
      <w:r w:rsidR="00A966A7" w:rsidRPr="00A966A7">
        <w:rPr>
          <w:rFonts w:asciiTheme="minorEastAsia" w:eastAsiaTheme="minorEastAsia" w:hAnsiTheme="minorEastAsia"/>
          <w:b/>
          <w:color w:val="000000" w:themeColor="text1"/>
          <w:sz w:val="21"/>
        </w:rPr>
        <w:t>12A</w:t>
      </w:r>
      <w:r w:rsidR="00A966A7" w:rsidRPr="00A966A7">
        <w:rPr>
          <w:rFonts w:asciiTheme="minorEastAsia" w:eastAsiaTheme="minorEastAsia" w:hAnsiTheme="minorEastAsia" w:hint="eastAsia"/>
          <w:b/>
          <w:color w:val="000000" w:themeColor="text1"/>
          <w:sz w:val="21"/>
        </w:rPr>
        <w:t>接受查验，未按规定时间接受查验的，取消报名资格。</w:t>
      </w:r>
    </w:p>
    <w:p w14:paraId="734C17D4" w14:textId="77777777" w:rsidR="00F9434A" w:rsidRPr="00485D48" w:rsidRDefault="00D878D4" w:rsidP="00F9434A">
      <w:pPr>
        <w:pStyle w:val="2"/>
        <w:spacing w:before="260" w:after="260" w:line="240" w:lineRule="exact"/>
        <w:rPr>
          <w:rFonts w:asciiTheme="minorEastAsia" w:eastAsiaTheme="minorEastAsia" w:hAnsiTheme="minorEastAsia"/>
          <w:color w:val="000000" w:themeColor="text1"/>
          <w:sz w:val="24"/>
          <w:szCs w:val="24"/>
        </w:rPr>
      </w:pPr>
      <w:bookmarkStart w:id="41" w:name="_Toc529539204"/>
      <w:r w:rsidRPr="00485D48">
        <w:rPr>
          <w:rFonts w:asciiTheme="minorEastAsia" w:eastAsiaTheme="minorEastAsia" w:hAnsiTheme="minorEastAsia" w:hint="eastAsia"/>
          <w:color w:val="000000" w:themeColor="text1"/>
          <w:sz w:val="24"/>
          <w:szCs w:val="24"/>
        </w:rPr>
        <w:t>五、公告期限</w:t>
      </w:r>
      <w:bookmarkEnd w:id="38"/>
      <w:bookmarkEnd w:id="39"/>
      <w:bookmarkEnd w:id="40"/>
      <w:bookmarkEnd w:id="41"/>
    </w:p>
    <w:p w14:paraId="493B13C8" w14:textId="1E974562" w:rsidR="0035101D" w:rsidRPr="00EF7091" w:rsidRDefault="00D878D4" w:rsidP="00F9434A">
      <w:pPr>
        <w:spacing w:line="360" w:lineRule="auto"/>
        <w:ind w:firstLineChars="200" w:firstLine="420"/>
        <w:rPr>
          <w:rFonts w:asciiTheme="minorEastAsia" w:eastAsiaTheme="minorEastAsia" w:hAnsiTheme="minorEastAsia"/>
          <w:color w:val="000000" w:themeColor="text1"/>
        </w:rPr>
      </w:pPr>
      <w:r w:rsidRPr="00EF7091">
        <w:rPr>
          <w:rFonts w:asciiTheme="minorEastAsia" w:eastAsiaTheme="minorEastAsia" w:hAnsiTheme="minorEastAsia" w:hint="eastAsia"/>
          <w:color w:val="000000" w:themeColor="text1"/>
        </w:rPr>
        <w:t>自招标公告发布之日起</w:t>
      </w:r>
      <w:r w:rsidR="00FC1A79" w:rsidRPr="00EF7091">
        <w:rPr>
          <w:rFonts w:asciiTheme="minorEastAsia" w:eastAsiaTheme="minorEastAsia" w:hAnsiTheme="minorEastAsia"/>
          <w:color w:val="000000" w:themeColor="text1"/>
        </w:rPr>
        <w:t>1</w:t>
      </w:r>
      <w:r w:rsidR="00A966A7" w:rsidRPr="00EF7091">
        <w:rPr>
          <w:rFonts w:asciiTheme="minorEastAsia" w:eastAsiaTheme="minorEastAsia" w:hAnsiTheme="minorEastAsia"/>
          <w:color w:val="000000" w:themeColor="text1"/>
        </w:rPr>
        <w:t>0</w:t>
      </w:r>
      <w:r w:rsidRPr="00EF7091">
        <w:rPr>
          <w:rFonts w:asciiTheme="minorEastAsia" w:eastAsiaTheme="minorEastAsia" w:hAnsiTheme="minorEastAsia" w:hint="eastAsia"/>
          <w:color w:val="000000" w:themeColor="text1"/>
        </w:rPr>
        <w:t>个</w:t>
      </w:r>
      <w:r w:rsidR="000F0DFD">
        <w:rPr>
          <w:rFonts w:asciiTheme="minorEastAsia" w:eastAsiaTheme="minorEastAsia" w:hAnsiTheme="minorEastAsia" w:hint="eastAsia"/>
          <w:color w:val="000000" w:themeColor="text1"/>
        </w:rPr>
        <w:t>日历</w:t>
      </w:r>
      <w:r w:rsidRPr="00EF7091">
        <w:rPr>
          <w:rFonts w:asciiTheme="minorEastAsia" w:eastAsiaTheme="minorEastAsia" w:hAnsiTheme="minorEastAsia" w:hint="eastAsia"/>
          <w:color w:val="000000" w:themeColor="text1"/>
        </w:rPr>
        <w:t>日。</w:t>
      </w:r>
    </w:p>
    <w:p w14:paraId="7A72AB8E" w14:textId="77777777" w:rsidR="0035101D" w:rsidRPr="00EF7091" w:rsidRDefault="00D878D4" w:rsidP="00B25FF8">
      <w:pPr>
        <w:pStyle w:val="2"/>
        <w:spacing w:before="260" w:after="260" w:line="240" w:lineRule="exact"/>
        <w:rPr>
          <w:rFonts w:asciiTheme="minorEastAsia" w:eastAsiaTheme="minorEastAsia" w:hAnsiTheme="minorEastAsia"/>
          <w:color w:val="000000" w:themeColor="text1"/>
          <w:sz w:val="24"/>
          <w:szCs w:val="24"/>
        </w:rPr>
      </w:pPr>
      <w:bookmarkStart w:id="42" w:name="_Toc1834"/>
      <w:bookmarkStart w:id="43" w:name="_Toc29046"/>
      <w:bookmarkStart w:id="44" w:name="_Toc30731"/>
      <w:bookmarkStart w:id="45" w:name="_Toc529539205"/>
      <w:r w:rsidRPr="00EF7091">
        <w:rPr>
          <w:rFonts w:asciiTheme="minorEastAsia" w:eastAsiaTheme="minorEastAsia" w:hAnsiTheme="minorEastAsia" w:hint="eastAsia"/>
          <w:color w:val="000000" w:themeColor="text1"/>
          <w:sz w:val="24"/>
          <w:szCs w:val="24"/>
        </w:rPr>
        <w:t>六、投标截止时间、开标时间及地点</w:t>
      </w:r>
      <w:bookmarkEnd w:id="42"/>
      <w:bookmarkEnd w:id="43"/>
      <w:bookmarkEnd w:id="44"/>
      <w:bookmarkEnd w:id="45"/>
    </w:p>
    <w:p w14:paraId="1C2C66DE" w14:textId="6B789C49" w:rsidR="0035101D" w:rsidRPr="00EF7091" w:rsidRDefault="00D878D4">
      <w:pPr>
        <w:spacing w:line="400" w:lineRule="exact"/>
        <w:ind w:firstLineChars="200" w:firstLine="420"/>
        <w:rPr>
          <w:rFonts w:asciiTheme="minorEastAsia" w:eastAsiaTheme="minorEastAsia" w:hAnsiTheme="minorEastAsia"/>
          <w:color w:val="000000" w:themeColor="text1"/>
        </w:rPr>
      </w:pPr>
      <w:r w:rsidRPr="00EF7091">
        <w:rPr>
          <w:rFonts w:asciiTheme="minorEastAsia" w:eastAsiaTheme="minorEastAsia" w:hAnsiTheme="minorEastAsia" w:hint="eastAsia"/>
          <w:color w:val="000000" w:themeColor="text1"/>
        </w:rPr>
        <w:t>1、递交投标文件时间：201</w:t>
      </w:r>
      <w:r w:rsidR="00B25FF8" w:rsidRPr="00EF7091">
        <w:rPr>
          <w:rFonts w:asciiTheme="minorEastAsia" w:eastAsiaTheme="minorEastAsia" w:hAnsiTheme="minorEastAsia" w:hint="eastAsia"/>
          <w:color w:val="000000" w:themeColor="text1"/>
        </w:rPr>
        <w:t>8</w:t>
      </w:r>
      <w:r w:rsidRPr="00EF7091">
        <w:rPr>
          <w:rFonts w:asciiTheme="minorEastAsia" w:eastAsiaTheme="minorEastAsia" w:hAnsiTheme="minorEastAsia" w:hint="eastAsia"/>
          <w:color w:val="000000" w:themeColor="text1"/>
        </w:rPr>
        <w:t>年</w:t>
      </w:r>
      <w:r w:rsidR="00B66BF2" w:rsidRPr="00EF7091">
        <w:rPr>
          <w:rFonts w:asciiTheme="minorEastAsia" w:eastAsiaTheme="minorEastAsia" w:hAnsiTheme="minorEastAsia" w:hint="eastAsia"/>
          <w:color w:val="000000" w:themeColor="text1"/>
        </w:rPr>
        <w:t>1</w:t>
      </w:r>
      <w:r w:rsidR="00BA7A7E" w:rsidRPr="00EF7091">
        <w:rPr>
          <w:rFonts w:asciiTheme="minorEastAsia" w:eastAsiaTheme="minorEastAsia" w:hAnsiTheme="minorEastAsia"/>
          <w:color w:val="000000" w:themeColor="text1"/>
        </w:rPr>
        <w:t>1</w:t>
      </w:r>
      <w:r w:rsidRPr="00EF7091">
        <w:rPr>
          <w:rFonts w:asciiTheme="minorEastAsia" w:eastAsiaTheme="minorEastAsia" w:hAnsiTheme="minorEastAsia" w:hint="eastAsia"/>
          <w:color w:val="000000" w:themeColor="text1"/>
        </w:rPr>
        <w:t>月</w:t>
      </w:r>
      <w:r w:rsidR="00FC1A79" w:rsidRPr="00EF7091">
        <w:rPr>
          <w:rFonts w:asciiTheme="minorEastAsia" w:eastAsiaTheme="minorEastAsia" w:hAnsiTheme="minorEastAsia"/>
          <w:color w:val="000000" w:themeColor="text1"/>
        </w:rPr>
        <w:t>2</w:t>
      </w:r>
      <w:r w:rsidR="00A966A7" w:rsidRPr="00EF7091">
        <w:rPr>
          <w:rFonts w:asciiTheme="minorEastAsia" w:eastAsiaTheme="minorEastAsia" w:hAnsiTheme="minorEastAsia"/>
          <w:color w:val="000000" w:themeColor="text1"/>
        </w:rPr>
        <w:t>8</w:t>
      </w:r>
      <w:r w:rsidRPr="00EF7091">
        <w:rPr>
          <w:rFonts w:asciiTheme="minorEastAsia" w:eastAsiaTheme="minorEastAsia" w:hAnsiTheme="minorEastAsia" w:hint="eastAsia"/>
          <w:color w:val="000000" w:themeColor="text1"/>
        </w:rPr>
        <w:t xml:space="preserve">日 </w:t>
      </w:r>
      <w:r w:rsidR="00E02610" w:rsidRPr="00EF7091">
        <w:rPr>
          <w:rFonts w:asciiTheme="minorEastAsia" w:eastAsiaTheme="minorEastAsia" w:hAnsiTheme="minorEastAsia" w:hint="eastAsia"/>
          <w:color w:val="000000" w:themeColor="text1"/>
        </w:rPr>
        <w:t>上</w:t>
      </w:r>
      <w:r w:rsidRPr="00EF7091">
        <w:rPr>
          <w:rFonts w:asciiTheme="minorEastAsia" w:eastAsiaTheme="minorEastAsia" w:hAnsiTheme="minorEastAsia" w:hint="eastAsia"/>
          <w:color w:val="000000" w:themeColor="text1"/>
        </w:rPr>
        <w:t>午</w:t>
      </w:r>
      <w:r w:rsidR="00E02610" w:rsidRPr="00EF7091">
        <w:rPr>
          <w:rFonts w:asciiTheme="minorEastAsia" w:eastAsiaTheme="minorEastAsia" w:hAnsiTheme="minorEastAsia" w:hint="eastAsia"/>
          <w:color w:val="000000" w:themeColor="text1"/>
        </w:rPr>
        <w:t>9</w:t>
      </w:r>
      <w:r w:rsidR="0047085B" w:rsidRPr="00EF7091">
        <w:rPr>
          <w:rFonts w:asciiTheme="minorEastAsia" w:eastAsiaTheme="minorEastAsia" w:hAnsiTheme="minorEastAsia" w:hint="eastAsia"/>
          <w:color w:val="000000" w:themeColor="text1"/>
        </w:rPr>
        <w:t>:</w:t>
      </w:r>
      <w:r w:rsidR="0055658E" w:rsidRPr="00EF7091">
        <w:rPr>
          <w:rFonts w:asciiTheme="minorEastAsia" w:eastAsiaTheme="minorEastAsia" w:hAnsiTheme="minorEastAsia" w:hint="eastAsia"/>
          <w:color w:val="000000" w:themeColor="text1"/>
        </w:rPr>
        <w:t>3</w:t>
      </w:r>
      <w:r w:rsidR="0047085B" w:rsidRPr="00EF7091">
        <w:rPr>
          <w:rFonts w:asciiTheme="minorEastAsia" w:eastAsiaTheme="minorEastAsia" w:hAnsiTheme="minorEastAsia" w:hint="eastAsia"/>
          <w:color w:val="000000" w:themeColor="text1"/>
        </w:rPr>
        <w:t>0</w:t>
      </w:r>
    </w:p>
    <w:p w14:paraId="6E7304EC" w14:textId="501A253C" w:rsidR="0035101D" w:rsidRPr="00EF7091" w:rsidRDefault="00D878D4">
      <w:pPr>
        <w:spacing w:line="400" w:lineRule="exact"/>
        <w:ind w:firstLineChars="200" w:firstLine="420"/>
        <w:rPr>
          <w:rFonts w:asciiTheme="minorEastAsia" w:eastAsiaTheme="minorEastAsia" w:hAnsiTheme="minorEastAsia"/>
          <w:color w:val="000000" w:themeColor="text1"/>
        </w:rPr>
      </w:pPr>
      <w:r w:rsidRPr="00EF7091">
        <w:rPr>
          <w:rFonts w:asciiTheme="minorEastAsia" w:eastAsiaTheme="minorEastAsia" w:hAnsiTheme="minorEastAsia" w:hint="eastAsia"/>
          <w:color w:val="000000" w:themeColor="text1"/>
        </w:rPr>
        <w:t>2、投标截止及开标时间：201</w:t>
      </w:r>
      <w:r w:rsidR="00B25FF8" w:rsidRPr="00EF7091">
        <w:rPr>
          <w:rFonts w:asciiTheme="minorEastAsia" w:eastAsiaTheme="minorEastAsia" w:hAnsiTheme="minorEastAsia" w:hint="eastAsia"/>
          <w:color w:val="000000" w:themeColor="text1"/>
        </w:rPr>
        <w:t>8</w:t>
      </w:r>
      <w:r w:rsidRPr="00EF7091">
        <w:rPr>
          <w:rFonts w:asciiTheme="minorEastAsia" w:eastAsiaTheme="minorEastAsia" w:hAnsiTheme="minorEastAsia" w:hint="eastAsia"/>
          <w:color w:val="000000" w:themeColor="text1"/>
        </w:rPr>
        <w:t>年</w:t>
      </w:r>
      <w:r w:rsidR="00B66BF2" w:rsidRPr="00EF7091">
        <w:rPr>
          <w:rFonts w:asciiTheme="minorEastAsia" w:eastAsiaTheme="minorEastAsia" w:hAnsiTheme="minorEastAsia" w:hint="eastAsia"/>
          <w:color w:val="000000" w:themeColor="text1"/>
        </w:rPr>
        <w:t>1</w:t>
      </w:r>
      <w:r w:rsidR="00BA7A7E" w:rsidRPr="00EF7091">
        <w:rPr>
          <w:rFonts w:asciiTheme="minorEastAsia" w:eastAsiaTheme="minorEastAsia" w:hAnsiTheme="minorEastAsia"/>
          <w:color w:val="000000" w:themeColor="text1"/>
        </w:rPr>
        <w:t>1</w:t>
      </w:r>
      <w:r w:rsidRPr="00EF7091">
        <w:rPr>
          <w:rFonts w:asciiTheme="minorEastAsia" w:eastAsiaTheme="minorEastAsia" w:hAnsiTheme="minorEastAsia" w:hint="eastAsia"/>
          <w:color w:val="000000" w:themeColor="text1"/>
        </w:rPr>
        <w:t>月</w:t>
      </w:r>
      <w:r w:rsidR="00FC1A79" w:rsidRPr="00EF7091">
        <w:rPr>
          <w:rFonts w:asciiTheme="minorEastAsia" w:eastAsiaTheme="minorEastAsia" w:hAnsiTheme="minorEastAsia"/>
          <w:color w:val="000000" w:themeColor="text1"/>
        </w:rPr>
        <w:t>2</w:t>
      </w:r>
      <w:r w:rsidR="00A966A7" w:rsidRPr="00EF7091">
        <w:rPr>
          <w:rFonts w:asciiTheme="minorEastAsia" w:eastAsiaTheme="minorEastAsia" w:hAnsiTheme="minorEastAsia"/>
          <w:color w:val="000000" w:themeColor="text1"/>
        </w:rPr>
        <w:t>8</w:t>
      </w:r>
      <w:r w:rsidRPr="00EF7091">
        <w:rPr>
          <w:rFonts w:asciiTheme="minorEastAsia" w:eastAsiaTheme="minorEastAsia" w:hAnsiTheme="minorEastAsia" w:hint="eastAsia"/>
          <w:color w:val="000000" w:themeColor="text1"/>
        </w:rPr>
        <w:t xml:space="preserve">日 </w:t>
      </w:r>
      <w:r w:rsidR="00E02610" w:rsidRPr="00EF7091">
        <w:rPr>
          <w:rFonts w:asciiTheme="minorEastAsia" w:eastAsiaTheme="minorEastAsia" w:hAnsiTheme="minorEastAsia" w:hint="eastAsia"/>
          <w:color w:val="000000" w:themeColor="text1"/>
        </w:rPr>
        <w:t>上</w:t>
      </w:r>
      <w:r w:rsidRPr="00EF7091">
        <w:rPr>
          <w:rFonts w:asciiTheme="minorEastAsia" w:eastAsiaTheme="minorEastAsia" w:hAnsiTheme="minorEastAsia" w:hint="eastAsia"/>
          <w:color w:val="000000" w:themeColor="text1"/>
        </w:rPr>
        <w:t>午</w:t>
      </w:r>
      <w:r w:rsidR="00E02610" w:rsidRPr="00EF7091">
        <w:rPr>
          <w:rFonts w:asciiTheme="minorEastAsia" w:eastAsiaTheme="minorEastAsia" w:hAnsiTheme="minorEastAsia" w:hint="eastAsia"/>
          <w:color w:val="000000" w:themeColor="text1"/>
        </w:rPr>
        <w:t>9</w:t>
      </w:r>
      <w:r w:rsidR="00B66BF2" w:rsidRPr="00EF7091">
        <w:rPr>
          <w:rFonts w:asciiTheme="minorEastAsia" w:eastAsiaTheme="minorEastAsia" w:hAnsiTheme="minorEastAsia"/>
          <w:color w:val="000000" w:themeColor="text1"/>
        </w:rPr>
        <w:t>:</w:t>
      </w:r>
      <w:r w:rsidR="0055658E" w:rsidRPr="00EF7091">
        <w:rPr>
          <w:rFonts w:asciiTheme="minorEastAsia" w:eastAsiaTheme="minorEastAsia" w:hAnsiTheme="minorEastAsia" w:hint="eastAsia"/>
          <w:color w:val="000000" w:themeColor="text1"/>
        </w:rPr>
        <w:t>3</w:t>
      </w:r>
      <w:r w:rsidR="0047085B" w:rsidRPr="00EF7091">
        <w:rPr>
          <w:rFonts w:asciiTheme="minorEastAsia" w:eastAsiaTheme="minorEastAsia" w:hAnsiTheme="minorEastAsia"/>
          <w:color w:val="000000" w:themeColor="text1"/>
        </w:rPr>
        <w:t>0</w:t>
      </w:r>
    </w:p>
    <w:p w14:paraId="4D90CD5E"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3、开标地点：</w:t>
      </w:r>
      <w:r w:rsidR="00B435BB" w:rsidRPr="00485D48">
        <w:rPr>
          <w:rFonts w:asciiTheme="minorEastAsia" w:eastAsiaTheme="minorEastAsia" w:hAnsiTheme="minorEastAsia" w:hint="eastAsia"/>
          <w:color w:val="000000" w:themeColor="text1"/>
        </w:rPr>
        <w:t>深圳市龙岗区龙翔大道2188号深圳信息职业技术学院致远楼412</w:t>
      </w:r>
      <w:r w:rsidR="0055658E">
        <w:rPr>
          <w:rFonts w:asciiTheme="minorEastAsia" w:eastAsiaTheme="minorEastAsia" w:hAnsiTheme="minorEastAsia" w:hint="eastAsia"/>
          <w:color w:val="000000" w:themeColor="text1"/>
        </w:rPr>
        <w:t>A</w:t>
      </w:r>
      <w:r w:rsidRPr="00485D48">
        <w:rPr>
          <w:rFonts w:asciiTheme="minorEastAsia" w:eastAsiaTheme="minorEastAsia" w:hAnsiTheme="minorEastAsia" w:hint="eastAsia"/>
          <w:color w:val="000000" w:themeColor="text1"/>
        </w:rPr>
        <w:t>开标</w:t>
      </w:r>
      <w:r w:rsidR="00B435BB" w:rsidRPr="00485D48">
        <w:rPr>
          <w:rFonts w:asciiTheme="minorEastAsia" w:eastAsiaTheme="minorEastAsia" w:hAnsiTheme="minorEastAsia" w:hint="eastAsia"/>
          <w:color w:val="000000" w:themeColor="text1"/>
        </w:rPr>
        <w:t>室</w:t>
      </w:r>
      <w:r w:rsidRPr="00485D48">
        <w:rPr>
          <w:rFonts w:asciiTheme="minorEastAsia" w:eastAsiaTheme="minorEastAsia" w:hAnsiTheme="minorEastAsia" w:hint="eastAsia"/>
          <w:color w:val="000000" w:themeColor="text1"/>
        </w:rPr>
        <w:t>。</w:t>
      </w:r>
    </w:p>
    <w:p w14:paraId="47235DE6" w14:textId="77777777" w:rsidR="0035101D" w:rsidRPr="00485D48" w:rsidRDefault="00D878D4" w:rsidP="00B25FF8">
      <w:pPr>
        <w:pStyle w:val="2"/>
        <w:spacing w:before="260" w:after="260" w:line="240" w:lineRule="exact"/>
        <w:rPr>
          <w:rFonts w:asciiTheme="minorEastAsia" w:eastAsiaTheme="minorEastAsia" w:hAnsiTheme="minorEastAsia"/>
          <w:color w:val="000000" w:themeColor="text1"/>
          <w:sz w:val="24"/>
          <w:szCs w:val="24"/>
        </w:rPr>
      </w:pPr>
      <w:bookmarkStart w:id="46" w:name="_Toc18362"/>
      <w:bookmarkStart w:id="47" w:name="_Toc19988"/>
      <w:bookmarkStart w:id="48" w:name="_Toc12655"/>
      <w:bookmarkStart w:id="49" w:name="_Toc529539206"/>
      <w:r w:rsidRPr="00485D48">
        <w:rPr>
          <w:rFonts w:asciiTheme="minorEastAsia" w:eastAsiaTheme="minorEastAsia" w:hAnsiTheme="minorEastAsia" w:hint="eastAsia"/>
          <w:color w:val="000000" w:themeColor="text1"/>
          <w:sz w:val="24"/>
          <w:szCs w:val="24"/>
        </w:rPr>
        <w:t>七、采购公告查询</w:t>
      </w:r>
      <w:bookmarkEnd w:id="46"/>
      <w:bookmarkEnd w:id="47"/>
      <w:bookmarkEnd w:id="48"/>
      <w:bookmarkEnd w:id="49"/>
    </w:p>
    <w:p w14:paraId="32D616B9" w14:textId="77777777" w:rsidR="00B435BB" w:rsidRDefault="00D878D4">
      <w:pPr>
        <w:spacing w:line="400" w:lineRule="exact"/>
        <w:ind w:firstLineChars="200" w:firstLine="420"/>
        <w:rPr>
          <w:rFonts w:asciiTheme="minorEastAsia" w:eastAsiaTheme="minorEastAsia" w:hAnsiTheme="minorEastAsia"/>
          <w:color w:val="000000" w:themeColor="text1"/>
        </w:rPr>
      </w:pPr>
      <w:proofErr w:type="gramStart"/>
      <w:r w:rsidRPr="00485D48">
        <w:rPr>
          <w:rFonts w:asciiTheme="minorEastAsia" w:eastAsiaTheme="minorEastAsia" w:hAnsiTheme="minorEastAsia" w:hint="eastAsia"/>
          <w:color w:val="000000" w:themeColor="text1"/>
        </w:rPr>
        <w:t>深圳</w:t>
      </w:r>
      <w:r w:rsidR="00B435BB" w:rsidRPr="00485D48">
        <w:rPr>
          <w:rFonts w:asciiTheme="minorEastAsia" w:eastAsiaTheme="minorEastAsia" w:hAnsiTheme="minorEastAsia" w:hint="eastAsia"/>
          <w:color w:val="000000" w:themeColor="text1"/>
        </w:rPr>
        <w:t>信息职业技术学院官网</w:t>
      </w:r>
      <w:proofErr w:type="gramEnd"/>
      <w:r w:rsidR="00A1179F">
        <w:fldChar w:fldCharType="begin"/>
      </w:r>
      <w:r w:rsidR="00A1179F">
        <w:instrText xml:space="preserve"> HYPERLINK "http://www.sziit.com.cn/" </w:instrText>
      </w:r>
      <w:r w:rsidR="00A1179F">
        <w:fldChar w:fldCharType="separate"/>
      </w:r>
      <w:r w:rsidR="006811AF" w:rsidRPr="00D760A6">
        <w:rPr>
          <w:rStyle w:val="af3"/>
          <w:rFonts w:asciiTheme="minorEastAsia" w:eastAsiaTheme="minorEastAsia" w:hAnsiTheme="minorEastAsia"/>
        </w:rPr>
        <w:t>http://www.sziit.com.cn/</w:t>
      </w:r>
      <w:r w:rsidR="00A1179F">
        <w:rPr>
          <w:rStyle w:val="af3"/>
          <w:rFonts w:asciiTheme="minorEastAsia" w:eastAsiaTheme="minorEastAsia" w:hAnsiTheme="minorEastAsia"/>
        </w:rPr>
        <w:fldChar w:fldCharType="end"/>
      </w:r>
    </w:p>
    <w:p w14:paraId="5A328CB3" w14:textId="77777777" w:rsidR="0035101D" w:rsidRPr="00485D48" w:rsidRDefault="00D878D4" w:rsidP="00B25FF8">
      <w:pPr>
        <w:pStyle w:val="2"/>
        <w:spacing w:before="260" w:after="260" w:line="240" w:lineRule="exact"/>
        <w:rPr>
          <w:rFonts w:asciiTheme="minorEastAsia" w:eastAsiaTheme="minorEastAsia" w:hAnsiTheme="minorEastAsia"/>
          <w:color w:val="000000" w:themeColor="text1"/>
          <w:sz w:val="24"/>
          <w:szCs w:val="24"/>
        </w:rPr>
      </w:pPr>
      <w:bookmarkStart w:id="50" w:name="_Toc13482"/>
      <w:bookmarkStart w:id="51" w:name="_Toc11409"/>
      <w:bookmarkStart w:id="52" w:name="_Toc19441"/>
      <w:bookmarkStart w:id="53" w:name="_Toc529539207"/>
      <w:r w:rsidRPr="00485D48">
        <w:rPr>
          <w:rFonts w:asciiTheme="minorEastAsia" w:eastAsiaTheme="minorEastAsia" w:hAnsiTheme="minorEastAsia" w:hint="eastAsia"/>
          <w:color w:val="000000" w:themeColor="text1"/>
          <w:sz w:val="24"/>
          <w:szCs w:val="24"/>
        </w:rPr>
        <w:t>八、采购人联系方式</w:t>
      </w:r>
      <w:bookmarkEnd w:id="50"/>
      <w:bookmarkEnd w:id="51"/>
      <w:bookmarkEnd w:id="52"/>
      <w:bookmarkEnd w:id="53"/>
    </w:p>
    <w:p w14:paraId="604C9288"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采购人：深圳信息职业技术学院</w:t>
      </w:r>
    </w:p>
    <w:p w14:paraId="749E4DA2"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地址：广东省深圳市龙岗区龙翔大道2188号</w:t>
      </w:r>
    </w:p>
    <w:p w14:paraId="78154512"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联系人：</w:t>
      </w:r>
      <w:r w:rsidR="00631E86" w:rsidRPr="00485D48">
        <w:rPr>
          <w:rFonts w:asciiTheme="minorEastAsia" w:eastAsiaTheme="minorEastAsia" w:hAnsiTheme="minorEastAsia" w:hint="eastAsia"/>
          <w:color w:val="000000" w:themeColor="text1"/>
        </w:rPr>
        <w:t xml:space="preserve">崔老师 马老师  </w:t>
      </w:r>
    </w:p>
    <w:p w14:paraId="6307C23E" w14:textId="77777777" w:rsidR="00693DE1" w:rsidRDefault="00D878D4" w:rsidP="006811AF">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联系方式：</w:t>
      </w:r>
      <w:r w:rsidR="00631E86" w:rsidRPr="00485D48">
        <w:rPr>
          <w:rFonts w:asciiTheme="minorEastAsia" w:eastAsiaTheme="minorEastAsia" w:hAnsiTheme="minorEastAsia" w:hint="eastAsia"/>
          <w:color w:val="000000" w:themeColor="text1"/>
        </w:rPr>
        <w:t>89226691 、89226812</w:t>
      </w:r>
    </w:p>
    <w:p w14:paraId="75B51D1C" w14:textId="77777777" w:rsidR="0047085B" w:rsidRPr="00485D48" w:rsidRDefault="0047085B">
      <w:pPr>
        <w:spacing w:line="400" w:lineRule="exact"/>
        <w:ind w:firstLineChars="200" w:firstLine="420"/>
        <w:rPr>
          <w:rFonts w:asciiTheme="minorEastAsia" w:eastAsiaTheme="minorEastAsia" w:hAnsiTheme="minorEastAsia"/>
          <w:color w:val="000000" w:themeColor="text1"/>
        </w:rPr>
      </w:pPr>
    </w:p>
    <w:p w14:paraId="402AA426" w14:textId="77777777" w:rsidR="0047085B" w:rsidRPr="00485D48" w:rsidRDefault="0047085B">
      <w:pPr>
        <w:spacing w:line="400" w:lineRule="exact"/>
        <w:ind w:firstLineChars="200" w:firstLine="420"/>
        <w:rPr>
          <w:rFonts w:asciiTheme="minorEastAsia" w:eastAsiaTheme="minorEastAsia" w:hAnsiTheme="minorEastAsia"/>
          <w:color w:val="000000" w:themeColor="text1"/>
        </w:rPr>
      </w:pPr>
    </w:p>
    <w:p w14:paraId="3EE80BB7" w14:textId="77777777" w:rsidR="007408F8" w:rsidRPr="00485D48" w:rsidRDefault="00D878D4" w:rsidP="007408F8">
      <w:pPr>
        <w:spacing w:line="400" w:lineRule="exact"/>
        <w:jc w:val="righ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深圳</w:t>
      </w:r>
      <w:r w:rsidR="00B435BB" w:rsidRPr="00485D48">
        <w:rPr>
          <w:rFonts w:asciiTheme="minorEastAsia" w:eastAsiaTheme="minorEastAsia" w:hAnsiTheme="minorEastAsia" w:hint="eastAsia"/>
          <w:color w:val="000000" w:themeColor="text1"/>
        </w:rPr>
        <w:t>信息职业技术学院</w:t>
      </w:r>
    </w:p>
    <w:p w14:paraId="67163103" w14:textId="5CD51B2F" w:rsidR="0035101D" w:rsidRPr="00EF7091" w:rsidRDefault="00B25FF8" w:rsidP="007408F8">
      <w:pPr>
        <w:spacing w:line="400" w:lineRule="exact"/>
        <w:jc w:val="right"/>
        <w:rPr>
          <w:rFonts w:asciiTheme="minorEastAsia" w:eastAsiaTheme="minorEastAsia" w:hAnsiTheme="minorEastAsia"/>
          <w:color w:val="000000" w:themeColor="text1"/>
        </w:rPr>
      </w:pPr>
      <w:r w:rsidRPr="00EF7091">
        <w:rPr>
          <w:rFonts w:asciiTheme="minorEastAsia" w:eastAsiaTheme="minorEastAsia" w:hAnsiTheme="minorEastAsia" w:hint="eastAsia"/>
          <w:color w:val="000000" w:themeColor="text1"/>
        </w:rPr>
        <w:t>2018</w:t>
      </w:r>
      <w:r w:rsidR="00D878D4" w:rsidRPr="00EF7091">
        <w:rPr>
          <w:rFonts w:asciiTheme="minorEastAsia" w:eastAsiaTheme="minorEastAsia" w:hAnsiTheme="minorEastAsia" w:hint="eastAsia"/>
          <w:color w:val="000000" w:themeColor="text1"/>
        </w:rPr>
        <w:t>年</w:t>
      </w:r>
      <w:r w:rsidR="0055658E" w:rsidRPr="00EF7091">
        <w:rPr>
          <w:rFonts w:asciiTheme="minorEastAsia" w:eastAsiaTheme="minorEastAsia" w:hAnsiTheme="minorEastAsia" w:hint="eastAsia"/>
          <w:color w:val="000000" w:themeColor="text1"/>
        </w:rPr>
        <w:t>1</w:t>
      </w:r>
      <w:r w:rsidR="00FC1A79" w:rsidRPr="00EF7091">
        <w:rPr>
          <w:rFonts w:asciiTheme="minorEastAsia" w:eastAsiaTheme="minorEastAsia" w:hAnsiTheme="minorEastAsia"/>
          <w:color w:val="000000" w:themeColor="text1"/>
        </w:rPr>
        <w:t>1</w:t>
      </w:r>
      <w:r w:rsidR="00D878D4" w:rsidRPr="00EF7091">
        <w:rPr>
          <w:rFonts w:asciiTheme="minorEastAsia" w:eastAsiaTheme="minorEastAsia" w:hAnsiTheme="minorEastAsia" w:hint="eastAsia"/>
          <w:color w:val="000000" w:themeColor="text1"/>
        </w:rPr>
        <w:t>月</w:t>
      </w:r>
      <w:r w:rsidR="00A966A7" w:rsidRPr="00EF7091">
        <w:rPr>
          <w:rFonts w:asciiTheme="minorEastAsia" w:eastAsiaTheme="minorEastAsia" w:hAnsiTheme="minorEastAsia"/>
          <w:color w:val="000000" w:themeColor="text1"/>
        </w:rPr>
        <w:t>19</w:t>
      </w:r>
      <w:r w:rsidR="00D878D4" w:rsidRPr="00EF7091">
        <w:rPr>
          <w:rFonts w:asciiTheme="minorEastAsia" w:eastAsiaTheme="minorEastAsia" w:hAnsiTheme="minorEastAsia" w:hint="eastAsia"/>
          <w:color w:val="000000" w:themeColor="text1"/>
        </w:rPr>
        <w:t>日</w:t>
      </w:r>
    </w:p>
    <w:p w14:paraId="59632F82" w14:textId="77777777" w:rsidR="0035101D" w:rsidRPr="00485D48" w:rsidRDefault="00D878D4">
      <w:pPr>
        <w:spacing w:line="400" w:lineRule="exact"/>
        <w:ind w:firstLineChars="200" w:firstLine="420"/>
        <w:jc w:val="lef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br w:type="page"/>
      </w:r>
    </w:p>
    <w:p w14:paraId="4D226BE3" w14:textId="77777777" w:rsidR="0035101D" w:rsidRPr="00485D48" w:rsidRDefault="0035101D">
      <w:pPr>
        <w:spacing w:line="400" w:lineRule="exact"/>
        <w:rPr>
          <w:rFonts w:asciiTheme="minorEastAsia" w:eastAsiaTheme="minorEastAsia" w:hAnsiTheme="minorEastAsia"/>
          <w:color w:val="000000" w:themeColor="text1"/>
        </w:rPr>
      </w:pPr>
    </w:p>
    <w:p w14:paraId="3C91BF41" w14:textId="77777777" w:rsidR="0035101D" w:rsidRPr="00485D48" w:rsidRDefault="0035101D">
      <w:pPr>
        <w:spacing w:line="400" w:lineRule="exact"/>
        <w:rPr>
          <w:rFonts w:asciiTheme="minorEastAsia" w:eastAsiaTheme="minorEastAsia" w:hAnsiTheme="minorEastAsia"/>
          <w:color w:val="000000" w:themeColor="text1"/>
        </w:rPr>
      </w:pPr>
    </w:p>
    <w:p w14:paraId="3E62E7A5" w14:textId="77777777" w:rsidR="0035101D" w:rsidRPr="00485D48" w:rsidRDefault="0035101D">
      <w:pPr>
        <w:spacing w:line="400" w:lineRule="exact"/>
        <w:rPr>
          <w:rFonts w:asciiTheme="minorEastAsia" w:eastAsiaTheme="minorEastAsia" w:hAnsiTheme="minorEastAsia"/>
          <w:color w:val="000000" w:themeColor="text1"/>
        </w:rPr>
      </w:pPr>
    </w:p>
    <w:p w14:paraId="735D8645" w14:textId="77777777" w:rsidR="0035101D" w:rsidRPr="00485D48" w:rsidRDefault="0035101D">
      <w:pPr>
        <w:spacing w:line="400" w:lineRule="exact"/>
        <w:rPr>
          <w:rFonts w:asciiTheme="minorEastAsia" w:eastAsiaTheme="minorEastAsia" w:hAnsiTheme="minorEastAsia"/>
          <w:color w:val="000000" w:themeColor="text1"/>
        </w:rPr>
      </w:pPr>
    </w:p>
    <w:p w14:paraId="65F50365" w14:textId="77777777" w:rsidR="0035101D" w:rsidRPr="00485D48" w:rsidRDefault="0035101D">
      <w:pPr>
        <w:spacing w:line="400" w:lineRule="exact"/>
        <w:rPr>
          <w:rFonts w:asciiTheme="minorEastAsia" w:eastAsiaTheme="minorEastAsia" w:hAnsiTheme="minorEastAsia"/>
          <w:color w:val="000000" w:themeColor="text1"/>
        </w:rPr>
      </w:pPr>
    </w:p>
    <w:p w14:paraId="03901D20" w14:textId="77777777" w:rsidR="0035101D" w:rsidRPr="00485D48" w:rsidRDefault="0035101D">
      <w:pPr>
        <w:spacing w:line="400" w:lineRule="exact"/>
        <w:rPr>
          <w:rFonts w:asciiTheme="minorEastAsia" w:eastAsiaTheme="minorEastAsia" w:hAnsiTheme="minorEastAsia"/>
          <w:color w:val="000000" w:themeColor="text1"/>
        </w:rPr>
      </w:pPr>
    </w:p>
    <w:p w14:paraId="4ABA0986" w14:textId="77777777" w:rsidR="0035101D" w:rsidRPr="00485D48" w:rsidRDefault="0035101D">
      <w:pPr>
        <w:spacing w:line="400" w:lineRule="exact"/>
        <w:rPr>
          <w:rFonts w:asciiTheme="minorEastAsia" w:eastAsiaTheme="minorEastAsia" w:hAnsiTheme="minorEastAsia"/>
          <w:color w:val="000000" w:themeColor="text1"/>
        </w:rPr>
      </w:pPr>
    </w:p>
    <w:p w14:paraId="5E0C3CA9" w14:textId="77777777" w:rsidR="0035101D" w:rsidRPr="00485D48" w:rsidRDefault="0035101D">
      <w:pPr>
        <w:spacing w:line="400" w:lineRule="exact"/>
        <w:rPr>
          <w:rFonts w:asciiTheme="minorEastAsia" w:eastAsiaTheme="minorEastAsia" w:hAnsiTheme="minorEastAsia"/>
          <w:color w:val="000000" w:themeColor="text1"/>
        </w:rPr>
      </w:pPr>
    </w:p>
    <w:p w14:paraId="167FF737" w14:textId="77777777" w:rsidR="0035101D" w:rsidRPr="00485D48" w:rsidRDefault="0035101D">
      <w:pPr>
        <w:spacing w:line="400" w:lineRule="exact"/>
        <w:rPr>
          <w:rFonts w:asciiTheme="minorEastAsia" w:eastAsiaTheme="minorEastAsia" w:hAnsiTheme="minorEastAsia"/>
          <w:color w:val="000000" w:themeColor="text1"/>
        </w:rPr>
      </w:pPr>
    </w:p>
    <w:p w14:paraId="463BA7F6" w14:textId="77777777" w:rsidR="0035101D" w:rsidRPr="00485D48" w:rsidRDefault="00D878D4" w:rsidP="005D4A9E">
      <w:pPr>
        <w:pStyle w:val="1"/>
        <w:spacing w:before="340" w:after="340" w:line="400" w:lineRule="exact"/>
        <w:jc w:val="center"/>
        <w:rPr>
          <w:rFonts w:asciiTheme="minorEastAsia" w:eastAsiaTheme="minorEastAsia" w:hAnsiTheme="minorEastAsia"/>
          <w:color w:val="000000" w:themeColor="text1"/>
        </w:rPr>
      </w:pPr>
      <w:bookmarkStart w:id="54" w:name="_Toc7029"/>
      <w:bookmarkStart w:id="55" w:name="_Toc25641"/>
      <w:bookmarkStart w:id="56" w:name="_Toc15702"/>
      <w:bookmarkStart w:id="57" w:name="_Toc529539208"/>
      <w:r w:rsidRPr="00485D48">
        <w:rPr>
          <w:rFonts w:asciiTheme="minorEastAsia" w:eastAsiaTheme="minorEastAsia" w:hAnsiTheme="minorEastAsia" w:hint="eastAsia"/>
          <w:color w:val="000000" w:themeColor="text1"/>
        </w:rPr>
        <w:t>第二章 项目需求</w:t>
      </w:r>
      <w:bookmarkEnd w:id="54"/>
      <w:bookmarkEnd w:id="55"/>
      <w:bookmarkEnd w:id="56"/>
      <w:bookmarkEnd w:id="57"/>
    </w:p>
    <w:p w14:paraId="79A75DEF" w14:textId="77777777" w:rsidR="0035101D" w:rsidRPr="00485D48" w:rsidRDefault="0035101D">
      <w:pPr>
        <w:spacing w:line="400" w:lineRule="exact"/>
        <w:jc w:val="left"/>
        <w:rPr>
          <w:rFonts w:asciiTheme="minorEastAsia" w:eastAsiaTheme="minorEastAsia" w:hAnsiTheme="minorEastAsia"/>
          <w:color w:val="000000" w:themeColor="text1"/>
        </w:rPr>
      </w:pPr>
    </w:p>
    <w:p w14:paraId="24CB844D" w14:textId="77777777" w:rsidR="0035101D" w:rsidRPr="00485D48" w:rsidRDefault="00D878D4">
      <w:pPr>
        <w:spacing w:line="400" w:lineRule="exact"/>
        <w:jc w:val="lef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br w:type="page"/>
      </w:r>
    </w:p>
    <w:p w14:paraId="2E9F35CC" w14:textId="77777777" w:rsidR="0035101D" w:rsidRPr="00485D48" w:rsidRDefault="00D878D4">
      <w:pPr>
        <w:pStyle w:val="2"/>
        <w:spacing w:line="400" w:lineRule="exact"/>
        <w:jc w:val="center"/>
        <w:rPr>
          <w:rFonts w:asciiTheme="minorEastAsia" w:eastAsiaTheme="minorEastAsia" w:hAnsiTheme="minorEastAsia"/>
          <w:color w:val="000000" w:themeColor="text1"/>
        </w:rPr>
      </w:pPr>
      <w:bookmarkStart w:id="58" w:name="_Toc22835"/>
      <w:bookmarkStart w:id="59" w:name="_Toc20730"/>
      <w:bookmarkStart w:id="60" w:name="_Toc21427"/>
      <w:bookmarkStart w:id="61" w:name="_Toc529539209"/>
      <w:bookmarkStart w:id="62" w:name="OLE_LINK10"/>
      <w:r w:rsidRPr="00485D48">
        <w:rPr>
          <w:rFonts w:asciiTheme="minorEastAsia" w:eastAsiaTheme="minorEastAsia" w:hAnsiTheme="minorEastAsia" w:hint="eastAsia"/>
          <w:color w:val="000000" w:themeColor="text1"/>
        </w:rPr>
        <w:lastRenderedPageBreak/>
        <w:t>一、货物需求及技术要求</w:t>
      </w:r>
      <w:bookmarkEnd w:id="58"/>
      <w:bookmarkEnd w:id="59"/>
      <w:bookmarkEnd w:id="60"/>
      <w:bookmarkEnd w:id="61"/>
    </w:p>
    <w:bookmarkEnd w:id="62"/>
    <w:p w14:paraId="2CDF92F3" w14:textId="77777777" w:rsidR="0035101D" w:rsidRPr="00485D48" w:rsidRDefault="00D878D4" w:rsidP="004B1A9C">
      <w:pPr>
        <w:pStyle w:val="13"/>
        <w:numPr>
          <w:ilvl w:val="0"/>
          <w:numId w:val="1"/>
        </w:numPr>
        <w:tabs>
          <w:tab w:val="left" w:pos="851"/>
        </w:tabs>
        <w:spacing w:line="400" w:lineRule="exact"/>
        <w:ind w:firstLineChars="0"/>
        <w:rPr>
          <w:rFonts w:asciiTheme="minorEastAsia" w:eastAsiaTheme="minorEastAsia" w:hAnsiTheme="minorEastAsia" w:cs="宋体"/>
          <w:b/>
          <w:color w:val="000000" w:themeColor="text1"/>
          <w:kern w:val="0"/>
          <w:szCs w:val="21"/>
        </w:rPr>
      </w:pPr>
      <w:r w:rsidRPr="00485D48">
        <w:rPr>
          <w:rFonts w:asciiTheme="minorEastAsia" w:eastAsiaTheme="minorEastAsia" w:hAnsiTheme="minorEastAsia" w:cs="宋体" w:hint="eastAsia"/>
          <w:b/>
          <w:color w:val="000000" w:themeColor="text1"/>
          <w:kern w:val="0"/>
          <w:szCs w:val="21"/>
        </w:rPr>
        <w:t>项目介绍</w:t>
      </w:r>
    </w:p>
    <w:p w14:paraId="62CD0364" w14:textId="77777777" w:rsidR="00831E37" w:rsidRDefault="00831E37" w:rsidP="00831E37">
      <w:pPr>
        <w:pStyle w:val="13"/>
        <w:tabs>
          <w:tab w:val="left" w:pos="851"/>
        </w:tabs>
        <w:spacing w:line="400" w:lineRule="exact"/>
        <w:rPr>
          <w:color w:val="000000" w:themeColor="text1"/>
          <w:szCs w:val="21"/>
        </w:rPr>
      </w:pPr>
      <w:bookmarkStart w:id="63" w:name="OLE_LINK11"/>
      <w:r w:rsidRPr="00831E37">
        <w:rPr>
          <w:rFonts w:hint="eastAsia"/>
          <w:color w:val="000000" w:themeColor="text1"/>
          <w:szCs w:val="21"/>
        </w:rPr>
        <w:t>为了规范实训室设备日常维修保养的管理工作，提高设备的使用效益，保证教学工作正常运行，对设备维修保养服务实行协议</w:t>
      </w:r>
      <w:r w:rsidRPr="00831E37">
        <w:rPr>
          <w:rFonts w:hint="eastAsia"/>
          <w:color w:val="000000" w:themeColor="text1"/>
          <w:szCs w:val="21"/>
        </w:rPr>
        <w:t>(</w:t>
      </w:r>
      <w:r w:rsidRPr="00831E37">
        <w:rPr>
          <w:rFonts w:hint="eastAsia"/>
          <w:color w:val="000000" w:themeColor="text1"/>
          <w:szCs w:val="21"/>
        </w:rPr>
        <w:t>定点</w:t>
      </w:r>
      <w:r w:rsidRPr="00831E37">
        <w:rPr>
          <w:rFonts w:hint="eastAsia"/>
          <w:color w:val="000000" w:themeColor="text1"/>
          <w:szCs w:val="21"/>
        </w:rPr>
        <w:t>)</w:t>
      </w:r>
      <w:r w:rsidRPr="00831E37">
        <w:rPr>
          <w:rFonts w:hint="eastAsia"/>
          <w:color w:val="000000" w:themeColor="text1"/>
          <w:szCs w:val="21"/>
        </w:rPr>
        <w:t>维修采购，即通过统一公开招标定价格、定服务、定期限。在定点维修保养协议约定的时期内，由招标确定的定点供应商提供维修保养服务。</w:t>
      </w:r>
    </w:p>
    <w:p w14:paraId="2F207E57" w14:textId="77777777" w:rsidR="00831E37" w:rsidRDefault="00831E37" w:rsidP="00831E37">
      <w:pPr>
        <w:pStyle w:val="13"/>
        <w:tabs>
          <w:tab w:val="left" w:pos="851"/>
        </w:tabs>
        <w:spacing w:line="400" w:lineRule="exact"/>
        <w:ind w:firstLineChars="0" w:firstLine="0"/>
        <w:jc w:val="left"/>
        <w:rPr>
          <w:rFonts w:asciiTheme="minorEastAsia" w:eastAsiaTheme="minorEastAsia" w:hAnsiTheme="minorEastAsia" w:cs="宋体"/>
          <w:b/>
          <w:color w:val="000000" w:themeColor="text1"/>
          <w:kern w:val="0"/>
          <w:szCs w:val="21"/>
        </w:rPr>
      </w:pPr>
    </w:p>
    <w:p w14:paraId="02FE369C" w14:textId="4097B4E4" w:rsidR="0035101D" w:rsidRDefault="00831E37" w:rsidP="00831E37">
      <w:pPr>
        <w:pStyle w:val="13"/>
        <w:tabs>
          <w:tab w:val="left" w:pos="851"/>
        </w:tabs>
        <w:spacing w:line="400" w:lineRule="exact"/>
        <w:ind w:firstLineChars="0" w:firstLine="0"/>
        <w:jc w:val="left"/>
        <w:rPr>
          <w:rFonts w:asciiTheme="minorEastAsia" w:eastAsiaTheme="minorEastAsia" w:hAnsiTheme="minorEastAsia" w:cs="宋体"/>
          <w:b/>
          <w:color w:val="000000" w:themeColor="text1"/>
          <w:kern w:val="0"/>
          <w:szCs w:val="21"/>
        </w:rPr>
      </w:pPr>
      <w:r>
        <w:rPr>
          <w:rFonts w:asciiTheme="minorEastAsia" w:eastAsiaTheme="minorEastAsia" w:hAnsiTheme="minorEastAsia" w:cs="宋体" w:hint="eastAsia"/>
          <w:b/>
          <w:color w:val="000000" w:themeColor="text1"/>
          <w:kern w:val="0"/>
          <w:szCs w:val="21"/>
        </w:rPr>
        <w:t>2、服务</w:t>
      </w:r>
      <w:r w:rsidR="00A575F2" w:rsidRPr="00485D48">
        <w:rPr>
          <w:rFonts w:asciiTheme="minorEastAsia" w:eastAsiaTheme="minorEastAsia" w:hAnsiTheme="minorEastAsia" w:cs="宋体" w:hint="eastAsia"/>
          <w:b/>
          <w:color w:val="000000" w:themeColor="text1"/>
          <w:kern w:val="0"/>
          <w:szCs w:val="21"/>
        </w:rPr>
        <w:t>需求一览表</w:t>
      </w:r>
    </w:p>
    <w:tbl>
      <w:tblPr>
        <w:tblW w:w="7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653"/>
        <w:gridCol w:w="834"/>
        <w:gridCol w:w="1117"/>
        <w:gridCol w:w="1143"/>
      </w:tblGrid>
      <w:tr w:rsidR="00C94BAE" w:rsidRPr="00C94BAE" w14:paraId="62E6B742" w14:textId="77777777" w:rsidTr="00831E37">
        <w:trPr>
          <w:jc w:val="center"/>
        </w:trPr>
        <w:tc>
          <w:tcPr>
            <w:tcW w:w="562" w:type="dxa"/>
          </w:tcPr>
          <w:p w14:paraId="27519ACD" w14:textId="77777777" w:rsidR="00831E37" w:rsidRPr="00C94BAE" w:rsidRDefault="00831E37" w:rsidP="00831E37">
            <w:pPr>
              <w:jc w:val="center"/>
              <w:rPr>
                <w:rFonts w:ascii="仿宋" w:eastAsia="仿宋" w:hAnsi="仿宋"/>
                <w:bCs/>
                <w:color w:val="000000" w:themeColor="text1"/>
                <w:sz w:val="20"/>
                <w:szCs w:val="20"/>
              </w:rPr>
            </w:pPr>
            <w:r w:rsidRPr="00C94BAE">
              <w:rPr>
                <w:rFonts w:ascii="仿宋" w:eastAsia="仿宋" w:hAnsi="仿宋" w:hint="eastAsia"/>
                <w:bCs/>
                <w:color w:val="000000" w:themeColor="text1"/>
                <w:sz w:val="20"/>
                <w:szCs w:val="20"/>
              </w:rPr>
              <w:t>序号</w:t>
            </w:r>
          </w:p>
        </w:tc>
        <w:tc>
          <w:tcPr>
            <w:tcW w:w="3653" w:type="dxa"/>
          </w:tcPr>
          <w:p w14:paraId="6FD0C29E" w14:textId="77777777" w:rsidR="00831E37" w:rsidRPr="00C94BAE" w:rsidRDefault="00831E37" w:rsidP="00831E37">
            <w:pPr>
              <w:jc w:val="center"/>
              <w:rPr>
                <w:rFonts w:ascii="仿宋" w:eastAsia="仿宋" w:hAnsi="仿宋"/>
                <w:bCs/>
                <w:color w:val="000000" w:themeColor="text1"/>
                <w:sz w:val="20"/>
                <w:szCs w:val="20"/>
              </w:rPr>
            </w:pPr>
            <w:r w:rsidRPr="00C94BAE">
              <w:rPr>
                <w:rFonts w:ascii="仿宋" w:eastAsia="仿宋" w:hAnsi="仿宋" w:hint="eastAsia"/>
                <w:bCs/>
                <w:color w:val="000000" w:themeColor="text1"/>
                <w:sz w:val="20"/>
                <w:szCs w:val="20"/>
              </w:rPr>
              <w:t>需求内容</w:t>
            </w:r>
          </w:p>
        </w:tc>
        <w:tc>
          <w:tcPr>
            <w:tcW w:w="834" w:type="dxa"/>
          </w:tcPr>
          <w:p w14:paraId="36C729B3" w14:textId="77777777" w:rsidR="00831E37" w:rsidRPr="00C94BAE" w:rsidRDefault="00831E37" w:rsidP="00831E37">
            <w:pPr>
              <w:jc w:val="center"/>
              <w:rPr>
                <w:rFonts w:ascii="仿宋" w:eastAsia="仿宋" w:hAnsi="仿宋"/>
                <w:bCs/>
                <w:color w:val="000000" w:themeColor="text1"/>
                <w:sz w:val="20"/>
                <w:szCs w:val="20"/>
              </w:rPr>
            </w:pPr>
            <w:r w:rsidRPr="00C94BAE">
              <w:rPr>
                <w:rFonts w:ascii="仿宋" w:eastAsia="仿宋" w:hAnsi="仿宋" w:hint="eastAsia"/>
                <w:bCs/>
                <w:color w:val="000000" w:themeColor="text1"/>
                <w:sz w:val="20"/>
                <w:szCs w:val="20"/>
              </w:rPr>
              <w:t>数量</w:t>
            </w:r>
          </w:p>
        </w:tc>
        <w:tc>
          <w:tcPr>
            <w:tcW w:w="1117" w:type="dxa"/>
          </w:tcPr>
          <w:p w14:paraId="1197989D" w14:textId="77777777" w:rsidR="00831E37" w:rsidRPr="00C94BAE" w:rsidRDefault="00831E37" w:rsidP="00831E37">
            <w:pPr>
              <w:jc w:val="center"/>
              <w:rPr>
                <w:rFonts w:ascii="仿宋" w:eastAsia="仿宋" w:hAnsi="仿宋"/>
                <w:bCs/>
                <w:color w:val="000000" w:themeColor="text1"/>
                <w:sz w:val="20"/>
                <w:szCs w:val="20"/>
              </w:rPr>
            </w:pPr>
            <w:r w:rsidRPr="00C94BAE">
              <w:rPr>
                <w:rFonts w:ascii="仿宋" w:eastAsia="仿宋" w:hAnsi="仿宋" w:hint="eastAsia"/>
                <w:bCs/>
                <w:color w:val="000000" w:themeColor="text1"/>
                <w:sz w:val="20"/>
                <w:szCs w:val="20"/>
              </w:rPr>
              <w:t>单位</w:t>
            </w:r>
          </w:p>
        </w:tc>
        <w:tc>
          <w:tcPr>
            <w:tcW w:w="1143" w:type="dxa"/>
          </w:tcPr>
          <w:p w14:paraId="7FC677AD" w14:textId="77777777" w:rsidR="00831E37" w:rsidRPr="00C94BAE" w:rsidRDefault="00831E37" w:rsidP="00831E37">
            <w:pPr>
              <w:jc w:val="center"/>
              <w:rPr>
                <w:rFonts w:ascii="仿宋" w:eastAsia="仿宋" w:hAnsi="仿宋"/>
                <w:bCs/>
                <w:color w:val="000000" w:themeColor="text1"/>
                <w:sz w:val="20"/>
                <w:szCs w:val="20"/>
              </w:rPr>
            </w:pPr>
            <w:r w:rsidRPr="00C94BAE">
              <w:rPr>
                <w:rFonts w:ascii="仿宋" w:eastAsia="仿宋" w:hAnsi="仿宋" w:hint="eastAsia"/>
                <w:bCs/>
                <w:color w:val="000000" w:themeColor="text1"/>
                <w:sz w:val="20"/>
                <w:szCs w:val="20"/>
              </w:rPr>
              <w:t>备注</w:t>
            </w:r>
          </w:p>
        </w:tc>
      </w:tr>
      <w:tr w:rsidR="00C94BAE" w:rsidRPr="00C94BAE" w14:paraId="290C959B" w14:textId="77777777" w:rsidTr="00831E37">
        <w:trPr>
          <w:trHeight w:val="70"/>
          <w:jc w:val="center"/>
        </w:trPr>
        <w:tc>
          <w:tcPr>
            <w:tcW w:w="562" w:type="dxa"/>
          </w:tcPr>
          <w:p w14:paraId="48114E18" w14:textId="77777777" w:rsidR="00831E37" w:rsidRPr="00C94BAE" w:rsidRDefault="00831E37" w:rsidP="00831E37">
            <w:pPr>
              <w:jc w:val="center"/>
              <w:rPr>
                <w:rFonts w:ascii="仿宋" w:eastAsia="仿宋" w:hAnsi="仿宋"/>
                <w:bCs/>
                <w:color w:val="000000" w:themeColor="text1"/>
                <w:sz w:val="20"/>
                <w:szCs w:val="20"/>
              </w:rPr>
            </w:pPr>
            <w:r w:rsidRPr="00C94BAE">
              <w:rPr>
                <w:rFonts w:ascii="仿宋" w:eastAsia="仿宋" w:hAnsi="仿宋" w:hint="eastAsia"/>
                <w:bCs/>
                <w:color w:val="000000" w:themeColor="text1"/>
                <w:sz w:val="20"/>
                <w:szCs w:val="20"/>
              </w:rPr>
              <w:t>1</w:t>
            </w:r>
          </w:p>
        </w:tc>
        <w:tc>
          <w:tcPr>
            <w:tcW w:w="3653" w:type="dxa"/>
            <w:vAlign w:val="center"/>
          </w:tcPr>
          <w:p w14:paraId="7158EEEB" w14:textId="4E8EBE93" w:rsidR="00831E37" w:rsidRPr="00C94BAE" w:rsidRDefault="00831E37" w:rsidP="00831E37">
            <w:pPr>
              <w:spacing w:line="276" w:lineRule="auto"/>
              <w:rPr>
                <w:rFonts w:hAnsi="宋体" w:cs="宋体"/>
                <w:color w:val="000000" w:themeColor="text1"/>
                <w:kern w:val="0"/>
                <w:szCs w:val="21"/>
              </w:rPr>
            </w:pPr>
            <w:r w:rsidRPr="00C94BAE">
              <w:rPr>
                <w:rFonts w:hAnsi="宋体" w:cs="宋体" w:hint="eastAsia"/>
                <w:color w:val="000000" w:themeColor="text1"/>
                <w:kern w:val="0"/>
                <w:szCs w:val="21"/>
              </w:rPr>
              <w:t>电工电子多功能</w:t>
            </w:r>
            <w:proofErr w:type="gramStart"/>
            <w:r w:rsidRPr="00C94BAE">
              <w:rPr>
                <w:rFonts w:hAnsi="宋体" w:cs="宋体" w:hint="eastAsia"/>
                <w:color w:val="000000" w:themeColor="text1"/>
                <w:kern w:val="0"/>
                <w:szCs w:val="21"/>
              </w:rPr>
              <w:t>实训台</w:t>
            </w:r>
            <w:r w:rsidR="003463D3" w:rsidRPr="00C94BAE">
              <w:rPr>
                <w:rFonts w:hAnsi="宋体" w:cs="宋体" w:hint="eastAsia"/>
                <w:color w:val="000000" w:themeColor="text1"/>
                <w:kern w:val="0"/>
                <w:szCs w:val="21"/>
              </w:rPr>
              <w:t>示波器</w:t>
            </w:r>
            <w:proofErr w:type="gramEnd"/>
            <w:r w:rsidR="003463D3" w:rsidRPr="00C94BAE">
              <w:rPr>
                <w:rFonts w:hAnsi="宋体" w:cs="宋体" w:hint="eastAsia"/>
                <w:color w:val="000000" w:themeColor="text1"/>
                <w:kern w:val="0"/>
                <w:szCs w:val="21"/>
              </w:rPr>
              <w:t>和信号发生器</w:t>
            </w:r>
            <w:r w:rsidRPr="00C94BAE">
              <w:rPr>
                <w:rFonts w:hAnsi="宋体" w:cs="宋体" w:hint="eastAsia"/>
                <w:color w:val="000000" w:themeColor="text1"/>
                <w:kern w:val="0"/>
                <w:szCs w:val="21"/>
              </w:rPr>
              <w:t>维修保养</w:t>
            </w:r>
          </w:p>
        </w:tc>
        <w:tc>
          <w:tcPr>
            <w:tcW w:w="834" w:type="dxa"/>
            <w:vAlign w:val="center"/>
          </w:tcPr>
          <w:p w14:paraId="7BD29944" w14:textId="77777777" w:rsidR="00831E37" w:rsidRPr="00C94BAE" w:rsidRDefault="00831E37" w:rsidP="00831E37">
            <w:pPr>
              <w:spacing w:line="276" w:lineRule="auto"/>
              <w:jc w:val="center"/>
              <w:rPr>
                <w:rFonts w:hAnsi="宋体" w:cs="宋体"/>
                <w:color w:val="000000" w:themeColor="text1"/>
                <w:kern w:val="0"/>
                <w:szCs w:val="21"/>
              </w:rPr>
            </w:pPr>
            <w:r w:rsidRPr="00C94BAE">
              <w:rPr>
                <w:rFonts w:hAnsi="宋体" w:cs="宋体"/>
                <w:color w:val="000000" w:themeColor="text1"/>
                <w:kern w:val="0"/>
                <w:szCs w:val="21"/>
              </w:rPr>
              <w:t>1</w:t>
            </w:r>
            <w:r w:rsidRPr="00C94BAE">
              <w:rPr>
                <w:rFonts w:hAnsi="宋体" w:cs="宋体" w:hint="eastAsia"/>
                <w:color w:val="000000" w:themeColor="text1"/>
                <w:kern w:val="0"/>
                <w:szCs w:val="21"/>
              </w:rPr>
              <w:t>10</w:t>
            </w:r>
          </w:p>
        </w:tc>
        <w:tc>
          <w:tcPr>
            <w:tcW w:w="1117" w:type="dxa"/>
            <w:vAlign w:val="center"/>
          </w:tcPr>
          <w:p w14:paraId="594EB51F" w14:textId="051D23A3" w:rsidR="00831E37" w:rsidRPr="00C94BAE" w:rsidRDefault="003463D3" w:rsidP="00831E37">
            <w:pPr>
              <w:spacing w:line="276" w:lineRule="auto"/>
              <w:jc w:val="center"/>
              <w:rPr>
                <w:rFonts w:hAnsi="宋体" w:cs="宋体"/>
                <w:color w:val="000000" w:themeColor="text1"/>
                <w:kern w:val="0"/>
                <w:szCs w:val="21"/>
              </w:rPr>
            </w:pPr>
            <w:r w:rsidRPr="00C94BAE">
              <w:rPr>
                <w:rFonts w:hAnsi="宋体" w:cs="宋体" w:hint="eastAsia"/>
                <w:color w:val="000000" w:themeColor="text1"/>
                <w:kern w:val="0"/>
                <w:szCs w:val="21"/>
              </w:rPr>
              <w:t>套</w:t>
            </w:r>
          </w:p>
        </w:tc>
        <w:tc>
          <w:tcPr>
            <w:tcW w:w="1143" w:type="dxa"/>
          </w:tcPr>
          <w:p w14:paraId="3B8743FF" w14:textId="77777777" w:rsidR="00831E37" w:rsidRPr="00C94BAE" w:rsidRDefault="00831E37" w:rsidP="00831E37">
            <w:pPr>
              <w:jc w:val="center"/>
              <w:rPr>
                <w:rFonts w:ascii="仿宋" w:eastAsia="仿宋" w:hAnsi="仿宋"/>
                <w:bCs/>
                <w:color w:val="000000" w:themeColor="text1"/>
                <w:sz w:val="20"/>
                <w:szCs w:val="20"/>
              </w:rPr>
            </w:pPr>
          </w:p>
        </w:tc>
      </w:tr>
      <w:tr w:rsidR="00C94BAE" w:rsidRPr="00C94BAE" w14:paraId="5217E66E" w14:textId="77777777" w:rsidTr="00831E37">
        <w:trPr>
          <w:trHeight w:val="70"/>
          <w:jc w:val="center"/>
        </w:trPr>
        <w:tc>
          <w:tcPr>
            <w:tcW w:w="562" w:type="dxa"/>
          </w:tcPr>
          <w:p w14:paraId="62D416A6" w14:textId="77777777" w:rsidR="00831E37" w:rsidRPr="00C94BAE" w:rsidRDefault="00831E37" w:rsidP="00831E37">
            <w:pPr>
              <w:jc w:val="center"/>
              <w:rPr>
                <w:rFonts w:ascii="仿宋" w:eastAsia="仿宋" w:hAnsi="仿宋"/>
                <w:bCs/>
                <w:color w:val="000000" w:themeColor="text1"/>
                <w:sz w:val="20"/>
                <w:szCs w:val="20"/>
              </w:rPr>
            </w:pPr>
            <w:r w:rsidRPr="00C94BAE">
              <w:rPr>
                <w:rFonts w:ascii="仿宋" w:eastAsia="仿宋" w:hAnsi="仿宋" w:hint="eastAsia"/>
                <w:bCs/>
                <w:color w:val="000000" w:themeColor="text1"/>
                <w:sz w:val="20"/>
                <w:szCs w:val="20"/>
              </w:rPr>
              <w:t>2</w:t>
            </w:r>
          </w:p>
        </w:tc>
        <w:tc>
          <w:tcPr>
            <w:tcW w:w="3653" w:type="dxa"/>
          </w:tcPr>
          <w:p w14:paraId="2D16FC36" w14:textId="77777777" w:rsidR="00831E37" w:rsidRPr="00C94BAE" w:rsidRDefault="00831E37" w:rsidP="00831E37">
            <w:pPr>
              <w:spacing w:line="276" w:lineRule="auto"/>
              <w:jc w:val="left"/>
              <w:rPr>
                <w:rFonts w:hAnsi="宋体" w:cs="宋体"/>
                <w:color w:val="000000" w:themeColor="text1"/>
                <w:kern w:val="0"/>
                <w:szCs w:val="21"/>
              </w:rPr>
            </w:pPr>
            <w:r w:rsidRPr="00C94BAE">
              <w:rPr>
                <w:rFonts w:hAnsi="宋体" w:cs="宋体" w:hint="eastAsia"/>
                <w:color w:val="000000" w:themeColor="text1"/>
                <w:kern w:val="0"/>
                <w:szCs w:val="21"/>
              </w:rPr>
              <w:t>计算机维修保养</w:t>
            </w:r>
          </w:p>
        </w:tc>
        <w:tc>
          <w:tcPr>
            <w:tcW w:w="834" w:type="dxa"/>
            <w:vAlign w:val="center"/>
          </w:tcPr>
          <w:p w14:paraId="65D672F7" w14:textId="77777777" w:rsidR="00831E37" w:rsidRPr="00C94BAE" w:rsidRDefault="00831E37" w:rsidP="00831E37">
            <w:pPr>
              <w:spacing w:line="276" w:lineRule="auto"/>
              <w:jc w:val="center"/>
              <w:rPr>
                <w:rFonts w:hAnsi="宋体" w:cs="宋体"/>
                <w:color w:val="000000" w:themeColor="text1"/>
                <w:kern w:val="0"/>
                <w:szCs w:val="21"/>
              </w:rPr>
            </w:pPr>
            <w:r w:rsidRPr="00C94BAE">
              <w:rPr>
                <w:rFonts w:hAnsi="宋体" w:cs="宋体" w:hint="eastAsia"/>
                <w:color w:val="000000" w:themeColor="text1"/>
                <w:kern w:val="0"/>
                <w:szCs w:val="21"/>
              </w:rPr>
              <w:t>600</w:t>
            </w:r>
          </w:p>
        </w:tc>
        <w:tc>
          <w:tcPr>
            <w:tcW w:w="1117" w:type="dxa"/>
            <w:vAlign w:val="center"/>
          </w:tcPr>
          <w:p w14:paraId="6F055547" w14:textId="77777777" w:rsidR="00831E37" w:rsidRPr="00C94BAE" w:rsidRDefault="00831E37" w:rsidP="00831E37">
            <w:pPr>
              <w:spacing w:line="276" w:lineRule="auto"/>
              <w:jc w:val="center"/>
              <w:rPr>
                <w:rFonts w:hAnsi="宋体" w:cs="宋体"/>
                <w:color w:val="000000" w:themeColor="text1"/>
                <w:kern w:val="0"/>
                <w:szCs w:val="21"/>
              </w:rPr>
            </w:pPr>
            <w:r w:rsidRPr="00C94BAE">
              <w:rPr>
                <w:rFonts w:hAnsi="宋体" w:cs="宋体" w:hint="eastAsia"/>
                <w:color w:val="000000" w:themeColor="text1"/>
                <w:kern w:val="0"/>
                <w:szCs w:val="21"/>
              </w:rPr>
              <w:t>台</w:t>
            </w:r>
          </w:p>
        </w:tc>
        <w:tc>
          <w:tcPr>
            <w:tcW w:w="1143" w:type="dxa"/>
          </w:tcPr>
          <w:p w14:paraId="3AA5860C" w14:textId="77777777" w:rsidR="00831E37" w:rsidRPr="00C94BAE" w:rsidRDefault="00831E37" w:rsidP="00831E37">
            <w:pPr>
              <w:jc w:val="center"/>
              <w:rPr>
                <w:rFonts w:ascii="仿宋" w:eastAsia="仿宋" w:hAnsi="仿宋"/>
                <w:bCs/>
                <w:color w:val="000000" w:themeColor="text1"/>
                <w:sz w:val="20"/>
                <w:szCs w:val="20"/>
              </w:rPr>
            </w:pPr>
          </w:p>
        </w:tc>
      </w:tr>
      <w:tr w:rsidR="00C94BAE" w:rsidRPr="00C94BAE" w14:paraId="1A4003D4" w14:textId="77777777" w:rsidTr="00831E37">
        <w:trPr>
          <w:trHeight w:val="70"/>
          <w:jc w:val="center"/>
        </w:trPr>
        <w:tc>
          <w:tcPr>
            <w:tcW w:w="562" w:type="dxa"/>
          </w:tcPr>
          <w:p w14:paraId="79EFD94F" w14:textId="77777777" w:rsidR="00831E37" w:rsidRPr="00C94BAE" w:rsidRDefault="00831E37" w:rsidP="00831E37">
            <w:pPr>
              <w:jc w:val="center"/>
              <w:rPr>
                <w:rFonts w:ascii="仿宋" w:eastAsia="仿宋" w:hAnsi="仿宋"/>
                <w:bCs/>
                <w:color w:val="000000" w:themeColor="text1"/>
                <w:sz w:val="20"/>
                <w:szCs w:val="20"/>
              </w:rPr>
            </w:pPr>
            <w:r w:rsidRPr="00C94BAE">
              <w:rPr>
                <w:rFonts w:ascii="仿宋" w:eastAsia="仿宋" w:hAnsi="仿宋" w:hint="eastAsia"/>
                <w:bCs/>
                <w:color w:val="000000" w:themeColor="text1"/>
                <w:sz w:val="20"/>
                <w:szCs w:val="20"/>
              </w:rPr>
              <w:t>3</w:t>
            </w:r>
          </w:p>
        </w:tc>
        <w:tc>
          <w:tcPr>
            <w:tcW w:w="3653" w:type="dxa"/>
          </w:tcPr>
          <w:p w14:paraId="56CDD949" w14:textId="77777777" w:rsidR="00831E37" w:rsidRPr="00C94BAE" w:rsidRDefault="00831E37" w:rsidP="00831E37">
            <w:pPr>
              <w:spacing w:line="276" w:lineRule="auto"/>
              <w:jc w:val="left"/>
              <w:rPr>
                <w:rFonts w:hAnsi="宋体" w:cs="宋体"/>
                <w:color w:val="000000" w:themeColor="text1"/>
                <w:kern w:val="0"/>
                <w:szCs w:val="21"/>
              </w:rPr>
            </w:pPr>
            <w:r w:rsidRPr="00C94BAE">
              <w:rPr>
                <w:rFonts w:hAnsi="宋体" w:cs="宋体" w:hint="eastAsia"/>
                <w:color w:val="000000" w:themeColor="text1"/>
                <w:kern w:val="0"/>
                <w:szCs w:val="21"/>
              </w:rPr>
              <w:t>投影仪及其附属设备维修保养</w:t>
            </w:r>
          </w:p>
        </w:tc>
        <w:tc>
          <w:tcPr>
            <w:tcW w:w="834" w:type="dxa"/>
            <w:vAlign w:val="center"/>
          </w:tcPr>
          <w:p w14:paraId="3215B9F6" w14:textId="77777777" w:rsidR="00831E37" w:rsidRPr="00C94BAE" w:rsidRDefault="00831E37" w:rsidP="00831E37">
            <w:pPr>
              <w:spacing w:line="276" w:lineRule="auto"/>
              <w:jc w:val="center"/>
              <w:rPr>
                <w:rFonts w:hAnsi="宋体" w:cs="宋体"/>
                <w:color w:val="000000" w:themeColor="text1"/>
                <w:kern w:val="0"/>
                <w:szCs w:val="21"/>
              </w:rPr>
            </w:pPr>
            <w:r w:rsidRPr="00C94BAE">
              <w:rPr>
                <w:rFonts w:hAnsi="宋体" w:cs="宋体" w:hint="eastAsia"/>
                <w:color w:val="000000" w:themeColor="text1"/>
                <w:kern w:val="0"/>
                <w:szCs w:val="21"/>
              </w:rPr>
              <w:t>12</w:t>
            </w:r>
          </w:p>
        </w:tc>
        <w:tc>
          <w:tcPr>
            <w:tcW w:w="1117" w:type="dxa"/>
            <w:vAlign w:val="center"/>
          </w:tcPr>
          <w:p w14:paraId="068BDBA7" w14:textId="77777777" w:rsidR="00831E37" w:rsidRPr="00C94BAE" w:rsidRDefault="00831E37" w:rsidP="00831E37">
            <w:pPr>
              <w:spacing w:line="276" w:lineRule="auto"/>
              <w:jc w:val="center"/>
              <w:rPr>
                <w:rFonts w:hAnsi="宋体" w:cs="宋体"/>
                <w:color w:val="000000" w:themeColor="text1"/>
                <w:kern w:val="0"/>
                <w:szCs w:val="21"/>
              </w:rPr>
            </w:pPr>
            <w:r w:rsidRPr="00C94BAE">
              <w:rPr>
                <w:rFonts w:hAnsi="宋体" w:cs="宋体"/>
                <w:color w:val="000000" w:themeColor="text1"/>
                <w:kern w:val="0"/>
                <w:szCs w:val="21"/>
              </w:rPr>
              <w:t>台</w:t>
            </w:r>
          </w:p>
        </w:tc>
        <w:tc>
          <w:tcPr>
            <w:tcW w:w="1143" w:type="dxa"/>
          </w:tcPr>
          <w:p w14:paraId="3E763B82" w14:textId="77777777" w:rsidR="00831E37" w:rsidRPr="00C94BAE" w:rsidRDefault="00831E37" w:rsidP="00831E37">
            <w:pPr>
              <w:jc w:val="center"/>
              <w:rPr>
                <w:rFonts w:ascii="仿宋" w:eastAsia="仿宋" w:hAnsi="仿宋"/>
                <w:bCs/>
                <w:color w:val="000000" w:themeColor="text1"/>
                <w:sz w:val="20"/>
                <w:szCs w:val="20"/>
              </w:rPr>
            </w:pPr>
          </w:p>
        </w:tc>
      </w:tr>
      <w:tr w:rsidR="00C94BAE" w:rsidRPr="00C94BAE" w14:paraId="450C22E5" w14:textId="77777777" w:rsidTr="00831E37">
        <w:trPr>
          <w:jc w:val="center"/>
        </w:trPr>
        <w:tc>
          <w:tcPr>
            <w:tcW w:w="562" w:type="dxa"/>
          </w:tcPr>
          <w:p w14:paraId="24DF8C6C" w14:textId="77777777" w:rsidR="00831E37" w:rsidRPr="00C94BAE" w:rsidRDefault="00831E37" w:rsidP="00831E37">
            <w:pPr>
              <w:jc w:val="center"/>
              <w:rPr>
                <w:rFonts w:ascii="仿宋" w:eastAsia="仿宋" w:hAnsi="仿宋"/>
                <w:bCs/>
                <w:color w:val="000000" w:themeColor="text1"/>
                <w:sz w:val="20"/>
                <w:szCs w:val="20"/>
              </w:rPr>
            </w:pPr>
            <w:r w:rsidRPr="00C94BAE">
              <w:rPr>
                <w:rFonts w:ascii="仿宋" w:eastAsia="仿宋" w:hAnsi="仿宋" w:hint="eastAsia"/>
                <w:bCs/>
                <w:color w:val="000000" w:themeColor="text1"/>
                <w:sz w:val="20"/>
                <w:szCs w:val="20"/>
              </w:rPr>
              <w:t>4</w:t>
            </w:r>
          </w:p>
        </w:tc>
        <w:tc>
          <w:tcPr>
            <w:tcW w:w="3653" w:type="dxa"/>
          </w:tcPr>
          <w:p w14:paraId="3207474A" w14:textId="77777777" w:rsidR="00831E37" w:rsidRPr="00C94BAE" w:rsidRDefault="00831E37" w:rsidP="00831E37">
            <w:pPr>
              <w:spacing w:line="276" w:lineRule="auto"/>
              <w:jc w:val="left"/>
              <w:rPr>
                <w:rFonts w:hAnsi="宋体" w:cs="宋体"/>
                <w:color w:val="000000" w:themeColor="text1"/>
                <w:kern w:val="0"/>
                <w:szCs w:val="21"/>
              </w:rPr>
            </w:pPr>
            <w:r w:rsidRPr="00C94BAE">
              <w:rPr>
                <w:rFonts w:hAnsi="宋体" w:cs="宋体" w:hint="eastAsia"/>
                <w:color w:val="000000" w:themeColor="text1"/>
                <w:kern w:val="0"/>
                <w:szCs w:val="21"/>
              </w:rPr>
              <w:t>零星维修（网线、强弱电器柜等）</w:t>
            </w:r>
          </w:p>
        </w:tc>
        <w:tc>
          <w:tcPr>
            <w:tcW w:w="834" w:type="dxa"/>
            <w:vAlign w:val="center"/>
          </w:tcPr>
          <w:p w14:paraId="5C46A0BF" w14:textId="77777777" w:rsidR="00831E37" w:rsidRPr="00C94BAE" w:rsidRDefault="00831E37" w:rsidP="00831E37">
            <w:pPr>
              <w:spacing w:line="276" w:lineRule="auto"/>
              <w:jc w:val="center"/>
              <w:rPr>
                <w:rFonts w:hAnsi="宋体" w:cs="宋体"/>
                <w:color w:val="000000" w:themeColor="text1"/>
                <w:kern w:val="0"/>
                <w:szCs w:val="21"/>
              </w:rPr>
            </w:pPr>
            <w:r w:rsidRPr="00C94BAE">
              <w:rPr>
                <w:rFonts w:hAnsi="宋体" w:cs="宋体" w:hint="eastAsia"/>
                <w:color w:val="000000" w:themeColor="text1"/>
                <w:kern w:val="0"/>
                <w:szCs w:val="21"/>
              </w:rPr>
              <w:t>1</w:t>
            </w:r>
          </w:p>
        </w:tc>
        <w:tc>
          <w:tcPr>
            <w:tcW w:w="1117" w:type="dxa"/>
            <w:vAlign w:val="center"/>
          </w:tcPr>
          <w:p w14:paraId="1C91A870" w14:textId="77777777" w:rsidR="00831E37" w:rsidRPr="00C94BAE" w:rsidRDefault="00831E37" w:rsidP="00831E37">
            <w:pPr>
              <w:spacing w:line="276" w:lineRule="auto"/>
              <w:jc w:val="center"/>
              <w:rPr>
                <w:rFonts w:hAnsi="宋体" w:cs="宋体"/>
                <w:color w:val="000000" w:themeColor="text1"/>
                <w:kern w:val="0"/>
                <w:szCs w:val="21"/>
              </w:rPr>
            </w:pPr>
            <w:r w:rsidRPr="00C94BAE">
              <w:rPr>
                <w:rFonts w:hAnsi="宋体" w:cs="宋体"/>
                <w:color w:val="000000" w:themeColor="text1"/>
                <w:kern w:val="0"/>
                <w:szCs w:val="21"/>
              </w:rPr>
              <w:t>项</w:t>
            </w:r>
          </w:p>
        </w:tc>
        <w:tc>
          <w:tcPr>
            <w:tcW w:w="1143" w:type="dxa"/>
          </w:tcPr>
          <w:p w14:paraId="1AF79D7E" w14:textId="77777777" w:rsidR="00831E37" w:rsidRPr="00C94BAE" w:rsidRDefault="00831E37" w:rsidP="00831E37">
            <w:pPr>
              <w:jc w:val="center"/>
              <w:rPr>
                <w:rFonts w:ascii="仿宋" w:eastAsia="仿宋" w:hAnsi="仿宋"/>
                <w:bCs/>
                <w:color w:val="000000" w:themeColor="text1"/>
                <w:sz w:val="20"/>
                <w:szCs w:val="20"/>
              </w:rPr>
            </w:pPr>
          </w:p>
        </w:tc>
      </w:tr>
      <w:bookmarkEnd w:id="63"/>
    </w:tbl>
    <w:p w14:paraId="314D36A6" w14:textId="77777777" w:rsidR="0035101D" w:rsidRPr="00485D48" w:rsidRDefault="0035101D">
      <w:pPr>
        <w:pStyle w:val="13"/>
        <w:spacing w:line="400" w:lineRule="exact"/>
        <w:ind w:left="851" w:firstLineChars="0" w:firstLine="0"/>
        <w:rPr>
          <w:rFonts w:asciiTheme="minorEastAsia" w:eastAsiaTheme="minorEastAsia" w:hAnsiTheme="minorEastAsia" w:cs="宋体"/>
          <w:b/>
          <w:color w:val="000000" w:themeColor="text1"/>
          <w:kern w:val="0"/>
          <w:szCs w:val="21"/>
        </w:rPr>
      </w:pPr>
    </w:p>
    <w:p w14:paraId="7A364243" w14:textId="71C60AB4" w:rsidR="0035101D" w:rsidRDefault="00D878D4" w:rsidP="00831E37">
      <w:pPr>
        <w:pStyle w:val="13"/>
        <w:numPr>
          <w:ilvl w:val="0"/>
          <w:numId w:val="36"/>
        </w:numPr>
        <w:tabs>
          <w:tab w:val="left" w:pos="851"/>
        </w:tabs>
        <w:spacing w:line="400" w:lineRule="exact"/>
        <w:ind w:firstLineChars="0"/>
        <w:rPr>
          <w:rFonts w:asciiTheme="minorEastAsia" w:eastAsiaTheme="minorEastAsia" w:hAnsiTheme="minorEastAsia" w:cs="宋体"/>
          <w:b/>
          <w:color w:val="000000" w:themeColor="text1"/>
          <w:kern w:val="0"/>
          <w:szCs w:val="21"/>
        </w:rPr>
      </w:pPr>
      <w:r w:rsidRPr="00485D48">
        <w:rPr>
          <w:rFonts w:asciiTheme="minorEastAsia" w:eastAsiaTheme="minorEastAsia" w:hAnsiTheme="minorEastAsia" w:cs="宋体"/>
          <w:b/>
          <w:color w:val="000000" w:themeColor="text1"/>
          <w:kern w:val="0"/>
          <w:szCs w:val="21"/>
        </w:rPr>
        <w:t>技术参数</w:t>
      </w:r>
      <w:r w:rsidR="00A575F2" w:rsidRPr="00485D48">
        <w:rPr>
          <w:rFonts w:asciiTheme="minorEastAsia" w:eastAsiaTheme="minorEastAsia" w:hAnsiTheme="minorEastAsia" w:cs="宋体"/>
          <w:b/>
          <w:color w:val="000000" w:themeColor="text1"/>
          <w:kern w:val="0"/>
          <w:szCs w:val="21"/>
        </w:rPr>
        <w:t>要求</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
        <w:gridCol w:w="1701"/>
        <w:gridCol w:w="5882"/>
      </w:tblGrid>
      <w:tr w:rsidR="00831E37" w:rsidRPr="00273A54" w14:paraId="54A7BA79" w14:textId="77777777" w:rsidTr="00831E37">
        <w:trPr>
          <w:trHeight w:val="250"/>
          <w:jc w:val="center"/>
        </w:trPr>
        <w:tc>
          <w:tcPr>
            <w:tcW w:w="779" w:type="dxa"/>
            <w:vAlign w:val="center"/>
          </w:tcPr>
          <w:p w14:paraId="614597EE" w14:textId="77777777" w:rsidR="00831E37" w:rsidRPr="00273A54" w:rsidRDefault="00831E37" w:rsidP="00831E37">
            <w:pPr>
              <w:jc w:val="center"/>
              <w:rPr>
                <w:rFonts w:ascii="仿宋" w:eastAsia="仿宋" w:hAnsi="仿宋"/>
                <w:szCs w:val="21"/>
              </w:rPr>
            </w:pPr>
            <w:r w:rsidRPr="00273A54">
              <w:rPr>
                <w:rFonts w:ascii="仿宋" w:eastAsia="仿宋" w:hAnsi="仿宋" w:hint="eastAsia"/>
                <w:szCs w:val="21"/>
              </w:rPr>
              <w:t>序号</w:t>
            </w:r>
          </w:p>
        </w:tc>
        <w:tc>
          <w:tcPr>
            <w:tcW w:w="1701" w:type="dxa"/>
            <w:vAlign w:val="center"/>
          </w:tcPr>
          <w:p w14:paraId="45E2655E" w14:textId="77777777" w:rsidR="00831E37" w:rsidRPr="00273A54" w:rsidRDefault="00831E37" w:rsidP="00831E37">
            <w:pPr>
              <w:widowControl/>
              <w:jc w:val="center"/>
              <w:rPr>
                <w:rFonts w:ascii="仿宋" w:eastAsia="仿宋" w:hAnsi="仿宋"/>
                <w:szCs w:val="21"/>
              </w:rPr>
            </w:pPr>
            <w:r>
              <w:rPr>
                <w:rFonts w:ascii="仿宋" w:eastAsia="仿宋" w:hAnsi="仿宋" w:hint="eastAsia"/>
                <w:szCs w:val="21"/>
              </w:rPr>
              <w:t>服务</w:t>
            </w:r>
            <w:r w:rsidRPr="00273A54">
              <w:rPr>
                <w:rFonts w:ascii="仿宋" w:eastAsia="仿宋" w:hAnsi="仿宋" w:hint="eastAsia"/>
                <w:szCs w:val="21"/>
              </w:rPr>
              <w:t>名称</w:t>
            </w:r>
          </w:p>
        </w:tc>
        <w:tc>
          <w:tcPr>
            <w:tcW w:w="5882" w:type="dxa"/>
            <w:vAlign w:val="center"/>
          </w:tcPr>
          <w:p w14:paraId="1957B42C" w14:textId="77777777" w:rsidR="00831E37" w:rsidRPr="00273A54" w:rsidRDefault="00831E37" w:rsidP="00831E37">
            <w:pPr>
              <w:jc w:val="center"/>
              <w:rPr>
                <w:rFonts w:ascii="仿宋" w:eastAsia="仿宋" w:hAnsi="仿宋"/>
                <w:szCs w:val="21"/>
              </w:rPr>
            </w:pPr>
            <w:r>
              <w:rPr>
                <w:rFonts w:ascii="仿宋" w:eastAsia="仿宋" w:hAnsi="仿宋" w:hint="eastAsia"/>
                <w:szCs w:val="21"/>
              </w:rPr>
              <w:t>具体技术</w:t>
            </w:r>
            <w:r w:rsidRPr="00273A54">
              <w:rPr>
                <w:rFonts w:ascii="仿宋" w:eastAsia="仿宋" w:hAnsi="仿宋" w:hint="eastAsia"/>
                <w:szCs w:val="21"/>
              </w:rPr>
              <w:t>要求</w:t>
            </w:r>
          </w:p>
        </w:tc>
      </w:tr>
      <w:tr w:rsidR="00831E37" w:rsidRPr="00273A54" w14:paraId="3CEEB347" w14:textId="77777777" w:rsidTr="00831E37">
        <w:trPr>
          <w:trHeight w:val="70"/>
          <w:jc w:val="center"/>
        </w:trPr>
        <w:tc>
          <w:tcPr>
            <w:tcW w:w="779" w:type="dxa"/>
            <w:vMerge w:val="restart"/>
            <w:vAlign w:val="center"/>
          </w:tcPr>
          <w:p w14:paraId="41A9A087" w14:textId="77777777" w:rsidR="00831E37" w:rsidRPr="00F3591A" w:rsidRDefault="00831E37" w:rsidP="00831E37">
            <w:pPr>
              <w:rPr>
                <w:szCs w:val="21"/>
              </w:rPr>
            </w:pPr>
            <w:r w:rsidRPr="00F3591A">
              <w:rPr>
                <w:rFonts w:hint="eastAsia"/>
                <w:szCs w:val="21"/>
              </w:rPr>
              <w:t>1</w:t>
            </w:r>
          </w:p>
        </w:tc>
        <w:tc>
          <w:tcPr>
            <w:tcW w:w="1701" w:type="dxa"/>
            <w:vMerge w:val="restart"/>
            <w:vAlign w:val="center"/>
          </w:tcPr>
          <w:p w14:paraId="23803C74" w14:textId="77E7917E" w:rsidR="00831E37" w:rsidRPr="00F3591A" w:rsidRDefault="00831E37" w:rsidP="00831E37">
            <w:pPr>
              <w:rPr>
                <w:szCs w:val="21"/>
              </w:rPr>
            </w:pPr>
            <w:r w:rsidRPr="00F3591A">
              <w:rPr>
                <w:rFonts w:hint="eastAsia"/>
                <w:szCs w:val="21"/>
              </w:rPr>
              <w:t>电工电子多功能</w:t>
            </w:r>
            <w:proofErr w:type="gramStart"/>
            <w:r w:rsidRPr="00F3591A">
              <w:rPr>
                <w:rFonts w:hint="eastAsia"/>
                <w:szCs w:val="21"/>
              </w:rPr>
              <w:t>实训台</w:t>
            </w:r>
            <w:r w:rsidR="003463D3" w:rsidRPr="003463D3">
              <w:rPr>
                <w:rFonts w:hint="eastAsia"/>
                <w:szCs w:val="21"/>
              </w:rPr>
              <w:t>示波器</w:t>
            </w:r>
            <w:proofErr w:type="gramEnd"/>
            <w:r w:rsidR="003463D3" w:rsidRPr="003463D3">
              <w:rPr>
                <w:rFonts w:hint="eastAsia"/>
                <w:szCs w:val="21"/>
              </w:rPr>
              <w:t>和信号发生器</w:t>
            </w:r>
            <w:r w:rsidRPr="00F3591A">
              <w:rPr>
                <w:rFonts w:hint="eastAsia"/>
                <w:szCs w:val="21"/>
              </w:rPr>
              <w:t>维修保养</w:t>
            </w:r>
          </w:p>
        </w:tc>
        <w:tc>
          <w:tcPr>
            <w:tcW w:w="5882" w:type="dxa"/>
          </w:tcPr>
          <w:p w14:paraId="099BE6B7" w14:textId="53949728" w:rsidR="00831E37" w:rsidRPr="00F3591A" w:rsidRDefault="00831E37" w:rsidP="00831E37">
            <w:pPr>
              <w:rPr>
                <w:szCs w:val="21"/>
              </w:rPr>
            </w:pPr>
            <w:r w:rsidRPr="00F3591A">
              <w:rPr>
                <w:rFonts w:hint="eastAsia"/>
                <w:szCs w:val="21"/>
              </w:rPr>
              <w:t>1.1</w:t>
            </w:r>
            <w:r w:rsidRPr="00F3591A">
              <w:rPr>
                <w:rFonts w:hint="eastAsia"/>
                <w:szCs w:val="21"/>
              </w:rPr>
              <w:t>制定电工电子多功能</w:t>
            </w:r>
            <w:proofErr w:type="gramStart"/>
            <w:r w:rsidRPr="00F3591A">
              <w:rPr>
                <w:rFonts w:hint="eastAsia"/>
                <w:szCs w:val="21"/>
              </w:rPr>
              <w:t>实训台</w:t>
            </w:r>
            <w:r w:rsidR="003463D3" w:rsidRPr="003463D3">
              <w:rPr>
                <w:rFonts w:hint="eastAsia"/>
                <w:szCs w:val="21"/>
              </w:rPr>
              <w:t>示波器</w:t>
            </w:r>
            <w:proofErr w:type="gramEnd"/>
            <w:r w:rsidR="003463D3" w:rsidRPr="003463D3">
              <w:rPr>
                <w:rFonts w:hint="eastAsia"/>
                <w:szCs w:val="21"/>
              </w:rPr>
              <w:t>和信号发生器</w:t>
            </w:r>
            <w:proofErr w:type="gramStart"/>
            <w:r w:rsidRPr="00F3591A">
              <w:rPr>
                <w:rFonts w:hint="eastAsia"/>
                <w:szCs w:val="21"/>
              </w:rPr>
              <w:t>维修保养维修保养</w:t>
            </w:r>
            <w:proofErr w:type="gramEnd"/>
            <w:r w:rsidRPr="00F3591A">
              <w:rPr>
                <w:rFonts w:hint="eastAsia"/>
                <w:szCs w:val="21"/>
              </w:rPr>
              <w:t>方案。</w:t>
            </w:r>
          </w:p>
        </w:tc>
      </w:tr>
      <w:tr w:rsidR="00831E37" w:rsidRPr="00273A54" w14:paraId="6EE9A1EA" w14:textId="77777777" w:rsidTr="00831E37">
        <w:trPr>
          <w:trHeight w:val="117"/>
          <w:jc w:val="center"/>
        </w:trPr>
        <w:tc>
          <w:tcPr>
            <w:tcW w:w="779" w:type="dxa"/>
            <w:vMerge/>
            <w:vAlign w:val="center"/>
          </w:tcPr>
          <w:p w14:paraId="2C60787F" w14:textId="77777777" w:rsidR="00831E37" w:rsidRPr="00F3591A" w:rsidRDefault="00831E37" w:rsidP="00831E37">
            <w:pPr>
              <w:rPr>
                <w:szCs w:val="21"/>
              </w:rPr>
            </w:pPr>
          </w:p>
        </w:tc>
        <w:tc>
          <w:tcPr>
            <w:tcW w:w="1701" w:type="dxa"/>
            <w:vMerge/>
          </w:tcPr>
          <w:p w14:paraId="0BFB617A" w14:textId="77777777" w:rsidR="00831E37" w:rsidRPr="00F3591A" w:rsidRDefault="00831E37" w:rsidP="00831E37">
            <w:pPr>
              <w:rPr>
                <w:szCs w:val="21"/>
              </w:rPr>
            </w:pPr>
          </w:p>
        </w:tc>
        <w:tc>
          <w:tcPr>
            <w:tcW w:w="5882" w:type="dxa"/>
          </w:tcPr>
          <w:p w14:paraId="45D747C8" w14:textId="0CC685EE" w:rsidR="00831E37" w:rsidRPr="00F3591A" w:rsidRDefault="00831E37" w:rsidP="00831E37">
            <w:pPr>
              <w:rPr>
                <w:szCs w:val="21"/>
              </w:rPr>
            </w:pPr>
            <w:r w:rsidRPr="00F3591A">
              <w:rPr>
                <w:rFonts w:hint="eastAsia"/>
                <w:szCs w:val="21"/>
              </w:rPr>
              <w:t>1.2</w:t>
            </w:r>
            <w:r w:rsidRPr="00F3591A">
              <w:rPr>
                <w:rFonts w:hint="eastAsia"/>
                <w:szCs w:val="21"/>
              </w:rPr>
              <w:t>每月定期对电工电子多功能</w:t>
            </w:r>
            <w:proofErr w:type="gramStart"/>
            <w:r w:rsidRPr="00F3591A">
              <w:rPr>
                <w:rFonts w:hint="eastAsia"/>
                <w:szCs w:val="21"/>
              </w:rPr>
              <w:t>实训台</w:t>
            </w:r>
            <w:r w:rsidR="003463D3" w:rsidRPr="003463D3">
              <w:rPr>
                <w:rFonts w:hint="eastAsia"/>
                <w:szCs w:val="21"/>
              </w:rPr>
              <w:t>示波器</w:t>
            </w:r>
            <w:proofErr w:type="gramEnd"/>
            <w:r w:rsidR="003463D3" w:rsidRPr="003463D3">
              <w:rPr>
                <w:rFonts w:hint="eastAsia"/>
                <w:szCs w:val="21"/>
              </w:rPr>
              <w:t>和信号发生器</w:t>
            </w:r>
            <w:r w:rsidRPr="00F3591A">
              <w:rPr>
                <w:rFonts w:hint="eastAsia"/>
                <w:szCs w:val="21"/>
              </w:rPr>
              <w:t>维修保养进行免费检查保养。</w:t>
            </w:r>
          </w:p>
        </w:tc>
      </w:tr>
      <w:tr w:rsidR="00831E37" w:rsidRPr="00273A54" w14:paraId="7824090A" w14:textId="77777777" w:rsidTr="00831E37">
        <w:trPr>
          <w:trHeight w:val="79"/>
          <w:jc w:val="center"/>
        </w:trPr>
        <w:tc>
          <w:tcPr>
            <w:tcW w:w="779" w:type="dxa"/>
            <w:vMerge/>
            <w:vAlign w:val="center"/>
          </w:tcPr>
          <w:p w14:paraId="13F57B2E" w14:textId="77777777" w:rsidR="00831E37" w:rsidRPr="00F3591A" w:rsidRDefault="00831E37" w:rsidP="00831E37">
            <w:pPr>
              <w:rPr>
                <w:szCs w:val="21"/>
              </w:rPr>
            </w:pPr>
          </w:p>
        </w:tc>
        <w:tc>
          <w:tcPr>
            <w:tcW w:w="1701" w:type="dxa"/>
            <w:vMerge/>
          </w:tcPr>
          <w:p w14:paraId="4B836036" w14:textId="77777777" w:rsidR="00831E37" w:rsidRPr="00F3591A" w:rsidRDefault="00831E37" w:rsidP="00831E37">
            <w:pPr>
              <w:rPr>
                <w:szCs w:val="21"/>
              </w:rPr>
            </w:pPr>
          </w:p>
        </w:tc>
        <w:tc>
          <w:tcPr>
            <w:tcW w:w="5882" w:type="dxa"/>
          </w:tcPr>
          <w:p w14:paraId="0A0EE2EB" w14:textId="6268D404" w:rsidR="00831E37" w:rsidRPr="00F3591A" w:rsidRDefault="003463D3" w:rsidP="00831E37">
            <w:pPr>
              <w:rPr>
                <w:szCs w:val="21"/>
              </w:rPr>
            </w:pPr>
            <w:r w:rsidRPr="003463D3">
              <w:rPr>
                <w:rFonts w:hint="eastAsia"/>
                <w:szCs w:val="21"/>
              </w:rPr>
              <w:t>▲</w:t>
            </w:r>
            <w:r w:rsidR="00831E37" w:rsidRPr="00F3591A">
              <w:rPr>
                <w:rFonts w:hint="eastAsia"/>
                <w:szCs w:val="21"/>
              </w:rPr>
              <w:t>1.3</w:t>
            </w:r>
            <w:r w:rsidR="00831E37" w:rsidRPr="00F3591A">
              <w:rPr>
                <w:rFonts w:hint="eastAsia"/>
                <w:szCs w:val="21"/>
              </w:rPr>
              <w:t>对电工电子多功能</w:t>
            </w:r>
            <w:proofErr w:type="gramStart"/>
            <w:r w:rsidR="00831E37" w:rsidRPr="00F3591A">
              <w:rPr>
                <w:rFonts w:hint="eastAsia"/>
                <w:szCs w:val="21"/>
              </w:rPr>
              <w:t>实训台</w:t>
            </w:r>
            <w:r w:rsidRPr="003463D3">
              <w:rPr>
                <w:rFonts w:hint="eastAsia"/>
                <w:szCs w:val="21"/>
              </w:rPr>
              <w:t>示波器</w:t>
            </w:r>
            <w:proofErr w:type="gramEnd"/>
            <w:r w:rsidRPr="003463D3">
              <w:rPr>
                <w:rFonts w:hint="eastAsia"/>
                <w:szCs w:val="21"/>
              </w:rPr>
              <w:t>和信号发生器</w:t>
            </w:r>
            <w:r w:rsidR="00831E37" w:rsidRPr="00F3591A">
              <w:rPr>
                <w:rFonts w:hint="eastAsia"/>
                <w:szCs w:val="21"/>
              </w:rPr>
              <w:t>出现的任何故障进行免费维修</w:t>
            </w:r>
          </w:p>
        </w:tc>
      </w:tr>
      <w:tr w:rsidR="00831E37" w:rsidRPr="00273A54" w14:paraId="630B834D" w14:textId="77777777" w:rsidTr="00831E37">
        <w:trPr>
          <w:trHeight w:val="70"/>
          <w:jc w:val="center"/>
        </w:trPr>
        <w:tc>
          <w:tcPr>
            <w:tcW w:w="779" w:type="dxa"/>
            <w:vMerge w:val="restart"/>
            <w:vAlign w:val="center"/>
          </w:tcPr>
          <w:p w14:paraId="197BC344" w14:textId="77777777" w:rsidR="00831E37" w:rsidRPr="00F3591A" w:rsidRDefault="00831E37" w:rsidP="00831E37">
            <w:pPr>
              <w:rPr>
                <w:szCs w:val="21"/>
              </w:rPr>
            </w:pPr>
            <w:r w:rsidRPr="00F3591A">
              <w:rPr>
                <w:rFonts w:hint="eastAsia"/>
                <w:szCs w:val="21"/>
              </w:rPr>
              <w:t>2</w:t>
            </w:r>
          </w:p>
        </w:tc>
        <w:tc>
          <w:tcPr>
            <w:tcW w:w="1701" w:type="dxa"/>
            <w:vMerge w:val="restart"/>
            <w:vAlign w:val="center"/>
          </w:tcPr>
          <w:p w14:paraId="3BFEBA48" w14:textId="77777777" w:rsidR="00831E37" w:rsidRPr="00F3591A" w:rsidRDefault="00831E37" w:rsidP="00831E37">
            <w:pPr>
              <w:spacing w:line="276" w:lineRule="auto"/>
              <w:rPr>
                <w:szCs w:val="21"/>
              </w:rPr>
            </w:pPr>
            <w:r w:rsidRPr="00F3591A">
              <w:rPr>
                <w:rFonts w:hint="eastAsia"/>
                <w:szCs w:val="21"/>
              </w:rPr>
              <w:t>计算机维修保养</w:t>
            </w:r>
          </w:p>
        </w:tc>
        <w:tc>
          <w:tcPr>
            <w:tcW w:w="5882" w:type="dxa"/>
            <w:vAlign w:val="center"/>
          </w:tcPr>
          <w:p w14:paraId="363D26F0" w14:textId="77777777" w:rsidR="00831E37" w:rsidRDefault="00831E37" w:rsidP="00831E37">
            <w:pPr>
              <w:rPr>
                <w:szCs w:val="21"/>
              </w:rPr>
            </w:pPr>
            <w:r>
              <w:rPr>
                <w:rFonts w:hint="eastAsia"/>
                <w:szCs w:val="21"/>
              </w:rPr>
              <w:t xml:space="preserve">2.1 </w:t>
            </w:r>
            <w:r>
              <w:rPr>
                <w:rFonts w:hint="eastAsia"/>
                <w:szCs w:val="21"/>
              </w:rPr>
              <w:t>制定</w:t>
            </w:r>
            <w:r w:rsidRPr="00F3591A">
              <w:rPr>
                <w:rFonts w:hint="eastAsia"/>
                <w:szCs w:val="21"/>
              </w:rPr>
              <w:t>计算机维修保养</w:t>
            </w:r>
            <w:r>
              <w:rPr>
                <w:rFonts w:hint="eastAsia"/>
                <w:szCs w:val="21"/>
              </w:rPr>
              <w:t>方案。</w:t>
            </w:r>
          </w:p>
        </w:tc>
      </w:tr>
      <w:tr w:rsidR="00831E37" w:rsidRPr="00273A54" w14:paraId="21B5ADE3" w14:textId="77777777" w:rsidTr="00831E37">
        <w:trPr>
          <w:trHeight w:val="70"/>
          <w:jc w:val="center"/>
        </w:trPr>
        <w:tc>
          <w:tcPr>
            <w:tcW w:w="779" w:type="dxa"/>
            <w:vMerge/>
            <w:vAlign w:val="center"/>
          </w:tcPr>
          <w:p w14:paraId="4BB91111" w14:textId="77777777" w:rsidR="00831E37" w:rsidRPr="00F3591A" w:rsidRDefault="00831E37" w:rsidP="00831E37">
            <w:pPr>
              <w:rPr>
                <w:szCs w:val="21"/>
              </w:rPr>
            </w:pPr>
          </w:p>
        </w:tc>
        <w:tc>
          <w:tcPr>
            <w:tcW w:w="1701" w:type="dxa"/>
            <w:vMerge/>
          </w:tcPr>
          <w:p w14:paraId="15D088D4" w14:textId="77777777" w:rsidR="00831E37" w:rsidRPr="00F3591A" w:rsidRDefault="00831E37" w:rsidP="00831E37">
            <w:pPr>
              <w:rPr>
                <w:szCs w:val="21"/>
              </w:rPr>
            </w:pPr>
          </w:p>
        </w:tc>
        <w:tc>
          <w:tcPr>
            <w:tcW w:w="5882" w:type="dxa"/>
            <w:vAlign w:val="center"/>
          </w:tcPr>
          <w:p w14:paraId="7C1DE3B6" w14:textId="77777777" w:rsidR="00831E37" w:rsidRDefault="00831E37" w:rsidP="00831E37">
            <w:pPr>
              <w:rPr>
                <w:szCs w:val="21"/>
              </w:rPr>
            </w:pPr>
            <w:r>
              <w:rPr>
                <w:rFonts w:hint="eastAsia"/>
                <w:szCs w:val="21"/>
              </w:rPr>
              <w:t xml:space="preserve">2.2 </w:t>
            </w:r>
            <w:r>
              <w:rPr>
                <w:rFonts w:hint="eastAsia"/>
                <w:szCs w:val="21"/>
              </w:rPr>
              <w:t>每月定期对</w:t>
            </w:r>
            <w:r w:rsidRPr="00F3591A">
              <w:rPr>
                <w:rFonts w:hint="eastAsia"/>
                <w:szCs w:val="21"/>
              </w:rPr>
              <w:t>计算机</w:t>
            </w:r>
            <w:r>
              <w:rPr>
                <w:rFonts w:hint="eastAsia"/>
                <w:szCs w:val="21"/>
              </w:rPr>
              <w:t>进行免费检查保养。</w:t>
            </w:r>
          </w:p>
        </w:tc>
      </w:tr>
      <w:tr w:rsidR="00831E37" w:rsidRPr="00273A54" w14:paraId="75FEDED4" w14:textId="77777777" w:rsidTr="00831E37">
        <w:trPr>
          <w:trHeight w:val="70"/>
          <w:jc w:val="center"/>
        </w:trPr>
        <w:tc>
          <w:tcPr>
            <w:tcW w:w="779" w:type="dxa"/>
            <w:vMerge/>
            <w:vAlign w:val="center"/>
          </w:tcPr>
          <w:p w14:paraId="51DC9F2D" w14:textId="77777777" w:rsidR="00831E37" w:rsidRPr="00F3591A" w:rsidRDefault="00831E37" w:rsidP="00831E37">
            <w:pPr>
              <w:rPr>
                <w:szCs w:val="21"/>
              </w:rPr>
            </w:pPr>
          </w:p>
        </w:tc>
        <w:tc>
          <w:tcPr>
            <w:tcW w:w="1701" w:type="dxa"/>
            <w:vMerge/>
          </w:tcPr>
          <w:p w14:paraId="17D366A7" w14:textId="77777777" w:rsidR="00831E37" w:rsidRPr="00F3591A" w:rsidRDefault="00831E37" w:rsidP="00831E37">
            <w:pPr>
              <w:rPr>
                <w:szCs w:val="21"/>
              </w:rPr>
            </w:pPr>
          </w:p>
        </w:tc>
        <w:tc>
          <w:tcPr>
            <w:tcW w:w="5882" w:type="dxa"/>
            <w:vAlign w:val="center"/>
          </w:tcPr>
          <w:p w14:paraId="2415DE53" w14:textId="198ED7E1" w:rsidR="00831E37" w:rsidRDefault="003463D3" w:rsidP="00831E37">
            <w:pPr>
              <w:rPr>
                <w:szCs w:val="21"/>
              </w:rPr>
            </w:pPr>
            <w:r w:rsidRPr="003463D3">
              <w:rPr>
                <w:rFonts w:hint="eastAsia"/>
                <w:szCs w:val="21"/>
              </w:rPr>
              <w:t>▲</w:t>
            </w:r>
            <w:r w:rsidR="00831E37">
              <w:rPr>
                <w:rFonts w:hint="eastAsia"/>
                <w:szCs w:val="21"/>
              </w:rPr>
              <w:t xml:space="preserve">2.3 </w:t>
            </w:r>
            <w:r w:rsidR="00831E37">
              <w:rPr>
                <w:rFonts w:hint="eastAsia"/>
                <w:szCs w:val="21"/>
              </w:rPr>
              <w:t>对</w:t>
            </w:r>
            <w:r w:rsidR="00831E37" w:rsidRPr="00F3591A">
              <w:rPr>
                <w:rFonts w:hint="eastAsia"/>
                <w:szCs w:val="21"/>
              </w:rPr>
              <w:t>计算机</w:t>
            </w:r>
            <w:r w:rsidR="00831E37">
              <w:rPr>
                <w:rFonts w:hint="eastAsia"/>
                <w:szCs w:val="21"/>
              </w:rPr>
              <w:t>出现的任何故障进行免费维修</w:t>
            </w:r>
          </w:p>
        </w:tc>
      </w:tr>
      <w:tr w:rsidR="00831E37" w:rsidRPr="00273A54" w14:paraId="572B3174" w14:textId="77777777" w:rsidTr="00831E37">
        <w:trPr>
          <w:trHeight w:val="70"/>
          <w:jc w:val="center"/>
        </w:trPr>
        <w:tc>
          <w:tcPr>
            <w:tcW w:w="779" w:type="dxa"/>
            <w:vMerge w:val="restart"/>
            <w:vAlign w:val="center"/>
          </w:tcPr>
          <w:p w14:paraId="4DB7728F" w14:textId="77777777" w:rsidR="00831E37" w:rsidRPr="00F3591A" w:rsidRDefault="00831E37" w:rsidP="00831E37">
            <w:pPr>
              <w:rPr>
                <w:szCs w:val="21"/>
              </w:rPr>
            </w:pPr>
            <w:r w:rsidRPr="00F3591A">
              <w:rPr>
                <w:rFonts w:hint="eastAsia"/>
                <w:szCs w:val="21"/>
              </w:rPr>
              <w:t>3</w:t>
            </w:r>
          </w:p>
        </w:tc>
        <w:tc>
          <w:tcPr>
            <w:tcW w:w="1701" w:type="dxa"/>
            <w:vMerge w:val="restart"/>
            <w:vAlign w:val="center"/>
          </w:tcPr>
          <w:p w14:paraId="11B2C86B" w14:textId="77777777" w:rsidR="00831E37" w:rsidRPr="00F3591A" w:rsidRDefault="00831E37" w:rsidP="00831E37">
            <w:pPr>
              <w:spacing w:line="276" w:lineRule="auto"/>
              <w:rPr>
                <w:szCs w:val="21"/>
              </w:rPr>
            </w:pPr>
            <w:r w:rsidRPr="00F3591A">
              <w:rPr>
                <w:rFonts w:hint="eastAsia"/>
                <w:szCs w:val="21"/>
              </w:rPr>
              <w:t>投影仪及其附属设备维修保养</w:t>
            </w:r>
          </w:p>
        </w:tc>
        <w:tc>
          <w:tcPr>
            <w:tcW w:w="5882" w:type="dxa"/>
            <w:vAlign w:val="center"/>
          </w:tcPr>
          <w:p w14:paraId="12BF7D00" w14:textId="77777777" w:rsidR="00831E37" w:rsidRDefault="00831E37" w:rsidP="00831E37">
            <w:pPr>
              <w:rPr>
                <w:szCs w:val="21"/>
              </w:rPr>
            </w:pPr>
            <w:r>
              <w:rPr>
                <w:rFonts w:hint="eastAsia"/>
                <w:szCs w:val="21"/>
              </w:rPr>
              <w:t xml:space="preserve">3.1 </w:t>
            </w:r>
            <w:r>
              <w:rPr>
                <w:rFonts w:hint="eastAsia"/>
                <w:szCs w:val="21"/>
              </w:rPr>
              <w:t>制定</w:t>
            </w:r>
            <w:r w:rsidRPr="00F3591A">
              <w:rPr>
                <w:rFonts w:hint="eastAsia"/>
                <w:szCs w:val="21"/>
              </w:rPr>
              <w:t>投影仪维修保养</w:t>
            </w:r>
            <w:r>
              <w:rPr>
                <w:rFonts w:hint="eastAsia"/>
                <w:szCs w:val="21"/>
              </w:rPr>
              <w:t>方案。</w:t>
            </w:r>
          </w:p>
        </w:tc>
      </w:tr>
      <w:tr w:rsidR="00831E37" w:rsidRPr="00273A54" w14:paraId="1F27339F" w14:textId="77777777" w:rsidTr="00831E37">
        <w:trPr>
          <w:trHeight w:val="145"/>
          <w:jc w:val="center"/>
        </w:trPr>
        <w:tc>
          <w:tcPr>
            <w:tcW w:w="779" w:type="dxa"/>
            <w:vMerge/>
            <w:vAlign w:val="center"/>
          </w:tcPr>
          <w:p w14:paraId="2F1521C8" w14:textId="77777777" w:rsidR="00831E37" w:rsidRPr="00F3591A" w:rsidRDefault="00831E37" w:rsidP="00831E37">
            <w:pPr>
              <w:rPr>
                <w:szCs w:val="21"/>
              </w:rPr>
            </w:pPr>
          </w:p>
        </w:tc>
        <w:tc>
          <w:tcPr>
            <w:tcW w:w="1701" w:type="dxa"/>
            <w:vMerge/>
            <w:vAlign w:val="center"/>
          </w:tcPr>
          <w:p w14:paraId="58BDCC0C" w14:textId="77777777" w:rsidR="00831E37" w:rsidRPr="00F3591A" w:rsidRDefault="00831E37" w:rsidP="00831E37">
            <w:pPr>
              <w:rPr>
                <w:szCs w:val="21"/>
              </w:rPr>
            </w:pPr>
          </w:p>
        </w:tc>
        <w:tc>
          <w:tcPr>
            <w:tcW w:w="5882" w:type="dxa"/>
            <w:vAlign w:val="center"/>
          </w:tcPr>
          <w:p w14:paraId="0449D2C3" w14:textId="77777777" w:rsidR="00831E37" w:rsidRDefault="00831E37" w:rsidP="00831E37">
            <w:pPr>
              <w:rPr>
                <w:szCs w:val="21"/>
              </w:rPr>
            </w:pPr>
            <w:r>
              <w:rPr>
                <w:rFonts w:hint="eastAsia"/>
                <w:szCs w:val="21"/>
              </w:rPr>
              <w:t xml:space="preserve">3.2 </w:t>
            </w:r>
            <w:r>
              <w:rPr>
                <w:rFonts w:hint="eastAsia"/>
                <w:szCs w:val="21"/>
              </w:rPr>
              <w:t>每月定期对</w:t>
            </w:r>
            <w:r w:rsidRPr="00F3591A">
              <w:rPr>
                <w:rFonts w:hint="eastAsia"/>
                <w:szCs w:val="21"/>
              </w:rPr>
              <w:t>投影仪</w:t>
            </w:r>
            <w:r>
              <w:rPr>
                <w:rFonts w:hint="eastAsia"/>
                <w:szCs w:val="21"/>
              </w:rPr>
              <w:t>进行免费检查保养。</w:t>
            </w:r>
          </w:p>
        </w:tc>
      </w:tr>
      <w:tr w:rsidR="00831E37" w:rsidRPr="00273A54" w14:paraId="7233F48A" w14:textId="77777777" w:rsidTr="00831E37">
        <w:trPr>
          <w:trHeight w:val="145"/>
          <w:jc w:val="center"/>
        </w:trPr>
        <w:tc>
          <w:tcPr>
            <w:tcW w:w="779" w:type="dxa"/>
            <w:vMerge/>
            <w:vAlign w:val="center"/>
          </w:tcPr>
          <w:p w14:paraId="3DF417C1" w14:textId="77777777" w:rsidR="00831E37" w:rsidRPr="00F3591A" w:rsidRDefault="00831E37" w:rsidP="00831E37">
            <w:pPr>
              <w:rPr>
                <w:szCs w:val="21"/>
              </w:rPr>
            </w:pPr>
          </w:p>
        </w:tc>
        <w:tc>
          <w:tcPr>
            <w:tcW w:w="1701" w:type="dxa"/>
            <w:vMerge/>
            <w:vAlign w:val="center"/>
          </w:tcPr>
          <w:p w14:paraId="58401B68" w14:textId="77777777" w:rsidR="00831E37" w:rsidRPr="00F3591A" w:rsidRDefault="00831E37" w:rsidP="00831E37">
            <w:pPr>
              <w:rPr>
                <w:szCs w:val="21"/>
              </w:rPr>
            </w:pPr>
          </w:p>
        </w:tc>
        <w:tc>
          <w:tcPr>
            <w:tcW w:w="5882" w:type="dxa"/>
            <w:vAlign w:val="center"/>
          </w:tcPr>
          <w:p w14:paraId="2E684BE2" w14:textId="77777777" w:rsidR="00831E37" w:rsidRDefault="00831E37" w:rsidP="00831E37">
            <w:pPr>
              <w:rPr>
                <w:szCs w:val="21"/>
              </w:rPr>
            </w:pPr>
            <w:r>
              <w:rPr>
                <w:rFonts w:hint="eastAsia"/>
                <w:szCs w:val="21"/>
              </w:rPr>
              <w:t xml:space="preserve">3.3 </w:t>
            </w:r>
            <w:r>
              <w:rPr>
                <w:rFonts w:hint="eastAsia"/>
                <w:szCs w:val="21"/>
              </w:rPr>
              <w:t>对</w:t>
            </w:r>
            <w:r w:rsidRPr="00F3591A">
              <w:rPr>
                <w:rFonts w:hint="eastAsia"/>
                <w:szCs w:val="21"/>
              </w:rPr>
              <w:t>投影仪及投影附属设备</w:t>
            </w:r>
            <w:r>
              <w:rPr>
                <w:rFonts w:hint="eastAsia"/>
                <w:szCs w:val="21"/>
              </w:rPr>
              <w:t>出现的任何故障进行免费维修</w:t>
            </w:r>
          </w:p>
        </w:tc>
      </w:tr>
      <w:tr w:rsidR="00831E37" w:rsidRPr="0087287D" w14:paraId="3C2DC86D" w14:textId="77777777" w:rsidTr="00831E37">
        <w:trPr>
          <w:trHeight w:val="1268"/>
          <w:jc w:val="center"/>
        </w:trPr>
        <w:tc>
          <w:tcPr>
            <w:tcW w:w="779" w:type="dxa"/>
            <w:vAlign w:val="center"/>
          </w:tcPr>
          <w:p w14:paraId="4E39515C" w14:textId="77777777" w:rsidR="00831E37" w:rsidRPr="0087287D" w:rsidRDefault="00831E37" w:rsidP="00831E37">
            <w:pPr>
              <w:rPr>
                <w:szCs w:val="21"/>
              </w:rPr>
            </w:pPr>
            <w:r w:rsidRPr="0087287D">
              <w:rPr>
                <w:rFonts w:hint="eastAsia"/>
                <w:szCs w:val="21"/>
              </w:rPr>
              <w:t>4</w:t>
            </w:r>
          </w:p>
        </w:tc>
        <w:tc>
          <w:tcPr>
            <w:tcW w:w="1701" w:type="dxa"/>
            <w:vAlign w:val="center"/>
          </w:tcPr>
          <w:p w14:paraId="07F320C0" w14:textId="77777777" w:rsidR="00831E37" w:rsidRPr="0087287D" w:rsidRDefault="00831E37" w:rsidP="00831E37">
            <w:pPr>
              <w:rPr>
                <w:szCs w:val="21"/>
              </w:rPr>
            </w:pPr>
            <w:r w:rsidRPr="0087287D">
              <w:rPr>
                <w:rFonts w:hint="eastAsia"/>
                <w:szCs w:val="21"/>
              </w:rPr>
              <w:t>零星维修（网线、强弱电器柜等）</w:t>
            </w:r>
          </w:p>
        </w:tc>
        <w:tc>
          <w:tcPr>
            <w:tcW w:w="5882" w:type="dxa"/>
            <w:vAlign w:val="center"/>
          </w:tcPr>
          <w:p w14:paraId="153C0F90" w14:textId="77777777" w:rsidR="00831E37" w:rsidRPr="0087287D" w:rsidRDefault="00831E37" w:rsidP="00831E37">
            <w:pPr>
              <w:rPr>
                <w:szCs w:val="21"/>
              </w:rPr>
            </w:pPr>
            <w:r w:rsidRPr="0087287D">
              <w:rPr>
                <w:rFonts w:hint="eastAsia"/>
                <w:szCs w:val="21"/>
              </w:rPr>
              <w:t xml:space="preserve">4.1 </w:t>
            </w:r>
            <w:r w:rsidRPr="0087287D">
              <w:rPr>
                <w:rFonts w:hint="eastAsia"/>
                <w:szCs w:val="21"/>
              </w:rPr>
              <w:t>对</w:t>
            </w:r>
            <w:r w:rsidRPr="0087287D">
              <w:rPr>
                <w:rFonts w:hint="eastAsia"/>
                <w:szCs w:val="21"/>
              </w:rPr>
              <w:t>11</w:t>
            </w:r>
            <w:r w:rsidRPr="0087287D">
              <w:rPr>
                <w:rFonts w:hint="eastAsia"/>
                <w:szCs w:val="21"/>
              </w:rPr>
              <w:t>间实训室所辖范围内的网线、强弱电器柜等仪器设备出现的故障进行免费维修</w:t>
            </w:r>
          </w:p>
        </w:tc>
      </w:tr>
    </w:tbl>
    <w:p w14:paraId="7C4DC453" w14:textId="77777777" w:rsidR="009A299F" w:rsidRPr="0087287D" w:rsidRDefault="009A299F" w:rsidP="009A299F">
      <w:pPr>
        <w:spacing w:line="400" w:lineRule="exact"/>
        <w:jc w:val="left"/>
        <w:rPr>
          <w:rFonts w:asciiTheme="minorEastAsia" w:eastAsiaTheme="minorEastAsia" w:hAnsiTheme="minorEastAsia"/>
          <w:b/>
          <w:color w:val="000000" w:themeColor="text1"/>
        </w:rPr>
      </w:pPr>
      <w:r w:rsidRPr="0087287D">
        <w:rPr>
          <w:rFonts w:asciiTheme="minorEastAsia" w:eastAsiaTheme="minorEastAsia" w:hAnsiTheme="minorEastAsia" w:hint="eastAsia"/>
          <w:b/>
          <w:color w:val="000000" w:themeColor="text1"/>
        </w:rPr>
        <w:t>备注：1、加注“★”的参数作为实质性条款，如负偏离将导致投标无效，加注 “▲” 的条款为重要技术条款，如负偏离将导致严重扣分。</w:t>
      </w:r>
    </w:p>
    <w:p w14:paraId="4E7195F8" w14:textId="77777777" w:rsidR="009A299F" w:rsidRPr="0087287D" w:rsidRDefault="009A299F" w:rsidP="009A299F">
      <w:pPr>
        <w:rPr>
          <w:rFonts w:ascii="仿宋" w:eastAsia="仿宋" w:hAnsi="仿宋"/>
          <w:sz w:val="20"/>
          <w:szCs w:val="20"/>
        </w:rPr>
      </w:pPr>
    </w:p>
    <w:p w14:paraId="769321A2" w14:textId="77777777" w:rsidR="009A299F" w:rsidRPr="0087287D" w:rsidRDefault="009A299F" w:rsidP="009A299F">
      <w:pPr>
        <w:pStyle w:val="13"/>
        <w:tabs>
          <w:tab w:val="left" w:pos="851"/>
        </w:tabs>
        <w:spacing w:line="400" w:lineRule="exact"/>
        <w:ind w:firstLineChars="0" w:firstLine="0"/>
        <w:rPr>
          <w:rFonts w:asciiTheme="minorEastAsia" w:eastAsiaTheme="minorEastAsia" w:hAnsiTheme="minorEastAsia" w:cs="宋体"/>
          <w:b/>
          <w:color w:val="000000" w:themeColor="text1"/>
          <w:kern w:val="0"/>
          <w:szCs w:val="21"/>
        </w:rPr>
      </w:pPr>
      <w:r w:rsidRPr="0087287D">
        <w:rPr>
          <w:rFonts w:asciiTheme="minorEastAsia" w:eastAsiaTheme="minorEastAsia" w:hAnsiTheme="minorEastAsia" w:cs="宋体" w:hint="eastAsia"/>
          <w:b/>
          <w:color w:val="000000" w:themeColor="text1"/>
          <w:kern w:val="0"/>
          <w:szCs w:val="21"/>
        </w:rPr>
        <w:t>4、总体要求</w:t>
      </w:r>
    </w:p>
    <w:p w14:paraId="36755BF3" w14:textId="54450842" w:rsidR="003463D3" w:rsidRPr="0087287D" w:rsidRDefault="003463D3" w:rsidP="003463D3">
      <w:pPr>
        <w:pStyle w:val="13"/>
        <w:tabs>
          <w:tab w:val="left" w:pos="851"/>
        </w:tabs>
        <w:spacing w:line="400" w:lineRule="exact"/>
        <w:rPr>
          <w:szCs w:val="21"/>
        </w:rPr>
      </w:pPr>
      <w:r w:rsidRPr="0087287D">
        <w:rPr>
          <w:rFonts w:hint="eastAsia"/>
          <w:szCs w:val="21"/>
        </w:rPr>
        <w:t>定期保养工作要求如下：</w:t>
      </w:r>
    </w:p>
    <w:p w14:paraId="16D87DC8" w14:textId="7F6ABE3D" w:rsidR="003463D3" w:rsidRPr="0087287D" w:rsidRDefault="003463D3" w:rsidP="003463D3">
      <w:pPr>
        <w:pStyle w:val="13"/>
        <w:tabs>
          <w:tab w:val="left" w:pos="851"/>
        </w:tabs>
        <w:spacing w:line="400" w:lineRule="exact"/>
        <w:rPr>
          <w:szCs w:val="21"/>
        </w:rPr>
      </w:pPr>
      <w:r w:rsidRPr="0087287D">
        <w:rPr>
          <w:rFonts w:hint="eastAsia"/>
          <w:szCs w:val="21"/>
        </w:rPr>
        <w:t>1</w:t>
      </w:r>
      <w:r w:rsidR="00522FC8" w:rsidRPr="0087287D">
        <w:rPr>
          <w:rFonts w:hint="eastAsia"/>
          <w:szCs w:val="21"/>
        </w:rPr>
        <w:t>）</w:t>
      </w:r>
      <w:r w:rsidRPr="0087287D">
        <w:rPr>
          <w:rFonts w:hint="eastAsia"/>
          <w:szCs w:val="21"/>
        </w:rPr>
        <w:t>检查</w:t>
      </w:r>
      <w:r w:rsidR="00522FC8" w:rsidRPr="0087287D">
        <w:rPr>
          <w:rFonts w:hint="eastAsia"/>
          <w:szCs w:val="21"/>
        </w:rPr>
        <w:t>设备</w:t>
      </w:r>
      <w:r w:rsidRPr="0087287D">
        <w:rPr>
          <w:rFonts w:hint="eastAsia"/>
          <w:szCs w:val="21"/>
        </w:rPr>
        <w:t>硬件运作状态。</w:t>
      </w:r>
    </w:p>
    <w:p w14:paraId="41627EC3" w14:textId="587C7817" w:rsidR="003463D3" w:rsidRPr="0087287D" w:rsidRDefault="003463D3" w:rsidP="003463D3">
      <w:pPr>
        <w:pStyle w:val="13"/>
        <w:tabs>
          <w:tab w:val="left" w:pos="851"/>
        </w:tabs>
        <w:spacing w:line="400" w:lineRule="exact"/>
        <w:rPr>
          <w:szCs w:val="21"/>
        </w:rPr>
      </w:pPr>
      <w:r w:rsidRPr="0087287D">
        <w:rPr>
          <w:rFonts w:hint="eastAsia"/>
          <w:szCs w:val="21"/>
        </w:rPr>
        <w:lastRenderedPageBreak/>
        <w:t>2</w:t>
      </w:r>
      <w:r w:rsidR="00522FC8" w:rsidRPr="0087287D">
        <w:rPr>
          <w:rFonts w:hint="eastAsia"/>
          <w:szCs w:val="21"/>
        </w:rPr>
        <w:t>）</w:t>
      </w:r>
      <w:r w:rsidRPr="0087287D">
        <w:rPr>
          <w:rFonts w:hint="eastAsia"/>
          <w:szCs w:val="21"/>
        </w:rPr>
        <w:t>检查</w:t>
      </w:r>
      <w:r w:rsidR="00522FC8" w:rsidRPr="0087287D">
        <w:rPr>
          <w:rFonts w:hint="eastAsia"/>
          <w:szCs w:val="21"/>
        </w:rPr>
        <w:t>电脑</w:t>
      </w:r>
      <w:r w:rsidRPr="0087287D">
        <w:rPr>
          <w:rFonts w:hint="eastAsia"/>
          <w:szCs w:val="21"/>
        </w:rPr>
        <w:t>系统进程数量、内存和</w:t>
      </w:r>
      <w:r w:rsidRPr="0087287D">
        <w:rPr>
          <w:rFonts w:hint="eastAsia"/>
          <w:szCs w:val="21"/>
        </w:rPr>
        <w:t>CPU</w:t>
      </w:r>
      <w:r w:rsidRPr="0087287D">
        <w:rPr>
          <w:rFonts w:hint="eastAsia"/>
          <w:szCs w:val="21"/>
        </w:rPr>
        <w:t>工作消耗状态。</w:t>
      </w:r>
    </w:p>
    <w:p w14:paraId="7AA5D48E" w14:textId="0A390F7C" w:rsidR="003463D3" w:rsidRPr="0087287D" w:rsidRDefault="00522FC8" w:rsidP="003463D3">
      <w:pPr>
        <w:pStyle w:val="13"/>
        <w:tabs>
          <w:tab w:val="left" w:pos="851"/>
        </w:tabs>
        <w:spacing w:line="400" w:lineRule="exact"/>
        <w:rPr>
          <w:szCs w:val="21"/>
        </w:rPr>
      </w:pPr>
      <w:r w:rsidRPr="0087287D">
        <w:rPr>
          <w:rFonts w:hint="eastAsia"/>
          <w:szCs w:val="21"/>
        </w:rPr>
        <w:t>3</w:t>
      </w:r>
      <w:r w:rsidRPr="0087287D">
        <w:rPr>
          <w:rFonts w:hint="eastAsia"/>
          <w:szCs w:val="21"/>
        </w:rPr>
        <w:t>）</w:t>
      </w:r>
      <w:r w:rsidR="003463D3" w:rsidRPr="0087287D">
        <w:rPr>
          <w:rFonts w:hint="eastAsia"/>
          <w:szCs w:val="21"/>
        </w:rPr>
        <w:t>检查网络版杀毒软件客户端升级版本。</w:t>
      </w:r>
    </w:p>
    <w:p w14:paraId="46D84F76" w14:textId="6291F4C1" w:rsidR="003463D3" w:rsidRPr="0087287D" w:rsidRDefault="00522FC8" w:rsidP="003463D3">
      <w:pPr>
        <w:pStyle w:val="13"/>
        <w:tabs>
          <w:tab w:val="left" w:pos="851"/>
        </w:tabs>
        <w:spacing w:line="400" w:lineRule="exact"/>
        <w:rPr>
          <w:szCs w:val="21"/>
        </w:rPr>
      </w:pPr>
      <w:r w:rsidRPr="0087287D">
        <w:rPr>
          <w:rFonts w:hint="eastAsia"/>
          <w:szCs w:val="21"/>
        </w:rPr>
        <w:t>4</w:t>
      </w:r>
      <w:r w:rsidRPr="0087287D">
        <w:rPr>
          <w:rFonts w:hint="eastAsia"/>
          <w:szCs w:val="21"/>
        </w:rPr>
        <w:t>）</w:t>
      </w:r>
      <w:r w:rsidR="003463D3" w:rsidRPr="0087287D">
        <w:rPr>
          <w:rFonts w:hint="eastAsia"/>
          <w:szCs w:val="21"/>
        </w:rPr>
        <w:t>检查系统补丁更新情况，安装需要安装的系统补丁。</w:t>
      </w:r>
    </w:p>
    <w:p w14:paraId="736D2FB7" w14:textId="439DC0C7" w:rsidR="003463D3" w:rsidRPr="0087287D" w:rsidRDefault="00522FC8" w:rsidP="003463D3">
      <w:pPr>
        <w:pStyle w:val="13"/>
        <w:tabs>
          <w:tab w:val="left" w:pos="851"/>
        </w:tabs>
        <w:spacing w:line="400" w:lineRule="exact"/>
        <w:rPr>
          <w:szCs w:val="21"/>
        </w:rPr>
      </w:pPr>
      <w:r w:rsidRPr="0087287D">
        <w:rPr>
          <w:rFonts w:hint="eastAsia"/>
          <w:szCs w:val="21"/>
        </w:rPr>
        <w:t>5</w:t>
      </w:r>
      <w:r w:rsidRPr="0087287D">
        <w:rPr>
          <w:rFonts w:hint="eastAsia"/>
          <w:szCs w:val="21"/>
        </w:rPr>
        <w:t>）</w:t>
      </w:r>
      <w:r w:rsidR="003463D3" w:rsidRPr="0087287D">
        <w:rPr>
          <w:rFonts w:hint="eastAsia"/>
          <w:szCs w:val="21"/>
        </w:rPr>
        <w:t>监控系统磁盘工作状态，清理磁盘碎片，清理磁盘空间，保证系统盘磁盘可用空间不少于</w:t>
      </w:r>
      <w:r w:rsidR="003463D3" w:rsidRPr="0087287D">
        <w:rPr>
          <w:rFonts w:hint="eastAsia"/>
          <w:szCs w:val="21"/>
        </w:rPr>
        <w:t>1GB</w:t>
      </w:r>
      <w:r w:rsidR="003463D3" w:rsidRPr="0087287D">
        <w:rPr>
          <w:rFonts w:hint="eastAsia"/>
          <w:szCs w:val="21"/>
        </w:rPr>
        <w:t>。</w:t>
      </w:r>
    </w:p>
    <w:p w14:paraId="4C3BDF78" w14:textId="7E2F2D7D" w:rsidR="003463D3" w:rsidRPr="0087287D" w:rsidRDefault="003463D3" w:rsidP="00522FC8">
      <w:pPr>
        <w:pStyle w:val="13"/>
        <w:tabs>
          <w:tab w:val="left" w:pos="851"/>
        </w:tabs>
        <w:spacing w:line="400" w:lineRule="exact"/>
        <w:rPr>
          <w:rFonts w:asciiTheme="minorEastAsia" w:eastAsiaTheme="minorEastAsia" w:hAnsiTheme="minorEastAsia" w:cs="宋体"/>
          <w:kern w:val="0"/>
          <w:szCs w:val="21"/>
        </w:rPr>
      </w:pPr>
      <w:r w:rsidRPr="0087287D">
        <w:rPr>
          <w:rFonts w:asciiTheme="minorEastAsia" w:eastAsiaTheme="minorEastAsia" w:hAnsiTheme="minorEastAsia" w:cs="宋体" w:hint="eastAsia"/>
          <w:kern w:val="0"/>
          <w:szCs w:val="21"/>
        </w:rPr>
        <w:t>维修工作</w:t>
      </w:r>
      <w:r w:rsidR="00522FC8" w:rsidRPr="0087287D">
        <w:rPr>
          <w:rFonts w:asciiTheme="minorEastAsia" w:eastAsiaTheme="minorEastAsia" w:hAnsiTheme="minorEastAsia" w:cs="宋体" w:hint="eastAsia"/>
          <w:kern w:val="0"/>
          <w:szCs w:val="21"/>
        </w:rPr>
        <w:t>要求</w:t>
      </w:r>
      <w:r w:rsidRPr="0087287D">
        <w:rPr>
          <w:rFonts w:asciiTheme="minorEastAsia" w:eastAsiaTheme="minorEastAsia" w:hAnsiTheme="minorEastAsia" w:cs="宋体" w:hint="eastAsia"/>
          <w:kern w:val="0"/>
          <w:szCs w:val="21"/>
        </w:rPr>
        <w:t>如下：</w:t>
      </w:r>
    </w:p>
    <w:p w14:paraId="2FF8EEFD" w14:textId="4ECACF49" w:rsidR="003463D3" w:rsidRPr="0087287D" w:rsidRDefault="003463D3" w:rsidP="00522FC8">
      <w:pPr>
        <w:pStyle w:val="13"/>
        <w:tabs>
          <w:tab w:val="left" w:pos="851"/>
        </w:tabs>
        <w:spacing w:line="400" w:lineRule="exact"/>
        <w:rPr>
          <w:rFonts w:asciiTheme="minorEastAsia" w:eastAsiaTheme="minorEastAsia" w:hAnsiTheme="minorEastAsia" w:cs="宋体"/>
          <w:kern w:val="0"/>
          <w:szCs w:val="21"/>
        </w:rPr>
      </w:pPr>
      <w:r w:rsidRPr="0087287D">
        <w:rPr>
          <w:rFonts w:asciiTheme="minorEastAsia" w:eastAsiaTheme="minorEastAsia" w:hAnsiTheme="minorEastAsia" w:cs="宋体" w:hint="eastAsia"/>
          <w:kern w:val="0"/>
          <w:szCs w:val="21"/>
        </w:rPr>
        <w:t>1</w:t>
      </w:r>
      <w:r w:rsidR="00522FC8" w:rsidRPr="0087287D">
        <w:rPr>
          <w:rFonts w:asciiTheme="minorEastAsia" w:eastAsiaTheme="minorEastAsia" w:hAnsiTheme="minorEastAsia" w:cs="宋体" w:hint="eastAsia"/>
          <w:kern w:val="0"/>
          <w:szCs w:val="21"/>
        </w:rPr>
        <w:t>）</w:t>
      </w:r>
      <w:r w:rsidRPr="0087287D">
        <w:rPr>
          <w:rFonts w:asciiTheme="minorEastAsia" w:eastAsiaTheme="minorEastAsia" w:hAnsiTheme="minorEastAsia" w:cs="宋体" w:hint="eastAsia"/>
          <w:kern w:val="0"/>
          <w:szCs w:val="21"/>
        </w:rPr>
        <w:t>处理故障，包括：</w:t>
      </w:r>
      <w:r w:rsidR="00522FC8" w:rsidRPr="0087287D">
        <w:rPr>
          <w:rFonts w:asciiTheme="minorEastAsia" w:eastAsiaTheme="minorEastAsia" w:hAnsiTheme="minorEastAsia" w:cs="宋体" w:hint="eastAsia"/>
          <w:kern w:val="0"/>
          <w:szCs w:val="21"/>
        </w:rPr>
        <w:t>电脑</w:t>
      </w:r>
      <w:r w:rsidRPr="0087287D">
        <w:rPr>
          <w:rFonts w:asciiTheme="minorEastAsia" w:eastAsiaTheme="minorEastAsia" w:hAnsiTheme="minorEastAsia" w:cs="宋体" w:hint="eastAsia"/>
          <w:kern w:val="0"/>
          <w:szCs w:val="21"/>
        </w:rPr>
        <w:t>系统、软件、病毒、木马、网络访问等类型故障；</w:t>
      </w:r>
      <w:r w:rsidR="00522FC8" w:rsidRPr="0087287D">
        <w:rPr>
          <w:rFonts w:asciiTheme="minorEastAsia" w:eastAsiaTheme="minorEastAsia" w:hAnsiTheme="minorEastAsia" w:cs="宋体" w:hint="eastAsia"/>
          <w:kern w:val="0"/>
          <w:szCs w:val="21"/>
        </w:rPr>
        <w:t>示波器、信号发生器和投影仪</w:t>
      </w:r>
      <w:r w:rsidRPr="0087287D">
        <w:rPr>
          <w:rFonts w:asciiTheme="minorEastAsia" w:eastAsiaTheme="minorEastAsia" w:hAnsiTheme="minorEastAsia" w:cs="宋体" w:hint="eastAsia"/>
          <w:kern w:val="0"/>
          <w:szCs w:val="21"/>
        </w:rPr>
        <w:t>硬件故障处理。</w:t>
      </w:r>
    </w:p>
    <w:p w14:paraId="27577ACD" w14:textId="23871737" w:rsidR="003463D3" w:rsidRPr="0087287D" w:rsidRDefault="00522FC8" w:rsidP="00522FC8">
      <w:pPr>
        <w:pStyle w:val="13"/>
        <w:tabs>
          <w:tab w:val="left" w:pos="851"/>
        </w:tabs>
        <w:spacing w:line="400" w:lineRule="exact"/>
        <w:rPr>
          <w:rFonts w:asciiTheme="minorEastAsia" w:eastAsiaTheme="minorEastAsia" w:hAnsiTheme="minorEastAsia" w:cs="宋体"/>
          <w:kern w:val="0"/>
          <w:szCs w:val="21"/>
        </w:rPr>
      </w:pPr>
      <w:r w:rsidRPr="0087287D">
        <w:rPr>
          <w:rFonts w:asciiTheme="minorEastAsia" w:eastAsiaTheme="minorEastAsia" w:hAnsiTheme="minorEastAsia" w:cs="宋体" w:hint="eastAsia"/>
          <w:kern w:val="0"/>
          <w:szCs w:val="21"/>
        </w:rPr>
        <w:t>2）</w:t>
      </w:r>
      <w:r w:rsidR="003463D3" w:rsidRPr="0087287D">
        <w:rPr>
          <w:rFonts w:asciiTheme="minorEastAsia" w:eastAsiaTheme="minorEastAsia" w:hAnsiTheme="minorEastAsia" w:cs="宋体" w:hint="eastAsia"/>
          <w:kern w:val="0"/>
          <w:szCs w:val="21"/>
        </w:rPr>
        <w:t>每星期监督微软、360等安全公告，如果有系统关键性、严重性漏洞和补丁出现（以微软公告为准），提供相关危害性报告到</w:t>
      </w:r>
      <w:r w:rsidRPr="0087287D">
        <w:rPr>
          <w:rFonts w:asciiTheme="minorEastAsia" w:eastAsiaTheme="minorEastAsia" w:hAnsiTheme="minorEastAsia" w:cs="宋体" w:hint="eastAsia"/>
          <w:kern w:val="0"/>
          <w:szCs w:val="21"/>
        </w:rPr>
        <w:t>采购方</w:t>
      </w:r>
      <w:r w:rsidR="003463D3" w:rsidRPr="0087287D">
        <w:rPr>
          <w:rFonts w:asciiTheme="minorEastAsia" w:eastAsiaTheme="minorEastAsia" w:hAnsiTheme="minorEastAsia" w:cs="宋体" w:hint="eastAsia"/>
          <w:kern w:val="0"/>
          <w:szCs w:val="21"/>
        </w:rPr>
        <w:t>，可以是书面、电子邮件等形式，并密切留意厂家提供的相关补丁文件。</w:t>
      </w:r>
    </w:p>
    <w:p w14:paraId="620EE463" w14:textId="5B3DABA0" w:rsidR="003463D3" w:rsidRPr="0087287D" w:rsidRDefault="00522FC8" w:rsidP="00522FC8">
      <w:pPr>
        <w:pStyle w:val="13"/>
        <w:tabs>
          <w:tab w:val="left" w:pos="851"/>
        </w:tabs>
        <w:spacing w:line="400" w:lineRule="exact"/>
        <w:rPr>
          <w:rFonts w:asciiTheme="minorEastAsia" w:eastAsiaTheme="minorEastAsia" w:hAnsiTheme="minorEastAsia" w:cs="宋体"/>
          <w:kern w:val="0"/>
          <w:szCs w:val="21"/>
        </w:rPr>
      </w:pPr>
      <w:r w:rsidRPr="0087287D">
        <w:rPr>
          <w:rFonts w:asciiTheme="minorEastAsia" w:eastAsiaTheme="minorEastAsia" w:hAnsiTheme="minorEastAsia" w:cs="宋体" w:hint="eastAsia"/>
          <w:kern w:val="0"/>
          <w:szCs w:val="21"/>
        </w:rPr>
        <w:t>3）</w:t>
      </w:r>
      <w:r w:rsidR="003463D3" w:rsidRPr="0087287D">
        <w:rPr>
          <w:rFonts w:asciiTheme="minorEastAsia" w:eastAsiaTheme="minorEastAsia" w:hAnsiTheme="minorEastAsia" w:cs="宋体" w:hint="eastAsia"/>
          <w:kern w:val="0"/>
          <w:szCs w:val="21"/>
        </w:rPr>
        <w:t>每星期监督瑞星、江民、金山等大型防病毒软件厂商病毒公告，发现新病毒、木马等，要尽快提供详细报告到</w:t>
      </w:r>
      <w:r w:rsidRPr="0087287D">
        <w:rPr>
          <w:rFonts w:asciiTheme="minorEastAsia" w:eastAsiaTheme="minorEastAsia" w:hAnsiTheme="minorEastAsia" w:cs="宋体" w:hint="eastAsia"/>
          <w:kern w:val="0"/>
          <w:szCs w:val="21"/>
        </w:rPr>
        <w:t>采购方</w:t>
      </w:r>
      <w:r w:rsidR="003463D3" w:rsidRPr="0087287D">
        <w:rPr>
          <w:rFonts w:asciiTheme="minorEastAsia" w:eastAsiaTheme="minorEastAsia" w:hAnsiTheme="minorEastAsia" w:cs="宋体" w:hint="eastAsia"/>
          <w:kern w:val="0"/>
          <w:szCs w:val="21"/>
        </w:rPr>
        <w:t>，可以是书面、电子邮件等形式，以进行病毒库升级。</w:t>
      </w:r>
    </w:p>
    <w:p w14:paraId="705C829A" w14:textId="32463499" w:rsidR="003463D3" w:rsidRPr="0087287D" w:rsidRDefault="00522FC8" w:rsidP="00522FC8">
      <w:pPr>
        <w:pStyle w:val="13"/>
        <w:tabs>
          <w:tab w:val="left" w:pos="851"/>
        </w:tabs>
        <w:spacing w:line="400" w:lineRule="exact"/>
        <w:rPr>
          <w:rFonts w:asciiTheme="minorEastAsia" w:eastAsiaTheme="minorEastAsia" w:hAnsiTheme="minorEastAsia" w:cs="宋体"/>
          <w:kern w:val="0"/>
          <w:szCs w:val="21"/>
        </w:rPr>
      </w:pPr>
      <w:r w:rsidRPr="0087287D">
        <w:rPr>
          <w:rFonts w:asciiTheme="minorEastAsia" w:eastAsiaTheme="minorEastAsia" w:hAnsiTheme="minorEastAsia" w:cs="宋体" w:hint="eastAsia"/>
          <w:kern w:val="0"/>
          <w:szCs w:val="21"/>
        </w:rPr>
        <w:t>4）维修</w:t>
      </w:r>
      <w:r w:rsidR="003463D3" w:rsidRPr="0087287D">
        <w:rPr>
          <w:rFonts w:asciiTheme="minorEastAsia" w:eastAsiaTheme="minorEastAsia" w:hAnsiTheme="minorEastAsia" w:cs="宋体" w:hint="eastAsia"/>
          <w:kern w:val="0"/>
          <w:szCs w:val="21"/>
        </w:rPr>
        <w:t>处理完成后，相关故障情况、处理情况、部门、使用人等每天统计报表反馈到</w:t>
      </w:r>
      <w:r w:rsidRPr="0087287D">
        <w:rPr>
          <w:rFonts w:asciiTheme="minorEastAsia" w:eastAsiaTheme="minorEastAsia" w:hAnsiTheme="minorEastAsia" w:cs="宋体" w:hint="eastAsia"/>
          <w:kern w:val="0"/>
          <w:szCs w:val="21"/>
        </w:rPr>
        <w:t>采购</w:t>
      </w:r>
      <w:proofErr w:type="gramStart"/>
      <w:r w:rsidRPr="0087287D">
        <w:rPr>
          <w:rFonts w:asciiTheme="minorEastAsia" w:eastAsiaTheme="minorEastAsia" w:hAnsiTheme="minorEastAsia" w:cs="宋体" w:hint="eastAsia"/>
          <w:kern w:val="0"/>
          <w:szCs w:val="21"/>
        </w:rPr>
        <w:t>方</w:t>
      </w:r>
      <w:r w:rsidR="003463D3" w:rsidRPr="0087287D">
        <w:rPr>
          <w:rFonts w:asciiTheme="minorEastAsia" w:eastAsiaTheme="minorEastAsia" w:hAnsiTheme="minorEastAsia" w:cs="宋体" w:hint="eastAsia"/>
          <w:kern w:val="0"/>
          <w:szCs w:val="21"/>
        </w:rPr>
        <w:t>相关</w:t>
      </w:r>
      <w:proofErr w:type="gramEnd"/>
      <w:r w:rsidR="003463D3" w:rsidRPr="0087287D">
        <w:rPr>
          <w:rFonts w:asciiTheme="minorEastAsia" w:eastAsiaTheme="minorEastAsia" w:hAnsiTheme="minorEastAsia" w:cs="宋体" w:hint="eastAsia"/>
          <w:kern w:val="0"/>
          <w:szCs w:val="21"/>
        </w:rPr>
        <w:t>负责人。</w:t>
      </w:r>
    </w:p>
    <w:p w14:paraId="280B4994" w14:textId="5CE4A58A" w:rsidR="003463D3" w:rsidRPr="00522FC8" w:rsidRDefault="00522FC8" w:rsidP="00522FC8">
      <w:pPr>
        <w:pStyle w:val="13"/>
        <w:tabs>
          <w:tab w:val="left" w:pos="851"/>
        </w:tabs>
        <w:spacing w:line="400" w:lineRule="exact"/>
        <w:rPr>
          <w:rFonts w:asciiTheme="minorEastAsia" w:eastAsiaTheme="minorEastAsia" w:hAnsiTheme="minorEastAsia" w:cs="宋体"/>
          <w:kern w:val="0"/>
          <w:szCs w:val="21"/>
        </w:rPr>
      </w:pPr>
      <w:r w:rsidRPr="0087287D">
        <w:rPr>
          <w:rFonts w:asciiTheme="minorEastAsia" w:eastAsiaTheme="minorEastAsia" w:hAnsiTheme="minorEastAsia" w:cs="宋体" w:hint="eastAsia"/>
          <w:kern w:val="0"/>
          <w:szCs w:val="21"/>
        </w:rPr>
        <w:t>5）</w:t>
      </w:r>
      <w:r w:rsidR="003463D3" w:rsidRPr="0087287D">
        <w:rPr>
          <w:rFonts w:asciiTheme="minorEastAsia" w:eastAsiaTheme="minorEastAsia" w:hAnsiTheme="minorEastAsia" w:cs="宋体" w:hint="eastAsia"/>
          <w:kern w:val="0"/>
          <w:szCs w:val="21"/>
        </w:rPr>
        <w:t>一般网络故障检测、处理。</w:t>
      </w:r>
    </w:p>
    <w:p w14:paraId="41E63821" w14:textId="2C71BEB0" w:rsidR="00405E27" w:rsidRPr="00485D48" w:rsidRDefault="00405E27">
      <w:pPr>
        <w:widowControl/>
        <w:jc w:val="left"/>
        <w:rPr>
          <w:rFonts w:asciiTheme="minorEastAsia" w:eastAsiaTheme="minorEastAsia" w:hAnsiTheme="minorEastAsia"/>
          <w:b/>
          <w:bCs/>
          <w:color w:val="000000" w:themeColor="text1"/>
          <w:sz w:val="32"/>
          <w:szCs w:val="32"/>
        </w:rPr>
      </w:pPr>
    </w:p>
    <w:p w14:paraId="38041C7C" w14:textId="77777777" w:rsidR="0035101D" w:rsidRDefault="003878F1" w:rsidP="003878F1">
      <w:pPr>
        <w:pStyle w:val="2"/>
        <w:tabs>
          <w:tab w:val="center" w:pos="4153"/>
          <w:tab w:val="left" w:pos="5720"/>
        </w:tabs>
        <w:spacing w:line="400" w:lineRule="exact"/>
        <w:jc w:val="left"/>
        <w:rPr>
          <w:rFonts w:asciiTheme="minorEastAsia" w:eastAsiaTheme="minorEastAsia" w:hAnsiTheme="minorEastAsia"/>
          <w:color w:val="000000" w:themeColor="text1"/>
        </w:rPr>
      </w:pPr>
      <w:r w:rsidRPr="00485D48">
        <w:rPr>
          <w:rFonts w:asciiTheme="minorEastAsia" w:eastAsiaTheme="minorEastAsia" w:hAnsiTheme="minorEastAsia"/>
          <w:color w:val="000000" w:themeColor="text1"/>
        </w:rPr>
        <w:tab/>
      </w:r>
      <w:bookmarkStart w:id="64" w:name="_Toc529539210"/>
      <w:r w:rsidR="00D878D4" w:rsidRPr="00485D48">
        <w:rPr>
          <w:rFonts w:asciiTheme="minorEastAsia" w:eastAsiaTheme="minorEastAsia" w:hAnsiTheme="minorEastAsia" w:hint="eastAsia"/>
          <w:color w:val="000000" w:themeColor="text1"/>
        </w:rPr>
        <w:t>二、商务要求</w:t>
      </w:r>
      <w:bookmarkEnd w:id="64"/>
      <w:r w:rsidRPr="00485D48">
        <w:rPr>
          <w:rFonts w:asciiTheme="minorEastAsia" w:eastAsiaTheme="minorEastAsia" w:hAnsiTheme="minorEastAsia"/>
          <w:color w:val="000000" w:themeColor="text1"/>
        </w:rPr>
        <w:tab/>
      </w:r>
    </w:p>
    <w:tbl>
      <w:tblPr>
        <w:tblW w:w="8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6158"/>
      </w:tblGrid>
      <w:tr w:rsidR="00E75CD7" w:rsidRPr="007119D9" w14:paraId="3D483628" w14:textId="77777777" w:rsidTr="00C94BAE">
        <w:trPr>
          <w:trHeight w:val="312"/>
          <w:jc w:val="center"/>
        </w:trPr>
        <w:tc>
          <w:tcPr>
            <w:tcW w:w="709" w:type="dxa"/>
            <w:vAlign w:val="center"/>
          </w:tcPr>
          <w:p w14:paraId="50C1FC57" w14:textId="77777777" w:rsidR="00E75CD7" w:rsidRPr="007119D9" w:rsidRDefault="00E75CD7" w:rsidP="00C94BAE">
            <w:pPr>
              <w:jc w:val="center"/>
              <w:rPr>
                <w:rFonts w:ascii="仿宋" w:eastAsia="仿宋" w:hAnsi="仿宋"/>
                <w:b/>
                <w:color w:val="000000"/>
              </w:rPr>
            </w:pPr>
            <w:r w:rsidRPr="007119D9">
              <w:rPr>
                <w:rFonts w:ascii="仿宋" w:eastAsia="仿宋" w:hAnsi="仿宋" w:hint="eastAsia"/>
                <w:b/>
                <w:color w:val="000000"/>
              </w:rPr>
              <w:t>序号</w:t>
            </w:r>
          </w:p>
        </w:tc>
        <w:tc>
          <w:tcPr>
            <w:tcW w:w="1559" w:type="dxa"/>
            <w:vAlign w:val="center"/>
          </w:tcPr>
          <w:p w14:paraId="3CFA821A" w14:textId="77777777" w:rsidR="00E75CD7" w:rsidRPr="007119D9" w:rsidRDefault="00E75CD7" w:rsidP="00C94BAE">
            <w:pPr>
              <w:jc w:val="center"/>
              <w:rPr>
                <w:rFonts w:ascii="仿宋" w:eastAsia="仿宋" w:hAnsi="仿宋"/>
                <w:b/>
                <w:color w:val="000000"/>
              </w:rPr>
            </w:pPr>
            <w:r w:rsidRPr="007119D9">
              <w:rPr>
                <w:rFonts w:ascii="仿宋" w:eastAsia="仿宋" w:hAnsi="仿宋" w:hint="eastAsia"/>
                <w:b/>
                <w:color w:val="000000"/>
              </w:rPr>
              <w:t>目录</w:t>
            </w:r>
          </w:p>
        </w:tc>
        <w:tc>
          <w:tcPr>
            <w:tcW w:w="6158" w:type="dxa"/>
            <w:vAlign w:val="center"/>
          </w:tcPr>
          <w:p w14:paraId="715DF9E2" w14:textId="77777777" w:rsidR="00E75CD7" w:rsidRPr="007119D9" w:rsidRDefault="00E75CD7" w:rsidP="00C94BAE">
            <w:pPr>
              <w:jc w:val="center"/>
              <w:rPr>
                <w:rFonts w:ascii="仿宋" w:eastAsia="仿宋" w:hAnsi="仿宋"/>
                <w:b/>
                <w:color w:val="000000"/>
              </w:rPr>
            </w:pPr>
            <w:r w:rsidRPr="007119D9">
              <w:rPr>
                <w:rFonts w:ascii="仿宋" w:eastAsia="仿宋" w:hAnsi="仿宋" w:hint="eastAsia"/>
                <w:b/>
                <w:color w:val="000000"/>
              </w:rPr>
              <w:t>招标商务需求</w:t>
            </w:r>
          </w:p>
        </w:tc>
      </w:tr>
      <w:tr w:rsidR="00E75CD7" w:rsidRPr="007119D9" w14:paraId="7551A3A5" w14:textId="77777777" w:rsidTr="00C94BAE">
        <w:trPr>
          <w:trHeight w:val="220"/>
          <w:jc w:val="center"/>
        </w:trPr>
        <w:tc>
          <w:tcPr>
            <w:tcW w:w="8426" w:type="dxa"/>
            <w:gridSpan w:val="3"/>
          </w:tcPr>
          <w:p w14:paraId="16527B52" w14:textId="77777777" w:rsidR="00E75CD7" w:rsidRPr="007119D9" w:rsidRDefault="00E75CD7" w:rsidP="00C94BAE">
            <w:pPr>
              <w:rPr>
                <w:rFonts w:ascii="仿宋" w:eastAsia="仿宋" w:hAnsi="仿宋"/>
                <w:b/>
              </w:rPr>
            </w:pPr>
            <w:r w:rsidRPr="007119D9">
              <w:rPr>
                <w:rFonts w:ascii="仿宋" w:eastAsia="仿宋" w:hAnsi="仿宋" w:hint="eastAsia"/>
                <w:b/>
              </w:rPr>
              <w:t>（一）服务期内服务要求</w:t>
            </w:r>
          </w:p>
        </w:tc>
      </w:tr>
      <w:tr w:rsidR="00E75CD7" w:rsidRPr="007119D9" w14:paraId="42D6F8AB" w14:textId="77777777" w:rsidTr="00C94BAE">
        <w:trPr>
          <w:trHeight w:val="118"/>
          <w:jc w:val="center"/>
        </w:trPr>
        <w:tc>
          <w:tcPr>
            <w:tcW w:w="709" w:type="dxa"/>
            <w:vAlign w:val="center"/>
          </w:tcPr>
          <w:p w14:paraId="57FFED3F" w14:textId="77777777" w:rsidR="00E75CD7" w:rsidRPr="00BD5B14" w:rsidRDefault="00E75CD7" w:rsidP="00BD5B14">
            <w:pPr>
              <w:rPr>
                <w:szCs w:val="21"/>
              </w:rPr>
            </w:pPr>
            <w:r w:rsidRPr="00BD5B14">
              <w:rPr>
                <w:rFonts w:hint="eastAsia"/>
                <w:szCs w:val="21"/>
              </w:rPr>
              <w:t>1</w:t>
            </w:r>
          </w:p>
        </w:tc>
        <w:tc>
          <w:tcPr>
            <w:tcW w:w="1559" w:type="dxa"/>
            <w:vAlign w:val="center"/>
          </w:tcPr>
          <w:p w14:paraId="103D70EB" w14:textId="77777777" w:rsidR="00E75CD7" w:rsidRPr="00BD5B14" w:rsidRDefault="00E75CD7" w:rsidP="00BD5B14">
            <w:pPr>
              <w:rPr>
                <w:szCs w:val="21"/>
              </w:rPr>
            </w:pPr>
            <w:r w:rsidRPr="00BD5B14">
              <w:rPr>
                <w:rFonts w:hint="eastAsia"/>
                <w:szCs w:val="21"/>
              </w:rPr>
              <w:t>★服务期限</w:t>
            </w:r>
          </w:p>
        </w:tc>
        <w:tc>
          <w:tcPr>
            <w:tcW w:w="6158" w:type="dxa"/>
          </w:tcPr>
          <w:p w14:paraId="2021917C" w14:textId="77777777" w:rsidR="00E75CD7" w:rsidRPr="00BD5B14" w:rsidRDefault="00E75CD7" w:rsidP="00BD5B14">
            <w:pPr>
              <w:rPr>
                <w:szCs w:val="21"/>
              </w:rPr>
            </w:pPr>
            <w:r w:rsidRPr="00BD5B14">
              <w:rPr>
                <w:rFonts w:hint="eastAsia"/>
                <w:szCs w:val="21"/>
              </w:rPr>
              <w:t>服务期限为</w:t>
            </w:r>
            <w:r w:rsidRPr="00BD5B14">
              <w:rPr>
                <w:rFonts w:hint="eastAsia"/>
                <w:szCs w:val="21"/>
              </w:rPr>
              <w:t>1</w:t>
            </w:r>
            <w:r w:rsidRPr="00BD5B14">
              <w:rPr>
                <w:rFonts w:hint="eastAsia"/>
                <w:szCs w:val="21"/>
              </w:rPr>
              <w:t>年，时间</w:t>
            </w:r>
            <w:proofErr w:type="gramStart"/>
            <w:r w:rsidRPr="00BD5B14">
              <w:rPr>
                <w:rFonts w:hint="eastAsia"/>
                <w:szCs w:val="21"/>
              </w:rPr>
              <w:t>自项目</w:t>
            </w:r>
            <w:proofErr w:type="gramEnd"/>
            <w:r w:rsidRPr="00BD5B14">
              <w:rPr>
                <w:rFonts w:hint="eastAsia"/>
                <w:szCs w:val="21"/>
              </w:rPr>
              <w:t>合同</w:t>
            </w:r>
            <w:proofErr w:type="gramStart"/>
            <w:r w:rsidRPr="00BD5B14">
              <w:rPr>
                <w:rFonts w:hint="eastAsia"/>
                <w:szCs w:val="21"/>
              </w:rPr>
              <w:t>签定</w:t>
            </w:r>
            <w:proofErr w:type="gramEnd"/>
            <w:r w:rsidRPr="00BD5B14">
              <w:rPr>
                <w:rFonts w:hint="eastAsia"/>
                <w:szCs w:val="21"/>
              </w:rPr>
              <w:t>之日起计算。</w:t>
            </w:r>
          </w:p>
        </w:tc>
      </w:tr>
      <w:tr w:rsidR="00E75CD7" w:rsidRPr="007119D9" w14:paraId="48BF0098" w14:textId="77777777" w:rsidTr="00C94BAE">
        <w:trPr>
          <w:trHeight w:val="118"/>
          <w:jc w:val="center"/>
        </w:trPr>
        <w:tc>
          <w:tcPr>
            <w:tcW w:w="709" w:type="dxa"/>
            <w:vAlign w:val="center"/>
          </w:tcPr>
          <w:p w14:paraId="4C0EA1EB" w14:textId="77777777" w:rsidR="00E75CD7" w:rsidRPr="00BD5B14" w:rsidRDefault="00E75CD7" w:rsidP="00BD5B14">
            <w:pPr>
              <w:rPr>
                <w:szCs w:val="21"/>
              </w:rPr>
            </w:pPr>
            <w:r w:rsidRPr="00BD5B14">
              <w:rPr>
                <w:rFonts w:hint="eastAsia"/>
                <w:szCs w:val="21"/>
              </w:rPr>
              <w:t>2</w:t>
            </w:r>
          </w:p>
        </w:tc>
        <w:tc>
          <w:tcPr>
            <w:tcW w:w="1559" w:type="dxa"/>
          </w:tcPr>
          <w:p w14:paraId="6866A07E" w14:textId="77777777" w:rsidR="00E75CD7" w:rsidRPr="00BD5B14" w:rsidRDefault="00E75CD7" w:rsidP="00BD5B14">
            <w:pPr>
              <w:rPr>
                <w:szCs w:val="21"/>
              </w:rPr>
            </w:pPr>
            <w:r w:rsidRPr="00BD5B14">
              <w:rPr>
                <w:rFonts w:hint="eastAsia"/>
                <w:szCs w:val="21"/>
              </w:rPr>
              <w:t>维修响应及故障解决时间</w:t>
            </w:r>
          </w:p>
        </w:tc>
        <w:tc>
          <w:tcPr>
            <w:tcW w:w="6158" w:type="dxa"/>
          </w:tcPr>
          <w:p w14:paraId="4427DFBC" w14:textId="77777777" w:rsidR="00E75CD7" w:rsidRPr="00BD5B14" w:rsidRDefault="00E75CD7" w:rsidP="00BD5B14">
            <w:pPr>
              <w:rPr>
                <w:szCs w:val="21"/>
              </w:rPr>
            </w:pPr>
            <w:r w:rsidRPr="00BD5B14">
              <w:rPr>
                <w:rFonts w:hint="eastAsia"/>
                <w:szCs w:val="21"/>
              </w:rPr>
              <w:t>在服务期内，一旦机床发生质量问题，投标人保证在接到通知</w:t>
            </w:r>
            <w:r w:rsidRPr="00BD5B14">
              <w:rPr>
                <w:rFonts w:hint="eastAsia"/>
                <w:szCs w:val="21"/>
              </w:rPr>
              <w:t>8</w:t>
            </w:r>
            <w:r w:rsidRPr="00BD5B14">
              <w:rPr>
                <w:rFonts w:hint="eastAsia"/>
                <w:szCs w:val="21"/>
              </w:rPr>
              <w:t>小时内赶到现场进行修理或更换。</w:t>
            </w:r>
          </w:p>
        </w:tc>
      </w:tr>
      <w:tr w:rsidR="00E75CD7" w:rsidRPr="007119D9" w14:paraId="6B37F134" w14:textId="77777777" w:rsidTr="00C94BAE">
        <w:trPr>
          <w:trHeight w:val="118"/>
          <w:jc w:val="center"/>
        </w:trPr>
        <w:tc>
          <w:tcPr>
            <w:tcW w:w="709" w:type="dxa"/>
            <w:vAlign w:val="center"/>
          </w:tcPr>
          <w:p w14:paraId="6286A421" w14:textId="77777777" w:rsidR="00E75CD7" w:rsidRPr="00BD5B14" w:rsidRDefault="00E75CD7" w:rsidP="00BD5B14">
            <w:pPr>
              <w:rPr>
                <w:szCs w:val="21"/>
              </w:rPr>
            </w:pPr>
            <w:r w:rsidRPr="00BD5B14">
              <w:rPr>
                <w:rFonts w:hint="eastAsia"/>
                <w:szCs w:val="21"/>
              </w:rPr>
              <w:t>3</w:t>
            </w:r>
          </w:p>
        </w:tc>
        <w:tc>
          <w:tcPr>
            <w:tcW w:w="1559" w:type="dxa"/>
            <w:vAlign w:val="center"/>
          </w:tcPr>
          <w:p w14:paraId="625368D1" w14:textId="77777777" w:rsidR="00E75CD7" w:rsidRPr="00BD5B14" w:rsidRDefault="00E75CD7" w:rsidP="00BD5B14">
            <w:pPr>
              <w:rPr>
                <w:szCs w:val="21"/>
              </w:rPr>
            </w:pPr>
            <w:r w:rsidRPr="00BD5B14">
              <w:rPr>
                <w:rFonts w:hint="eastAsia"/>
                <w:szCs w:val="21"/>
              </w:rPr>
              <w:t>其他</w:t>
            </w:r>
          </w:p>
        </w:tc>
        <w:tc>
          <w:tcPr>
            <w:tcW w:w="6158" w:type="dxa"/>
            <w:vAlign w:val="center"/>
          </w:tcPr>
          <w:p w14:paraId="34E90A2B" w14:textId="77777777" w:rsidR="00E75CD7" w:rsidRPr="00BD5B14" w:rsidRDefault="00E75CD7" w:rsidP="00BD5B14">
            <w:pPr>
              <w:rPr>
                <w:szCs w:val="21"/>
              </w:rPr>
            </w:pPr>
            <w:r w:rsidRPr="00BD5B14">
              <w:rPr>
                <w:rFonts w:hint="eastAsia"/>
                <w:szCs w:val="21"/>
              </w:rPr>
              <w:t>投标人应按其投标文件中的承诺，进行其它服务工作。</w:t>
            </w:r>
          </w:p>
        </w:tc>
      </w:tr>
      <w:tr w:rsidR="00E75CD7" w:rsidRPr="007119D9" w14:paraId="51D8CB0E" w14:textId="77777777" w:rsidTr="00C94BAE">
        <w:trPr>
          <w:trHeight w:val="275"/>
          <w:jc w:val="center"/>
        </w:trPr>
        <w:tc>
          <w:tcPr>
            <w:tcW w:w="8426" w:type="dxa"/>
            <w:gridSpan w:val="3"/>
          </w:tcPr>
          <w:p w14:paraId="5C2D5312" w14:textId="77777777" w:rsidR="00E75CD7" w:rsidRPr="007119D9" w:rsidRDefault="00E75CD7" w:rsidP="00C94BAE">
            <w:pPr>
              <w:rPr>
                <w:rFonts w:ascii="仿宋" w:eastAsia="仿宋" w:hAnsi="仿宋"/>
                <w:b/>
                <w:color w:val="000000"/>
              </w:rPr>
            </w:pPr>
            <w:r w:rsidRPr="007119D9">
              <w:rPr>
                <w:rFonts w:ascii="仿宋" w:eastAsia="仿宋" w:hAnsi="仿宋" w:hint="eastAsia"/>
                <w:b/>
                <w:color w:val="000000"/>
              </w:rPr>
              <w:t>（二）其他商务要求</w:t>
            </w:r>
          </w:p>
        </w:tc>
      </w:tr>
      <w:tr w:rsidR="00E75CD7" w:rsidRPr="007119D9" w14:paraId="0594A07F" w14:textId="77777777" w:rsidTr="00C94BAE">
        <w:trPr>
          <w:trHeight w:val="275"/>
          <w:jc w:val="center"/>
        </w:trPr>
        <w:tc>
          <w:tcPr>
            <w:tcW w:w="709" w:type="dxa"/>
            <w:vMerge w:val="restart"/>
            <w:vAlign w:val="center"/>
          </w:tcPr>
          <w:p w14:paraId="04F2B90C" w14:textId="77777777" w:rsidR="00E75CD7" w:rsidRPr="007119D9" w:rsidRDefault="00E75CD7" w:rsidP="00C94BAE">
            <w:pPr>
              <w:jc w:val="center"/>
              <w:rPr>
                <w:rFonts w:ascii="仿宋" w:eastAsia="仿宋" w:hAnsi="仿宋"/>
                <w:color w:val="000000"/>
              </w:rPr>
            </w:pPr>
            <w:r w:rsidRPr="007119D9">
              <w:rPr>
                <w:rFonts w:ascii="仿宋" w:eastAsia="仿宋" w:hAnsi="仿宋"/>
                <w:color w:val="000000"/>
              </w:rPr>
              <w:t>1</w:t>
            </w:r>
          </w:p>
        </w:tc>
        <w:tc>
          <w:tcPr>
            <w:tcW w:w="1559" w:type="dxa"/>
            <w:vMerge w:val="restart"/>
            <w:vAlign w:val="center"/>
          </w:tcPr>
          <w:p w14:paraId="6EB1B67B" w14:textId="77777777" w:rsidR="00E75CD7" w:rsidRPr="00BD5B14" w:rsidRDefault="00E75CD7" w:rsidP="00BD5B14">
            <w:pPr>
              <w:rPr>
                <w:szCs w:val="21"/>
              </w:rPr>
            </w:pPr>
            <w:r w:rsidRPr="00BD5B14">
              <w:rPr>
                <w:rFonts w:hint="eastAsia"/>
                <w:szCs w:val="21"/>
              </w:rPr>
              <w:t>关于验收</w:t>
            </w:r>
          </w:p>
        </w:tc>
        <w:tc>
          <w:tcPr>
            <w:tcW w:w="6158" w:type="dxa"/>
          </w:tcPr>
          <w:p w14:paraId="32B28492" w14:textId="77777777" w:rsidR="00E75CD7" w:rsidRPr="00BD5B14" w:rsidRDefault="00E75CD7" w:rsidP="00BD5B14">
            <w:pPr>
              <w:spacing w:line="340" w:lineRule="exact"/>
              <w:rPr>
                <w:szCs w:val="21"/>
              </w:rPr>
            </w:pPr>
            <w:r w:rsidRPr="00BD5B14">
              <w:rPr>
                <w:rFonts w:hint="eastAsia"/>
                <w:szCs w:val="21"/>
              </w:rPr>
              <w:t>1.1</w:t>
            </w:r>
            <w:r w:rsidRPr="00BD5B14">
              <w:rPr>
                <w:rFonts w:hint="eastAsia"/>
                <w:szCs w:val="21"/>
              </w:rPr>
              <w:t>投标人服务经过双方检验认可后，签署验收报告。</w:t>
            </w:r>
          </w:p>
        </w:tc>
      </w:tr>
      <w:tr w:rsidR="00E75CD7" w:rsidRPr="007119D9" w14:paraId="5CC3CE90" w14:textId="77777777" w:rsidTr="00C94BAE">
        <w:trPr>
          <w:trHeight w:val="275"/>
          <w:jc w:val="center"/>
        </w:trPr>
        <w:tc>
          <w:tcPr>
            <w:tcW w:w="709" w:type="dxa"/>
            <w:vMerge/>
            <w:vAlign w:val="center"/>
          </w:tcPr>
          <w:p w14:paraId="31DDD83E" w14:textId="77777777" w:rsidR="00E75CD7" w:rsidRPr="007119D9" w:rsidRDefault="00E75CD7" w:rsidP="00C94BAE">
            <w:pPr>
              <w:jc w:val="center"/>
              <w:rPr>
                <w:rFonts w:ascii="仿宋" w:eastAsia="仿宋" w:hAnsi="仿宋"/>
                <w:b/>
                <w:color w:val="000000"/>
              </w:rPr>
            </w:pPr>
          </w:p>
        </w:tc>
        <w:tc>
          <w:tcPr>
            <w:tcW w:w="1559" w:type="dxa"/>
            <w:vMerge/>
          </w:tcPr>
          <w:p w14:paraId="26BD8D87" w14:textId="77777777" w:rsidR="00E75CD7" w:rsidRPr="00BD5B14" w:rsidRDefault="00E75CD7" w:rsidP="00C94BAE">
            <w:pPr>
              <w:rPr>
                <w:szCs w:val="21"/>
              </w:rPr>
            </w:pPr>
          </w:p>
        </w:tc>
        <w:tc>
          <w:tcPr>
            <w:tcW w:w="6158" w:type="dxa"/>
          </w:tcPr>
          <w:p w14:paraId="50EB4710" w14:textId="77777777" w:rsidR="00E75CD7" w:rsidRPr="00BD5B14" w:rsidRDefault="00E75CD7" w:rsidP="00C94BAE">
            <w:pPr>
              <w:spacing w:line="340" w:lineRule="exact"/>
              <w:rPr>
                <w:szCs w:val="21"/>
              </w:rPr>
            </w:pPr>
            <w:r w:rsidRPr="00BD5B14">
              <w:rPr>
                <w:rFonts w:hint="eastAsia"/>
                <w:szCs w:val="21"/>
              </w:rPr>
              <w:t>1.2</w:t>
            </w:r>
            <w:r w:rsidRPr="00BD5B14">
              <w:rPr>
                <w:rFonts w:hint="eastAsia"/>
                <w:szCs w:val="21"/>
              </w:rPr>
              <w:t>当满足以下条件时，采购人才向中标人签发验收报告：</w:t>
            </w:r>
          </w:p>
          <w:p w14:paraId="6D12148A" w14:textId="77777777" w:rsidR="00E75CD7" w:rsidRPr="00BD5B14" w:rsidRDefault="00E75CD7" w:rsidP="00C94BAE">
            <w:pPr>
              <w:spacing w:line="340" w:lineRule="exact"/>
              <w:rPr>
                <w:szCs w:val="21"/>
              </w:rPr>
            </w:pPr>
            <w:r w:rsidRPr="00BD5B14">
              <w:rPr>
                <w:rFonts w:hint="eastAsia"/>
                <w:szCs w:val="21"/>
              </w:rPr>
              <w:t>a</w:t>
            </w:r>
            <w:r w:rsidRPr="00BD5B14">
              <w:rPr>
                <w:rFonts w:hint="eastAsia"/>
                <w:szCs w:val="21"/>
              </w:rPr>
              <w:t>、中标人已按照合同规定提供了全部服务。</w:t>
            </w:r>
          </w:p>
          <w:p w14:paraId="69AAE944" w14:textId="77777777" w:rsidR="00E75CD7" w:rsidRPr="00BD5B14" w:rsidRDefault="00E75CD7" w:rsidP="00C94BAE">
            <w:pPr>
              <w:tabs>
                <w:tab w:val="num" w:pos="1260"/>
              </w:tabs>
              <w:spacing w:line="340" w:lineRule="exact"/>
              <w:rPr>
                <w:szCs w:val="21"/>
              </w:rPr>
            </w:pPr>
            <w:r w:rsidRPr="00BD5B14">
              <w:rPr>
                <w:rFonts w:hint="eastAsia"/>
                <w:szCs w:val="21"/>
              </w:rPr>
              <w:t>b</w:t>
            </w:r>
            <w:r w:rsidRPr="00BD5B14">
              <w:rPr>
                <w:rFonts w:hint="eastAsia"/>
                <w:szCs w:val="21"/>
              </w:rPr>
              <w:t>、中标人提供的服务符合招标文件技术、商务的要求。</w:t>
            </w:r>
          </w:p>
        </w:tc>
      </w:tr>
      <w:tr w:rsidR="00E75CD7" w:rsidRPr="007119D9" w14:paraId="2449BFF5" w14:textId="77777777" w:rsidTr="00C94BAE">
        <w:trPr>
          <w:trHeight w:val="440"/>
          <w:jc w:val="center"/>
        </w:trPr>
        <w:tc>
          <w:tcPr>
            <w:tcW w:w="709" w:type="dxa"/>
            <w:vAlign w:val="center"/>
          </w:tcPr>
          <w:p w14:paraId="5ED843A0" w14:textId="77777777" w:rsidR="00E75CD7" w:rsidRPr="007119D9" w:rsidRDefault="00E75CD7" w:rsidP="00C94BAE">
            <w:pPr>
              <w:jc w:val="center"/>
              <w:rPr>
                <w:rFonts w:ascii="仿宋" w:eastAsia="仿宋" w:hAnsi="仿宋"/>
                <w:color w:val="000000"/>
              </w:rPr>
            </w:pPr>
            <w:r w:rsidRPr="007119D9">
              <w:rPr>
                <w:rFonts w:ascii="仿宋" w:eastAsia="仿宋" w:hAnsi="仿宋"/>
                <w:color w:val="000000"/>
              </w:rPr>
              <w:t>2</w:t>
            </w:r>
          </w:p>
        </w:tc>
        <w:tc>
          <w:tcPr>
            <w:tcW w:w="1559" w:type="dxa"/>
            <w:vAlign w:val="center"/>
          </w:tcPr>
          <w:p w14:paraId="29A73EBF" w14:textId="77777777" w:rsidR="00E75CD7" w:rsidRPr="00BD5B14" w:rsidRDefault="00E75CD7" w:rsidP="00BD5B14">
            <w:pPr>
              <w:rPr>
                <w:szCs w:val="21"/>
              </w:rPr>
            </w:pPr>
            <w:r w:rsidRPr="00BD5B14">
              <w:rPr>
                <w:rFonts w:hint="eastAsia"/>
                <w:szCs w:val="21"/>
              </w:rPr>
              <w:t>★付款方式</w:t>
            </w:r>
          </w:p>
        </w:tc>
        <w:tc>
          <w:tcPr>
            <w:tcW w:w="6158" w:type="dxa"/>
            <w:vAlign w:val="center"/>
          </w:tcPr>
          <w:p w14:paraId="101EF543" w14:textId="77777777" w:rsidR="00E75CD7" w:rsidRPr="00BD5B14" w:rsidRDefault="00E75CD7" w:rsidP="00BD5B14">
            <w:pPr>
              <w:widowControl/>
              <w:tabs>
                <w:tab w:val="num" w:pos="1260"/>
              </w:tabs>
              <w:spacing w:line="340" w:lineRule="exact"/>
              <w:rPr>
                <w:szCs w:val="21"/>
              </w:rPr>
            </w:pPr>
            <w:r w:rsidRPr="00BD5B14">
              <w:rPr>
                <w:rFonts w:hint="eastAsia"/>
                <w:szCs w:val="21"/>
              </w:rPr>
              <w:t>a.</w:t>
            </w:r>
            <w:r w:rsidRPr="00BD5B14">
              <w:rPr>
                <w:rFonts w:hint="eastAsia"/>
                <w:szCs w:val="21"/>
              </w:rPr>
              <w:t>签订合同后，采购人收到供应商付款发票和付款所需资料之日起十个工作日内，直接由采购人向市财委国库申请支付</w:t>
            </w:r>
            <w:r w:rsidRPr="00BD5B14">
              <w:rPr>
                <w:rFonts w:hint="eastAsia"/>
                <w:szCs w:val="21"/>
              </w:rPr>
              <w:t>40%</w:t>
            </w:r>
            <w:r w:rsidRPr="00BD5B14">
              <w:rPr>
                <w:rFonts w:hint="eastAsia"/>
                <w:szCs w:val="21"/>
              </w:rPr>
              <w:t>的合同款作为首期款。</w:t>
            </w:r>
          </w:p>
          <w:p w14:paraId="0EB3D6F2" w14:textId="77777777" w:rsidR="00E75CD7" w:rsidRPr="00BD5B14" w:rsidRDefault="00E75CD7" w:rsidP="00BD5B14">
            <w:pPr>
              <w:widowControl/>
              <w:tabs>
                <w:tab w:val="num" w:pos="1260"/>
              </w:tabs>
              <w:spacing w:line="340" w:lineRule="exact"/>
              <w:rPr>
                <w:szCs w:val="21"/>
              </w:rPr>
            </w:pPr>
            <w:r w:rsidRPr="00BD5B14">
              <w:rPr>
                <w:rFonts w:hint="eastAsia"/>
                <w:szCs w:val="21"/>
              </w:rPr>
              <w:t>b.</w:t>
            </w:r>
            <w:r w:rsidRPr="00BD5B14">
              <w:rPr>
                <w:rFonts w:hint="eastAsia"/>
                <w:szCs w:val="21"/>
              </w:rPr>
              <w:t>在服务期结束并通过验收后</w:t>
            </w:r>
            <w:r w:rsidRPr="00BD5B14">
              <w:rPr>
                <w:rFonts w:hint="eastAsia"/>
                <w:szCs w:val="21"/>
              </w:rPr>
              <w:t>10</w:t>
            </w:r>
            <w:r w:rsidRPr="00BD5B14">
              <w:rPr>
                <w:rFonts w:hint="eastAsia"/>
                <w:szCs w:val="21"/>
              </w:rPr>
              <w:t>个工作日内，由采购人向市</w:t>
            </w:r>
            <w:proofErr w:type="gramStart"/>
            <w:r w:rsidRPr="00BD5B14">
              <w:rPr>
                <w:rFonts w:hint="eastAsia"/>
                <w:szCs w:val="21"/>
              </w:rPr>
              <w:t>财政委国库</w:t>
            </w:r>
            <w:proofErr w:type="gramEnd"/>
            <w:r w:rsidRPr="00BD5B14">
              <w:rPr>
                <w:rFonts w:hint="eastAsia"/>
                <w:szCs w:val="21"/>
              </w:rPr>
              <w:t>处申请支付</w:t>
            </w:r>
            <w:r w:rsidRPr="00BD5B14">
              <w:rPr>
                <w:rFonts w:hint="eastAsia"/>
                <w:szCs w:val="21"/>
              </w:rPr>
              <w:t>60%</w:t>
            </w:r>
            <w:r w:rsidRPr="00BD5B14">
              <w:rPr>
                <w:rFonts w:hint="eastAsia"/>
                <w:szCs w:val="21"/>
              </w:rPr>
              <w:t>的合同款。</w:t>
            </w:r>
          </w:p>
        </w:tc>
      </w:tr>
      <w:tr w:rsidR="00E75CD7" w:rsidRPr="007119D9" w14:paraId="25192C65" w14:textId="77777777" w:rsidTr="00C94BAE">
        <w:trPr>
          <w:trHeight w:val="275"/>
          <w:jc w:val="center"/>
        </w:trPr>
        <w:tc>
          <w:tcPr>
            <w:tcW w:w="709" w:type="dxa"/>
            <w:vAlign w:val="center"/>
          </w:tcPr>
          <w:p w14:paraId="3C55DCC4" w14:textId="77777777" w:rsidR="00E75CD7" w:rsidRPr="007119D9" w:rsidRDefault="00E75CD7" w:rsidP="00C94BAE">
            <w:pPr>
              <w:jc w:val="center"/>
              <w:rPr>
                <w:rFonts w:ascii="仿宋" w:eastAsia="仿宋" w:hAnsi="仿宋"/>
                <w:color w:val="000000"/>
              </w:rPr>
            </w:pPr>
            <w:r w:rsidRPr="007119D9">
              <w:rPr>
                <w:rFonts w:ascii="仿宋" w:eastAsia="仿宋" w:hAnsi="仿宋"/>
                <w:color w:val="000000"/>
              </w:rPr>
              <w:t>3</w:t>
            </w:r>
          </w:p>
        </w:tc>
        <w:tc>
          <w:tcPr>
            <w:tcW w:w="1559" w:type="dxa"/>
            <w:vAlign w:val="center"/>
          </w:tcPr>
          <w:p w14:paraId="45031EF9" w14:textId="77777777" w:rsidR="00E75CD7" w:rsidRPr="00BD5B14" w:rsidRDefault="00E75CD7" w:rsidP="00BD5B14">
            <w:pPr>
              <w:rPr>
                <w:szCs w:val="21"/>
              </w:rPr>
            </w:pPr>
            <w:r w:rsidRPr="00BD5B14">
              <w:rPr>
                <w:rFonts w:hint="eastAsia"/>
                <w:szCs w:val="21"/>
              </w:rPr>
              <w:t>★履约保证金</w:t>
            </w:r>
          </w:p>
        </w:tc>
        <w:tc>
          <w:tcPr>
            <w:tcW w:w="6158" w:type="dxa"/>
            <w:vAlign w:val="center"/>
          </w:tcPr>
          <w:p w14:paraId="4D93405E" w14:textId="01952EAD" w:rsidR="00E75CD7" w:rsidRPr="00BD5B14" w:rsidRDefault="00E75CD7" w:rsidP="00EC7270">
            <w:pPr>
              <w:rPr>
                <w:szCs w:val="21"/>
              </w:rPr>
            </w:pPr>
            <w:r w:rsidRPr="00BD5B14">
              <w:rPr>
                <w:rFonts w:hint="eastAsia"/>
                <w:szCs w:val="21"/>
              </w:rPr>
              <w:t>招标公告期满后供货方向采购人支付合同金额的</w:t>
            </w:r>
            <w:r w:rsidRPr="00BD5B14">
              <w:rPr>
                <w:rFonts w:hint="eastAsia"/>
                <w:szCs w:val="21"/>
              </w:rPr>
              <w:t>10%</w:t>
            </w:r>
            <w:r w:rsidRPr="00BD5B14">
              <w:rPr>
                <w:rFonts w:hint="eastAsia"/>
                <w:szCs w:val="21"/>
              </w:rPr>
              <w:t>，作为履约保证金，足额交付后，双方签订供货合同。履约保证金将在验收合</w:t>
            </w:r>
            <w:bookmarkStart w:id="65" w:name="_GoBack"/>
            <w:bookmarkEnd w:id="65"/>
            <w:r w:rsidRPr="00BD5B14">
              <w:rPr>
                <w:rFonts w:hint="eastAsia"/>
                <w:szCs w:val="21"/>
              </w:rPr>
              <w:t>格后</w:t>
            </w:r>
            <w:r w:rsidRPr="00BD5B14">
              <w:rPr>
                <w:rFonts w:hint="eastAsia"/>
                <w:szCs w:val="21"/>
              </w:rPr>
              <w:t>10</w:t>
            </w:r>
            <w:r w:rsidRPr="00BD5B14">
              <w:rPr>
                <w:rFonts w:hint="eastAsia"/>
                <w:szCs w:val="21"/>
              </w:rPr>
              <w:t>个工作日内，由甲方一次性退还给乙方。</w:t>
            </w:r>
          </w:p>
        </w:tc>
      </w:tr>
      <w:tr w:rsidR="00E75CD7" w:rsidRPr="007119D9" w14:paraId="042AE58A" w14:textId="77777777" w:rsidTr="00C94BAE">
        <w:trPr>
          <w:trHeight w:val="275"/>
          <w:jc w:val="center"/>
        </w:trPr>
        <w:tc>
          <w:tcPr>
            <w:tcW w:w="709" w:type="dxa"/>
            <w:vAlign w:val="center"/>
          </w:tcPr>
          <w:p w14:paraId="51C8D4CA" w14:textId="77777777" w:rsidR="00E75CD7" w:rsidRPr="007119D9" w:rsidRDefault="00E75CD7" w:rsidP="00C94BAE">
            <w:pPr>
              <w:jc w:val="center"/>
              <w:rPr>
                <w:rFonts w:ascii="仿宋" w:eastAsia="仿宋" w:hAnsi="仿宋" w:cs="宋体"/>
                <w:b/>
                <w:kern w:val="0"/>
                <w:szCs w:val="21"/>
              </w:rPr>
            </w:pPr>
            <w:r w:rsidRPr="007119D9">
              <w:rPr>
                <w:rFonts w:ascii="仿宋" w:eastAsia="仿宋" w:hAnsi="仿宋" w:cs="宋体" w:hint="eastAsia"/>
                <w:b/>
                <w:kern w:val="0"/>
                <w:szCs w:val="21"/>
              </w:rPr>
              <w:lastRenderedPageBreak/>
              <w:t>4</w:t>
            </w:r>
          </w:p>
        </w:tc>
        <w:tc>
          <w:tcPr>
            <w:tcW w:w="1559" w:type="dxa"/>
            <w:vAlign w:val="center"/>
          </w:tcPr>
          <w:p w14:paraId="209828C5" w14:textId="77777777" w:rsidR="00E75CD7" w:rsidRPr="00BD5B14" w:rsidRDefault="00E75CD7" w:rsidP="00BD5B14">
            <w:pPr>
              <w:rPr>
                <w:szCs w:val="21"/>
              </w:rPr>
            </w:pPr>
            <w:r w:rsidRPr="00BD5B14">
              <w:rPr>
                <w:rFonts w:hint="eastAsia"/>
                <w:szCs w:val="21"/>
              </w:rPr>
              <w:t>★勘查现场</w:t>
            </w:r>
          </w:p>
        </w:tc>
        <w:tc>
          <w:tcPr>
            <w:tcW w:w="6158" w:type="dxa"/>
            <w:vAlign w:val="center"/>
          </w:tcPr>
          <w:p w14:paraId="0860C9D0" w14:textId="77777777" w:rsidR="00E75CD7" w:rsidRPr="00BD5B14" w:rsidRDefault="00E75CD7" w:rsidP="00BD5B14">
            <w:pPr>
              <w:widowControl/>
              <w:rPr>
                <w:szCs w:val="21"/>
              </w:rPr>
            </w:pPr>
            <w:r w:rsidRPr="00BD5B14">
              <w:rPr>
                <w:rFonts w:hint="eastAsia"/>
                <w:szCs w:val="21"/>
              </w:rPr>
              <w:t>开标前在</w:t>
            </w:r>
            <w:r w:rsidRPr="00BD5B14">
              <w:rPr>
                <w:szCs w:val="21"/>
              </w:rPr>
              <w:t>规定时间到</w:t>
            </w:r>
            <w:proofErr w:type="gramStart"/>
            <w:r w:rsidRPr="00BD5B14">
              <w:rPr>
                <w:rFonts w:hint="eastAsia"/>
                <w:szCs w:val="21"/>
              </w:rPr>
              <w:t>知行楼</w:t>
            </w:r>
            <w:r w:rsidRPr="00BD5B14">
              <w:rPr>
                <w:rFonts w:hint="eastAsia"/>
                <w:szCs w:val="21"/>
              </w:rPr>
              <w:t>7</w:t>
            </w:r>
            <w:r w:rsidRPr="00BD5B14">
              <w:rPr>
                <w:rFonts w:hint="eastAsia"/>
                <w:szCs w:val="21"/>
              </w:rPr>
              <w:t>栋</w:t>
            </w:r>
            <w:proofErr w:type="gramEnd"/>
            <w:r w:rsidRPr="00BD5B14">
              <w:rPr>
                <w:rFonts w:hint="eastAsia"/>
                <w:szCs w:val="21"/>
              </w:rPr>
              <w:t>二层实训</w:t>
            </w:r>
            <w:proofErr w:type="gramStart"/>
            <w:r w:rsidRPr="00BD5B14">
              <w:rPr>
                <w:rFonts w:hint="eastAsia"/>
                <w:szCs w:val="21"/>
              </w:rPr>
              <w:t>室安排</w:t>
            </w:r>
            <w:proofErr w:type="gramEnd"/>
            <w:r w:rsidRPr="00BD5B14">
              <w:rPr>
                <w:rFonts w:hint="eastAsia"/>
                <w:szCs w:val="21"/>
              </w:rPr>
              <w:t>一次集中现场勘查，发放勘查证明，不参加现场勘查以无效应标处理。提供</w:t>
            </w:r>
            <w:r w:rsidRPr="00BD5B14">
              <w:rPr>
                <w:szCs w:val="21"/>
              </w:rPr>
              <w:t>勘察证明</w:t>
            </w:r>
            <w:r w:rsidRPr="00BD5B14">
              <w:rPr>
                <w:szCs w:val="21"/>
              </w:rPr>
              <w:t>.</w:t>
            </w:r>
          </w:p>
        </w:tc>
      </w:tr>
      <w:tr w:rsidR="00E75CD7" w:rsidRPr="007119D9" w14:paraId="43EC341D" w14:textId="77777777" w:rsidTr="00C94BAE">
        <w:trPr>
          <w:trHeight w:val="130"/>
          <w:jc w:val="center"/>
        </w:trPr>
        <w:tc>
          <w:tcPr>
            <w:tcW w:w="709" w:type="dxa"/>
            <w:vAlign w:val="center"/>
          </w:tcPr>
          <w:p w14:paraId="7CB4A2B7" w14:textId="77777777" w:rsidR="00E75CD7" w:rsidRPr="007119D9" w:rsidRDefault="00E75CD7" w:rsidP="00C94BAE">
            <w:pPr>
              <w:jc w:val="center"/>
              <w:rPr>
                <w:rFonts w:ascii="仿宋" w:eastAsia="仿宋" w:hAnsi="仿宋" w:cs="宋体"/>
                <w:color w:val="000000"/>
                <w:kern w:val="0"/>
                <w:szCs w:val="21"/>
              </w:rPr>
            </w:pPr>
            <w:r w:rsidRPr="007119D9">
              <w:rPr>
                <w:rFonts w:ascii="仿宋" w:eastAsia="仿宋" w:hAnsi="仿宋" w:cs="宋体" w:hint="eastAsia"/>
                <w:color w:val="000000"/>
                <w:kern w:val="0"/>
                <w:szCs w:val="21"/>
              </w:rPr>
              <w:t>5</w:t>
            </w:r>
          </w:p>
        </w:tc>
        <w:tc>
          <w:tcPr>
            <w:tcW w:w="1559" w:type="dxa"/>
            <w:vAlign w:val="center"/>
          </w:tcPr>
          <w:p w14:paraId="38D3408A" w14:textId="77777777" w:rsidR="00E75CD7" w:rsidRPr="00BD5B14" w:rsidRDefault="00E75CD7" w:rsidP="00BD5B14">
            <w:pPr>
              <w:rPr>
                <w:szCs w:val="21"/>
              </w:rPr>
            </w:pPr>
            <w:r w:rsidRPr="00BD5B14">
              <w:rPr>
                <w:rFonts w:hint="eastAsia"/>
                <w:szCs w:val="21"/>
              </w:rPr>
              <w:t>★拟投入本项目团队人员要求</w:t>
            </w:r>
          </w:p>
        </w:tc>
        <w:tc>
          <w:tcPr>
            <w:tcW w:w="6158" w:type="dxa"/>
            <w:vAlign w:val="center"/>
          </w:tcPr>
          <w:p w14:paraId="1B5FC3EE" w14:textId="04A7372C" w:rsidR="00E75CD7" w:rsidRPr="00BD5B14" w:rsidRDefault="00E75CD7" w:rsidP="00BD5B14">
            <w:pPr>
              <w:rPr>
                <w:szCs w:val="21"/>
              </w:rPr>
            </w:pPr>
            <w:r w:rsidRPr="00BD5B14">
              <w:rPr>
                <w:rFonts w:hint="eastAsia"/>
                <w:szCs w:val="21"/>
              </w:rPr>
              <w:t>项目负责人需具备大专或以上学历，团队施工人员必须具有电工、电子、电器或其它类似行业从业资格。</w:t>
            </w:r>
          </w:p>
        </w:tc>
      </w:tr>
      <w:tr w:rsidR="00E75CD7" w:rsidRPr="007119D9" w14:paraId="6A8ED5A6" w14:textId="77777777" w:rsidTr="00C94BAE">
        <w:trPr>
          <w:trHeight w:val="58"/>
          <w:jc w:val="center"/>
        </w:trPr>
        <w:tc>
          <w:tcPr>
            <w:tcW w:w="709" w:type="dxa"/>
            <w:vAlign w:val="center"/>
          </w:tcPr>
          <w:p w14:paraId="57980E48" w14:textId="77777777" w:rsidR="00E75CD7" w:rsidRPr="007119D9" w:rsidRDefault="00E75CD7" w:rsidP="00C94BAE">
            <w:pPr>
              <w:jc w:val="center"/>
              <w:rPr>
                <w:rFonts w:ascii="仿宋" w:eastAsia="仿宋" w:hAnsi="仿宋" w:cs="宋体"/>
                <w:color w:val="000000"/>
                <w:kern w:val="0"/>
                <w:szCs w:val="21"/>
              </w:rPr>
            </w:pPr>
            <w:r w:rsidRPr="007119D9">
              <w:rPr>
                <w:rFonts w:ascii="仿宋" w:eastAsia="仿宋" w:hAnsi="仿宋" w:cs="宋体" w:hint="eastAsia"/>
                <w:color w:val="000000"/>
                <w:kern w:val="0"/>
                <w:szCs w:val="21"/>
              </w:rPr>
              <w:t>6</w:t>
            </w:r>
          </w:p>
        </w:tc>
        <w:tc>
          <w:tcPr>
            <w:tcW w:w="1559" w:type="dxa"/>
            <w:vAlign w:val="center"/>
          </w:tcPr>
          <w:p w14:paraId="7F68C083" w14:textId="77777777" w:rsidR="00E75CD7" w:rsidRPr="00BD5B14" w:rsidRDefault="00E75CD7" w:rsidP="00BD5B14">
            <w:pPr>
              <w:rPr>
                <w:szCs w:val="21"/>
              </w:rPr>
            </w:pPr>
            <w:r w:rsidRPr="00BD5B14">
              <w:rPr>
                <w:rFonts w:hint="eastAsia"/>
                <w:szCs w:val="21"/>
              </w:rPr>
              <w:t>★关于质量保证</w:t>
            </w:r>
          </w:p>
        </w:tc>
        <w:tc>
          <w:tcPr>
            <w:tcW w:w="6158" w:type="dxa"/>
            <w:vAlign w:val="center"/>
          </w:tcPr>
          <w:p w14:paraId="70AE520E" w14:textId="77777777" w:rsidR="00E75CD7" w:rsidRPr="00BD5B14" w:rsidRDefault="00E75CD7" w:rsidP="00BD5B14">
            <w:pPr>
              <w:rPr>
                <w:szCs w:val="21"/>
              </w:rPr>
            </w:pPr>
            <w:r w:rsidRPr="00BD5B14">
              <w:rPr>
                <w:rFonts w:hint="eastAsia"/>
                <w:szCs w:val="21"/>
              </w:rPr>
              <w:t>供应商每次维修保养必须保留详细书面维修记录并由采购方签字确认；需更换零部件的，原则上采用原厂零部件，采用非原厂零部件的，必须采用正规厂商生产的合格产品，且由采购方签字认可。</w:t>
            </w:r>
          </w:p>
        </w:tc>
      </w:tr>
    </w:tbl>
    <w:p w14:paraId="10C59A5D" w14:textId="77777777" w:rsidR="002A3551" w:rsidRPr="00E75CD7" w:rsidRDefault="002A3551" w:rsidP="002A3551">
      <w:pPr>
        <w:rPr>
          <w:rFonts w:asciiTheme="minorEastAsia" w:eastAsiaTheme="minorEastAsia" w:hAnsiTheme="minorEastAsia"/>
          <w:color w:val="000000" w:themeColor="text1"/>
        </w:rPr>
      </w:pPr>
    </w:p>
    <w:p w14:paraId="6193DE8F" w14:textId="77777777" w:rsidR="00E75CD7" w:rsidRPr="00C97D13" w:rsidRDefault="00E75CD7" w:rsidP="002A3551">
      <w:pPr>
        <w:rPr>
          <w:rFonts w:asciiTheme="minorEastAsia" w:eastAsiaTheme="minorEastAsia" w:hAnsiTheme="minorEastAsia"/>
          <w:color w:val="000000" w:themeColor="text1"/>
        </w:rPr>
      </w:pPr>
    </w:p>
    <w:p w14:paraId="76469ABA" w14:textId="77777777" w:rsidR="0035101D" w:rsidRPr="00485D48" w:rsidRDefault="00D878D4">
      <w:pPr>
        <w:spacing w:line="400" w:lineRule="exact"/>
        <w:jc w:val="left"/>
        <w:rPr>
          <w:rFonts w:asciiTheme="minorEastAsia" w:eastAsiaTheme="minorEastAsia" w:hAnsiTheme="minorEastAsia"/>
          <w:color w:val="000000" w:themeColor="text1"/>
        </w:rPr>
      </w:pPr>
      <w:r w:rsidRPr="00485D48">
        <w:rPr>
          <w:rFonts w:asciiTheme="minorEastAsia" w:eastAsiaTheme="minorEastAsia" w:hAnsiTheme="minorEastAsia" w:hint="eastAsia"/>
          <w:b/>
          <w:color w:val="000000" w:themeColor="text1"/>
        </w:rPr>
        <w:t>备注：加注“★”的参数作为实质性条款，如负偏离将导致投标无效</w:t>
      </w:r>
      <w:r w:rsidR="00FC09EC" w:rsidRPr="00485D48">
        <w:rPr>
          <w:rFonts w:asciiTheme="minorEastAsia" w:eastAsiaTheme="minorEastAsia" w:hAnsiTheme="minorEastAsia" w:hint="eastAsia"/>
          <w:b/>
          <w:color w:val="000000" w:themeColor="text1"/>
        </w:rPr>
        <w:t>，加注 “▲” 的条款为重要商务条款，如负偏离将导致严重扣分</w:t>
      </w:r>
      <w:r w:rsidRPr="00485D48">
        <w:rPr>
          <w:rFonts w:asciiTheme="minorEastAsia" w:eastAsiaTheme="minorEastAsia" w:hAnsiTheme="minorEastAsia" w:hint="eastAsia"/>
          <w:b/>
          <w:color w:val="000000" w:themeColor="text1"/>
        </w:rPr>
        <w:t>。</w:t>
      </w:r>
    </w:p>
    <w:p w14:paraId="0DAAD081" w14:textId="77777777" w:rsidR="0035101D" w:rsidRPr="00485D48" w:rsidRDefault="0035101D">
      <w:pPr>
        <w:spacing w:line="400" w:lineRule="exact"/>
        <w:jc w:val="left"/>
        <w:rPr>
          <w:rFonts w:asciiTheme="minorEastAsia" w:eastAsiaTheme="minorEastAsia" w:hAnsiTheme="minorEastAsia"/>
          <w:color w:val="000000" w:themeColor="text1"/>
        </w:rPr>
      </w:pPr>
    </w:p>
    <w:p w14:paraId="6D0D8CF3" w14:textId="77777777" w:rsidR="00102067" w:rsidRPr="00485D48" w:rsidRDefault="00102067">
      <w:pPr>
        <w:spacing w:line="400" w:lineRule="exact"/>
        <w:jc w:val="left"/>
        <w:rPr>
          <w:rFonts w:asciiTheme="minorEastAsia" w:eastAsiaTheme="minorEastAsia" w:hAnsiTheme="minorEastAsia"/>
          <w:color w:val="000000" w:themeColor="text1"/>
        </w:rPr>
      </w:pPr>
    </w:p>
    <w:p w14:paraId="3BE526EF" w14:textId="77777777" w:rsidR="00BC0EDB" w:rsidRPr="00485D48" w:rsidRDefault="00BC0EDB">
      <w:pPr>
        <w:spacing w:line="400" w:lineRule="exact"/>
        <w:jc w:val="left"/>
        <w:rPr>
          <w:rFonts w:asciiTheme="minorEastAsia" w:eastAsiaTheme="minorEastAsia" w:hAnsiTheme="minorEastAsia"/>
          <w:color w:val="000000" w:themeColor="text1"/>
        </w:rPr>
      </w:pPr>
    </w:p>
    <w:p w14:paraId="611384F3" w14:textId="77777777" w:rsidR="00BC0EDB" w:rsidRPr="00485D48" w:rsidRDefault="00BC0EDB">
      <w:pPr>
        <w:spacing w:line="400" w:lineRule="exact"/>
        <w:jc w:val="left"/>
        <w:rPr>
          <w:rFonts w:asciiTheme="minorEastAsia" w:eastAsiaTheme="minorEastAsia" w:hAnsiTheme="minorEastAsia"/>
          <w:color w:val="000000" w:themeColor="text1"/>
        </w:rPr>
      </w:pPr>
    </w:p>
    <w:p w14:paraId="44E04E38" w14:textId="77777777" w:rsidR="00BC0EDB" w:rsidRPr="00485D48" w:rsidRDefault="00BC0EDB">
      <w:pPr>
        <w:spacing w:line="400" w:lineRule="exact"/>
        <w:jc w:val="left"/>
        <w:rPr>
          <w:rFonts w:asciiTheme="minorEastAsia" w:eastAsiaTheme="minorEastAsia" w:hAnsiTheme="minorEastAsia"/>
          <w:color w:val="000000" w:themeColor="text1"/>
        </w:rPr>
      </w:pPr>
    </w:p>
    <w:p w14:paraId="6C25A26B" w14:textId="77777777" w:rsidR="00BC0EDB" w:rsidRPr="00485D48" w:rsidRDefault="00BC0EDB">
      <w:pPr>
        <w:spacing w:line="400" w:lineRule="exact"/>
        <w:jc w:val="left"/>
        <w:rPr>
          <w:rFonts w:asciiTheme="minorEastAsia" w:eastAsiaTheme="minorEastAsia" w:hAnsiTheme="minorEastAsia"/>
          <w:color w:val="000000" w:themeColor="text1"/>
        </w:rPr>
      </w:pPr>
    </w:p>
    <w:p w14:paraId="7AD4C82C" w14:textId="77777777" w:rsidR="00BC0EDB" w:rsidRPr="00485D48" w:rsidRDefault="00BC0EDB">
      <w:pPr>
        <w:spacing w:line="400" w:lineRule="exact"/>
        <w:jc w:val="left"/>
        <w:rPr>
          <w:rFonts w:asciiTheme="minorEastAsia" w:eastAsiaTheme="minorEastAsia" w:hAnsiTheme="minorEastAsia"/>
          <w:color w:val="000000" w:themeColor="text1"/>
        </w:rPr>
      </w:pPr>
    </w:p>
    <w:p w14:paraId="50103000" w14:textId="77777777" w:rsidR="00BC0EDB" w:rsidRPr="00485D48" w:rsidRDefault="00BC0EDB">
      <w:pPr>
        <w:spacing w:line="400" w:lineRule="exact"/>
        <w:jc w:val="left"/>
        <w:rPr>
          <w:rFonts w:asciiTheme="minorEastAsia" w:eastAsiaTheme="minorEastAsia" w:hAnsiTheme="minorEastAsia"/>
          <w:color w:val="000000" w:themeColor="text1"/>
        </w:rPr>
      </w:pPr>
    </w:p>
    <w:p w14:paraId="180E5F1F" w14:textId="77777777" w:rsidR="00BC0EDB" w:rsidRPr="00485D48" w:rsidRDefault="00BC0EDB">
      <w:pPr>
        <w:spacing w:line="400" w:lineRule="exact"/>
        <w:jc w:val="left"/>
        <w:rPr>
          <w:rFonts w:asciiTheme="minorEastAsia" w:eastAsiaTheme="minorEastAsia" w:hAnsiTheme="minorEastAsia"/>
          <w:color w:val="000000" w:themeColor="text1"/>
        </w:rPr>
      </w:pPr>
    </w:p>
    <w:p w14:paraId="7A63EA0C" w14:textId="77777777" w:rsidR="00BC0EDB" w:rsidRDefault="00BC0EDB">
      <w:pPr>
        <w:spacing w:line="400" w:lineRule="exact"/>
        <w:jc w:val="left"/>
        <w:rPr>
          <w:rFonts w:asciiTheme="minorEastAsia" w:eastAsiaTheme="minorEastAsia" w:hAnsiTheme="minorEastAsia"/>
          <w:color w:val="000000" w:themeColor="text1"/>
        </w:rPr>
      </w:pPr>
    </w:p>
    <w:p w14:paraId="326375D6" w14:textId="77777777" w:rsidR="00C94BAE" w:rsidRDefault="00C94BAE">
      <w:pPr>
        <w:spacing w:line="400" w:lineRule="exact"/>
        <w:jc w:val="left"/>
        <w:rPr>
          <w:rFonts w:asciiTheme="minorEastAsia" w:eastAsiaTheme="minorEastAsia" w:hAnsiTheme="minorEastAsia"/>
          <w:color w:val="000000" w:themeColor="text1"/>
        </w:rPr>
      </w:pPr>
    </w:p>
    <w:p w14:paraId="1DDC23D8" w14:textId="77777777" w:rsidR="00C94BAE" w:rsidRDefault="00C94BAE">
      <w:pPr>
        <w:spacing w:line="400" w:lineRule="exact"/>
        <w:jc w:val="left"/>
        <w:rPr>
          <w:rFonts w:asciiTheme="minorEastAsia" w:eastAsiaTheme="minorEastAsia" w:hAnsiTheme="minorEastAsia"/>
          <w:color w:val="000000" w:themeColor="text1"/>
        </w:rPr>
      </w:pPr>
    </w:p>
    <w:p w14:paraId="2157D6BC" w14:textId="77777777" w:rsidR="00C94BAE" w:rsidRDefault="00C94BAE">
      <w:pPr>
        <w:spacing w:line="400" w:lineRule="exact"/>
        <w:jc w:val="left"/>
        <w:rPr>
          <w:rFonts w:asciiTheme="minorEastAsia" w:eastAsiaTheme="minorEastAsia" w:hAnsiTheme="minorEastAsia"/>
          <w:color w:val="000000" w:themeColor="text1"/>
        </w:rPr>
      </w:pPr>
    </w:p>
    <w:p w14:paraId="41D5A5CA" w14:textId="77777777" w:rsidR="00C94BAE" w:rsidRDefault="00C94BAE">
      <w:pPr>
        <w:spacing w:line="400" w:lineRule="exact"/>
        <w:jc w:val="left"/>
        <w:rPr>
          <w:rFonts w:asciiTheme="minorEastAsia" w:eastAsiaTheme="minorEastAsia" w:hAnsiTheme="minorEastAsia"/>
          <w:color w:val="000000" w:themeColor="text1"/>
        </w:rPr>
      </w:pPr>
    </w:p>
    <w:p w14:paraId="3C4618C4" w14:textId="77777777" w:rsidR="00C94BAE" w:rsidRDefault="00C94BAE">
      <w:pPr>
        <w:spacing w:line="400" w:lineRule="exact"/>
        <w:jc w:val="left"/>
        <w:rPr>
          <w:rFonts w:asciiTheme="minorEastAsia" w:eastAsiaTheme="minorEastAsia" w:hAnsiTheme="minorEastAsia"/>
          <w:color w:val="000000" w:themeColor="text1"/>
        </w:rPr>
      </w:pPr>
    </w:p>
    <w:p w14:paraId="6830DDA2" w14:textId="77777777" w:rsidR="00C94BAE" w:rsidRDefault="00C94BAE">
      <w:pPr>
        <w:spacing w:line="400" w:lineRule="exact"/>
        <w:jc w:val="left"/>
        <w:rPr>
          <w:rFonts w:asciiTheme="minorEastAsia" w:eastAsiaTheme="minorEastAsia" w:hAnsiTheme="minorEastAsia"/>
          <w:color w:val="000000" w:themeColor="text1"/>
        </w:rPr>
      </w:pPr>
    </w:p>
    <w:p w14:paraId="35B3862A" w14:textId="77777777" w:rsidR="00C94BAE" w:rsidRDefault="00C94BAE">
      <w:pPr>
        <w:spacing w:line="400" w:lineRule="exact"/>
        <w:jc w:val="left"/>
        <w:rPr>
          <w:rFonts w:asciiTheme="minorEastAsia" w:eastAsiaTheme="minorEastAsia" w:hAnsiTheme="minorEastAsia"/>
          <w:color w:val="000000" w:themeColor="text1"/>
        </w:rPr>
      </w:pPr>
    </w:p>
    <w:p w14:paraId="432ECBD4" w14:textId="77777777" w:rsidR="00C94BAE" w:rsidRDefault="00C94BAE">
      <w:pPr>
        <w:spacing w:line="400" w:lineRule="exact"/>
        <w:jc w:val="left"/>
        <w:rPr>
          <w:rFonts w:asciiTheme="minorEastAsia" w:eastAsiaTheme="minorEastAsia" w:hAnsiTheme="minorEastAsia"/>
          <w:color w:val="000000" w:themeColor="text1"/>
        </w:rPr>
      </w:pPr>
    </w:p>
    <w:p w14:paraId="754E644C" w14:textId="77777777" w:rsidR="00C94BAE" w:rsidRDefault="00C94BAE">
      <w:pPr>
        <w:spacing w:line="400" w:lineRule="exact"/>
        <w:jc w:val="left"/>
        <w:rPr>
          <w:rFonts w:asciiTheme="minorEastAsia" w:eastAsiaTheme="minorEastAsia" w:hAnsiTheme="minorEastAsia"/>
          <w:color w:val="000000" w:themeColor="text1"/>
        </w:rPr>
      </w:pPr>
    </w:p>
    <w:p w14:paraId="5B6AA11B" w14:textId="77777777" w:rsidR="00C94BAE" w:rsidRDefault="00C94BAE">
      <w:pPr>
        <w:spacing w:line="400" w:lineRule="exact"/>
        <w:jc w:val="left"/>
        <w:rPr>
          <w:rFonts w:asciiTheme="minorEastAsia" w:eastAsiaTheme="minorEastAsia" w:hAnsiTheme="minorEastAsia"/>
          <w:color w:val="000000" w:themeColor="text1"/>
        </w:rPr>
      </w:pPr>
    </w:p>
    <w:p w14:paraId="24B37F6C" w14:textId="77777777" w:rsidR="00C94BAE" w:rsidRPr="00485D48" w:rsidRDefault="00C94BAE">
      <w:pPr>
        <w:spacing w:line="400" w:lineRule="exact"/>
        <w:jc w:val="left"/>
        <w:rPr>
          <w:rFonts w:asciiTheme="minorEastAsia" w:eastAsiaTheme="minorEastAsia" w:hAnsiTheme="minorEastAsia"/>
          <w:color w:val="000000" w:themeColor="text1"/>
        </w:rPr>
      </w:pPr>
    </w:p>
    <w:p w14:paraId="6616BAA1" w14:textId="77777777" w:rsidR="00BC0EDB" w:rsidRPr="00485D48" w:rsidRDefault="00BC0EDB">
      <w:pPr>
        <w:spacing w:line="400" w:lineRule="exact"/>
        <w:jc w:val="left"/>
        <w:rPr>
          <w:rFonts w:asciiTheme="minorEastAsia" w:eastAsiaTheme="minorEastAsia" w:hAnsiTheme="minorEastAsia"/>
          <w:color w:val="000000" w:themeColor="text1"/>
        </w:rPr>
      </w:pPr>
    </w:p>
    <w:p w14:paraId="11029E77" w14:textId="77777777" w:rsidR="00BC0EDB" w:rsidRPr="00485D48" w:rsidRDefault="00BC0EDB">
      <w:pPr>
        <w:spacing w:line="400" w:lineRule="exact"/>
        <w:jc w:val="left"/>
        <w:rPr>
          <w:rFonts w:asciiTheme="minorEastAsia" w:eastAsiaTheme="minorEastAsia" w:hAnsiTheme="minorEastAsia"/>
          <w:color w:val="000000" w:themeColor="text1"/>
        </w:rPr>
      </w:pPr>
    </w:p>
    <w:p w14:paraId="2C85E4E4" w14:textId="77777777" w:rsidR="0035101D" w:rsidRPr="00485D48" w:rsidRDefault="00D878D4" w:rsidP="00BC0EDB">
      <w:pPr>
        <w:pStyle w:val="1"/>
        <w:spacing w:before="340" w:after="340" w:line="400" w:lineRule="exact"/>
        <w:jc w:val="center"/>
        <w:rPr>
          <w:rFonts w:asciiTheme="minorEastAsia" w:eastAsiaTheme="minorEastAsia" w:hAnsiTheme="minorEastAsia"/>
          <w:color w:val="000000" w:themeColor="text1"/>
        </w:rPr>
      </w:pPr>
      <w:bookmarkStart w:id="66" w:name="_Toc24651"/>
      <w:bookmarkStart w:id="67" w:name="_Toc15230"/>
      <w:bookmarkStart w:id="68" w:name="_Toc12222"/>
      <w:bookmarkStart w:id="69" w:name="_Toc529539211"/>
      <w:r w:rsidRPr="00485D48">
        <w:rPr>
          <w:rFonts w:asciiTheme="minorEastAsia" w:eastAsiaTheme="minorEastAsia" w:hAnsiTheme="minorEastAsia" w:hint="eastAsia"/>
          <w:color w:val="000000" w:themeColor="text1"/>
        </w:rPr>
        <w:lastRenderedPageBreak/>
        <w:t>第三章 资格审查、评标和定标</w:t>
      </w:r>
      <w:bookmarkEnd w:id="66"/>
      <w:bookmarkEnd w:id="67"/>
      <w:bookmarkEnd w:id="68"/>
      <w:bookmarkEnd w:id="69"/>
      <w:r w:rsidRPr="00485D48">
        <w:rPr>
          <w:rFonts w:asciiTheme="minorEastAsia" w:eastAsiaTheme="minorEastAsia" w:hAnsiTheme="minorEastAsia"/>
          <w:color w:val="000000" w:themeColor="text1"/>
        </w:rPr>
        <w:br w:type="page"/>
      </w:r>
    </w:p>
    <w:p w14:paraId="27AAD85F" w14:textId="77777777" w:rsidR="0035101D" w:rsidRPr="00485D48" w:rsidRDefault="00D878D4">
      <w:pPr>
        <w:pStyle w:val="2"/>
        <w:spacing w:line="400" w:lineRule="exact"/>
        <w:jc w:val="center"/>
        <w:rPr>
          <w:rFonts w:asciiTheme="minorEastAsia" w:eastAsiaTheme="minorEastAsia" w:hAnsiTheme="minorEastAsia"/>
          <w:color w:val="000000" w:themeColor="text1"/>
        </w:rPr>
      </w:pPr>
      <w:bookmarkStart w:id="70" w:name="_Toc314"/>
      <w:bookmarkStart w:id="71" w:name="_Toc7671"/>
      <w:bookmarkStart w:id="72" w:name="_Toc14252"/>
      <w:bookmarkStart w:id="73" w:name="_Toc529539212"/>
      <w:r w:rsidRPr="00485D48">
        <w:rPr>
          <w:rFonts w:asciiTheme="minorEastAsia" w:eastAsiaTheme="minorEastAsia" w:hAnsiTheme="minorEastAsia" w:hint="eastAsia"/>
          <w:color w:val="000000" w:themeColor="text1"/>
        </w:rPr>
        <w:lastRenderedPageBreak/>
        <w:t>前附表（一）</w:t>
      </w:r>
      <w:r w:rsidRPr="00485D48">
        <w:rPr>
          <w:rFonts w:asciiTheme="minorEastAsia" w:eastAsiaTheme="minorEastAsia" w:hAnsiTheme="minorEastAsia"/>
          <w:color w:val="000000" w:themeColor="text1"/>
        </w:rPr>
        <w:t>资格审查表</w:t>
      </w:r>
      <w:bookmarkEnd w:id="70"/>
      <w:bookmarkEnd w:id="71"/>
      <w:bookmarkEnd w:id="72"/>
      <w:bookmarkEnd w:id="73"/>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3418"/>
        <w:gridCol w:w="4945"/>
      </w:tblGrid>
      <w:tr w:rsidR="00485D48" w:rsidRPr="00485D48" w14:paraId="1858A1D4" w14:textId="77777777"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14:paraId="603B6A4F" w14:textId="77777777" w:rsidR="007408F8" w:rsidRPr="00485D48" w:rsidRDefault="007408F8" w:rsidP="007408F8">
            <w:pPr>
              <w:spacing w:line="400" w:lineRule="exact"/>
              <w:jc w:val="center"/>
              <w:rPr>
                <w:color w:val="000000" w:themeColor="text1"/>
                <w:szCs w:val="21"/>
              </w:rPr>
            </w:pPr>
            <w:r w:rsidRPr="00485D48">
              <w:rPr>
                <w:rFonts w:hint="eastAsia"/>
                <w:color w:val="000000" w:themeColor="text1"/>
                <w:szCs w:val="21"/>
              </w:rPr>
              <w:t>序号</w:t>
            </w:r>
          </w:p>
        </w:tc>
        <w:tc>
          <w:tcPr>
            <w:tcW w:w="3418" w:type="dxa"/>
            <w:tcBorders>
              <w:top w:val="single" w:sz="4" w:space="0" w:color="auto"/>
              <w:left w:val="single" w:sz="4" w:space="0" w:color="auto"/>
              <w:bottom w:val="single" w:sz="4" w:space="0" w:color="auto"/>
              <w:right w:val="single" w:sz="4" w:space="0" w:color="auto"/>
            </w:tcBorders>
            <w:vAlign w:val="center"/>
          </w:tcPr>
          <w:p w14:paraId="626A4292" w14:textId="77777777" w:rsidR="007408F8" w:rsidRPr="00485D48" w:rsidRDefault="007408F8" w:rsidP="007408F8">
            <w:pPr>
              <w:spacing w:line="400" w:lineRule="exact"/>
              <w:jc w:val="center"/>
              <w:rPr>
                <w:color w:val="000000" w:themeColor="text1"/>
                <w:szCs w:val="21"/>
              </w:rPr>
            </w:pPr>
            <w:r w:rsidRPr="00485D48">
              <w:rPr>
                <w:rFonts w:hint="eastAsia"/>
                <w:color w:val="000000" w:themeColor="text1"/>
                <w:szCs w:val="21"/>
              </w:rPr>
              <w:t>招标要求</w:t>
            </w:r>
          </w:p>
        </w:tc>
        <w:tc>
          <w:tcPr>
            <w:tcW w:w="4945" w:type="dxa"/>
            <w:tcBorders>
              <w:top w:val="single" w:sz="4" w:space="0" w:color="auto"/>
              <w:left w:val="single" w:sz="4" w:space="0" w:color="auto"/>
              <w:bottom w:val="single" w:sz="4" w:space="0" w:color="auto"/>
              <w:right w:val="single" w:sz="4" w:space="0" w:color="auto"/>
            </w:tcBorders>
            <w:vAlign w:val="center"/>
          </w:tcPr>
          <w:p w14:paraId="2188CE22" w14:textId="77777777" w:rsidR="007408F8" w:rsidRPr="00485D48" w:rsidRDefault="007408F8" w:rsidP="007408F8">
            <w:pPr>
              <w:spacing w:line="400" w:lineRule="exact"/>
              <w:jc w:val="center"/>
              <w:rPr>
                <w:color w:val="000000" w:themeColor="text1"/>
                <w:szCs w:val="21"/>
              </w:rPr>
            </w:pPr>
            <w:r w:rsidRPr="00485D48">
              <w:rPr>
                <w:rFonts w:hint="eastAsia"/>
                <w:color w:val="000000" w:themeColor="text1"/>
                <w:szCs w:val="21"/>
              </w:rPr>
              <w:t>资格证明材料内容</w:t>
            </w:r>
          </w:p>
        </w:tc>
      </w:tr>
      <w:tr w:rsidR="00485D48" w:rsidRPr="00485D48" w14:paraId="131B15F4" w14:textId="77777777" w:rsidTr="005B668B">
        <w:trPr>
          <w:cantSplit/>
        </w:trPr>
        <w:tc>
          <w:tcPr>
            <w:tcW w:w="959" w:type="dxa"/>
            <w:tcBorders>
              <w:top w:val="single" w:sz="4" w:space="0" w:color="auto"/>
              <w:left w:val="single" w:sz="4" w:space="0" w:color="auto"/>
              <w:bottom w:val="single" w:sz="4" w:space="0" w:color="auto"/>
              <w:right w:val="single" w:sz="4" w:space="0" w:color="auto"/>
            </w:tcBorders>
          </w:tcPr>
          <w:p w14:paraId="1B4513B1" w14:textId="77777777" w:rsidR="007408F8" w:rsidRPr="00485D48" w:rsidRDefault="007408F8" w:rsidP="007408F8">
            <w:pPr>
              <w:numPr>
                <w:ilvl w:val="0"/>
                <w:numId w:val="27"/>
              </w:numPr>
              <w:spacing w:line="400" w:lineRule="exact"/>
              <w:jc w:val="center"/>
              <w:rPr>
                <w:color w:val="000000" w:themeColor="text1"/>
              </w:rPr>
            </w:pPr>
          </w:p>
        </w:tc>
        <w:tc>
          <w:tcPr>
            <w:tcW w:w="3418" w:type="dxa"/>
            <w:tcBorders>
              <w:top w:val="single" w:sz="4" w:space="0" w:color="auto"/>
              <w:left w:val="single" w:sz="4" w:space="0" w:color="auto"/>
              <w:bottom w:val="single" w:sz="4" w:space="0" w:color="auto"/>
              <w:right w:val="single" w:sz="4" w:space="0" w:color="auto"/>
            </w:tcBorders>
          </w:tcPr>
          <w:p w14:paraId="44112054" w14:textId="77777777" w:rsidR="007408F8" w:rsidRPr="00485D48" w:rsidRDefault="007408F8" w:rsidP="007408F8">
            <w:pPr>
              <w:spacing w:line="400" w:lineRule="exact"/>
              <w:jc w:val="left"/>
              <w:rPr>
                <w:color w:val="000000" w:themeColor="text1"/>
                <w:szCs w:val="21"/>
              </w:rPr>
            </w:pPr>
            <w:r w:rsidRPr="00485D48">
              <w:rPr>
                <w:rFonts w:hint="eastAsia"/>
                <w:color w:val="000000" w:themeColor="text1"/>
                <w:szCs w:val="21"/>
              </w:rPr>
              <w:t>中华人民共和国境内注册的法人或者其他组织，符合《中华人民共和国政府采购法》第二十二条第一款规定的条件；</w:t>
            </w:r>
          </w:p>
        </w:tc>
        <w:tc>
          <w:tcPr>
            <w:tcW w:w="4945" w:type="dxa"/>
            <w:tcBorders>
              <w:top w:val="single" w:sz="4" w:space="0" w:color="auto"/>
              <w:left w:val="single" w:sz="4" w:space="0" w:color="auto"/>
              <w:bottom w:val="single" w:sz="4" w:space="0" w:color="auto"/>
              <w:right w:val="single" w:sz="4" w:space="0" w:color="auto"/>
            </w:tcBorders>
          </w:tcPr>
          <w:p w14:paraId="601204BD" w14:textId="77777777" w:rsidR="007408F8" w:rsidRPr="00485D48" w:rsidRDefault="007408F8" w:rsidP="007408F8">
            <w:pPr>
              <w:spacing w:line="400" w:lineRule="exact"/>
              <w:rPr>
                <w:color w:val="000000" w:themeColor="text1"/>
              </w:rPr>
            </w:pPr>
            <w:r w:rsidRPr="00485D48">
              <w:rPr>
                <w:rFonts w:hint="eastAsia"/>
                <w:color w:val="000000" w:themeColor="text1"/>
              </w:rPr>
              <w:t>（</w:t>
            </w:r>
            <w:r w:rsidRPr="00485D48">
              <w:rPr>
                <w:rFonts w:hint="eastAsia"/>
                <w:color w:val="000000" w:themeColor="text1"/>
              </w:rPr>
              <w:t>1</w:t>
            </w:r>
            <w:r w:rsidRPr="00485D48">
              <w:rPr>
                <w:rFonts w:hint="eastAsia"/>
                <w:color w:val="000000" w:themeColor="text1"/>
              </w:rPr>
              <w:t>）法人或者其他组织的营业执照等证明文件；</w:t>
            </w:r>
          </w:p>
          <w:p w14:paraId="2E4CB8C7" w14:textId="77777777" w:rsidR="007408F8" w:rsidRPr="00485D48" w:rsidRDefault="007408F8" w:rsidP="007408F8">
            <w:pPr>
              <w:spacing w:line="400" w:lineRule="exact"/>
              <w:rPr>
                <w:color w:val="000000" w:themeColor="text1"/>
              </w:rPr>
            </w:pPr>
            <w:r w:rsidRPr="00485D48">
              <w:rPr>
                <w:rFonts w:hint="eastAsia"/>
                <w:color w:val="000000" w:themeColor="text1"/>
              </w:rPr>
              <w:t>（</w:t>
            </w:r>
            <w:r w:rsidRPr="00485D48">
              <w:rPr>
                <w:rFonts w:hint="eastAsia"/>
                <w:color w:val="000000" w:themeColor="text1"/>
              </w:rPr>
              <w:t>2</w:t>
            </w:r>
            <w:r w:rsidRPr="00485D48">
              <w:rPr>
                <w:rFonts w:hint="eastAsia"/>
                <w:color w:val="000000" w:themeColor="text1"/>
              </w:rPr>
              <w:t>）符合政府采购法第</w:t>
            </w:r>
            <w:r w:rsidRPr="00485D48">
              <w:rPr>
                <w:rFonts w:hint="eastAsia"/>
                <w:color w:val="000000" w:themeColor="text1"/>
              </w:rPr>
              <w:t>22</w:t>
            </w:r>
            <w:r w:rsidRPr="00485D48">
              <w:rPr>
                <w:rFonts w:hint="eastAsia"/>
                <w:color w:val="000000" w:themeColor="text1"/>
              </w:rPr>
              <w:t>条第一款规定条件的声明；</w:t>
            </w:r>
          </w:p>
          <w:p w14:paraId="50597645" w14:textId="77777777" w:rsidR="007408F8" w:rsidRPr="00485D48" w:rsidRDefault="007408F8" w:rsidP="007408F8">
            <w:pPr>
              <w:spacing w:line="400" w:lineRule="exact"/>
              <w:rPr>
                <w:color w:val="000000" w:themeColor="text1"/>
              </w:rPr>
            </w:pPr>
            <w:r w:rsidRPr="00485D48">
              <w:rPr>
                <w:rFonts w:hint="eastAsia"/>
                <w:color w:val="000000" w:themeColor="text1"/>
              </w:rPr>
              <w:t>（</w:t>
            </w:r>
            <w:r w:rsidRPr="00485D48">
              <w:rPr>
                <w:rFonts w:hint="eastAsia"/>
                <w:color w:val="000000" w:themeColor="text1"/>
              </w:rPr>
              <w:t>3</w:t>
            </w:r>
            <w:r w:rsidRPr="00485D48">
              <w:rPr>
                <w:rFonts w:hint="eastAsia"/>
                <w:color w:val="000000" w:themeColor="text1"/>
              </w:rPr>
              <w:t>）由于法人的分支机构不能独立承担民事责任，除非招标文件另有说明，招标文件不接受法人分支机构的身份参加投标，分支机构只能以法人身份参加。</w:t>
            </w:r>
          </w:p>
        </w:tc>
      </w:tr>
      <w:tr w:rsidR="00485D48" w:rsidRPr="00485D48" w14:paraId="1C79E6F1" w14:textId="77777777"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14:paraId="1125DFCD" w14:textId="77777777" w:rsidR="007408F8" w:rsidRPr="00485D48" w:rsidRDefault="007408F8" w:rsidP="007408F8">
            <w:pPr>
              <w:numPr>
                <w:ilvl w:val="0"/>
                <w:numId w:val="27"/>
              </w:numPr>
              <w:spacing w:line="400" w:lineRule="exact"/>
              <w:jc w:val="center"/>
              <w:rPr>
                <w:color w:val="000000" w:themeColor="text1"/>
                <w:szCs w:val="21"/>
              </w:rPr>
            </w:pPr>
          </w:p>
        </w:tc>
        <w:tc>
          <w:tcPr>
            <w:tcW w:w="3418" w:type="dxa"/>
            <w:tcBorders>
              <w:top w:val="single" w:sz="4" w:space="0" w:color="auto"/>
              <w:left w:val="single" w:sz="4" w:space="0" w:color="auto"/>
              <w:bottom w:val="single" w:sz="4" w:space="0" w:color="auto"/>
              <w:right w:val="single" w:sz="4" w:space="0" w:color="auto"/>
            </w:tcBorders>
            <w:vAlign w:val="center"/>
          </w:tcPr>
          <w:p w14:paraId="75076AC0" w14:textId="52F6BFCE" w:rsidR="007408F8" w:rsidRPr="00485D48" w:rsidRDefault="007408F8" w:rsidP="00383724">
            <w:pPr>
              <w:spacing w:line="400" w:lineRule="exact"/>
              <w:jc w:val="left"/>
              <w:rPr>
                <w:color w:val="000000" w:themeColor="text1"/>
                <w:szCs w:val="21"/>
              </w:rPr>
            </w:pPr>
            <w:r w:rsidRPr="00485D48">
              <w:rPr>
                <w:rFonts w:hint="eastAsia"/>
                <w:color w:val="000000" w:themeColor="text1"/>
              </w:rPr>
              <w:t>近三年内（即至少从</w:t>
            </w:r>
            <w:r w:rsidR="00B26A34" w:rsidRPr="00485D48">
              <w:rPr>
                <w:rFonts w:hint="eastAsia"/>
                <w:color w:val="000000" w:themeColor="text1"/>
              </w:rPr>
              <w:t>20</w:t>
            </w:r>
            <w:r w:rsidR="00383724">
              <w:rPr>
                <w:color w:val="000000" w:themeColor="text1"/>
              </w:rPr>
              <w:t>15</w:t>
            </w:r>
            <w:r w:rsidRPr="00485D48">
              <w:rPr>
                <w:rFonts w:hint="eastAsia"/>
                <w:color w:val="000000" w:themeColor="text1"/>
              </w:rPr>
              <w:t>年</w:t>
            </w:r>
            <w:r w:rsidR="00383724">
              <w:rPr>
                <w:color w:val="000000" w:themeColor="text1"/>
              </w:rPr>
              <w:t>10</w:t>
            </w:r>
            <w:r w:rsidRPr="00485D48">
              <w:rPr>
                <w:rFonts w:hint="eastAsia"/>
                <w:color w:val="000000" w:themeColor="text1"/>
              </w:rPr>
              <w:t>月开始起算，供应</w:t>
            </w:r>
            <w:proofErr w:type="gramStart"/>
            <w:r w:rsidRPr="00485D48">
              <w:rPr>
                <w:rFonts w:hint="eastAsia"/>
                <w:color w:val="000000" w:themeColor="text1"/>
              </w:rPr>
              <w:t>商成立</w:t>
            </w:r>
            <w:proofErr w:type="gramEnd"/>
            <w:r w:rsidRPr="00485D48">
              <w:rPr>
                <w:rFonts w:hint="eastAsia"/>
                <w:color w:val="000000" w:themeColor="text1"/>
              </w:rPr>
              <w:t>不足三年的可从成立之日起算）有行贿犯罪记录的供应商不得参与本项目投标。</w:t>
            </w:r>
          </w:p>
        </w:tc>
        <w:tc>
          <w:tcPr>
            <w:tcW w:w="4945" w:type="dxa"/>
            <w:tcBorders>
              <w:top w:val="single" w:sz="4" w:space="0" w:color="auto"/>
              <w:left w:val="single" w:sz="4" w:space="0" w:color="auto"/>
              <w:bottom w:val="single" w:sz="4" w:space="0" w:color="auto"/>
              <w:right w:val="single" w:sz="4" w:space="0" w:color="auto"/>
            </w:tcBorders>
            <w:vAlign w:val="center"/>
          </w:tcPr>
          <w:p w14:paraId="38973931" w14:textId="77777777" w:rsidR="007408F8" w:rsidRPr="00485D48" w:rsidRDefault="007408F8" w:rsidP="007408F8">
            <w:pPr>
              <w:spacing w:line="400" w:lineRule="exact"/>
              <w:rPr>
                <w:color w:val="000000" w:themeColor="text1"/>
                <w:szCs w:val="21"/>
              </w:rPr>
            </w:pPr>
            <w:r w:rsidRPr="00485D48">
              <w:rPr>
                <w:rFonts w:hint="eastAsia"/>
                <w:color w:val="000000" w:themeColor="text1"/>
                <w:szCs w:val="21"/>
              </w:rPr>
              <w:t>资格审查时，招标人从深圳市政府采购网</w:t>
            </w:r>
            <w:r w:rsidRPr="00485D48">
              <w:rPr>
                <w:rFonts w:hint="eastAsia"/>
                <w:color w:val="000000" w:themeColor="text1"/>
              </w:rPr>
              <w:t>集中查询。同时审查</w:t>
            </w:r>
            <w:r w:rsidRPr="00485D48">
              <w:rPr>
                <w:rFonts w:hint="eastAsia"/>
                <w:color w:val="000000" w:themeColor="text1"/>
                <w:szCs w:val="21"/>
              </w:rPr>
              <w:t>投标人是否在投标文件中提供“无行贿犯罪纪录承诺函”。</w:t>
            </w:r>
            <w:r w:rsidRPr="00485D48">
              <w:rPr>
                <w:rFonts w:hint="eastAsia"/>
                <w:color w:val="000000" w:themeColor="text1"/>
              </w:rPr>
              <w:t>有行贿犯罪记录的供应商投标无效。</w:t>
            </w:r>
          </w:p>
        </w:tc>
      </w:tr>
      <w:tr w:rsidR="00485D48" w:rsidRPr="00485D48" w14:paraId="7EA1D270" w14:textId="77777777"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14:paraId="0B9D72BC" w14:textId="77777777" w:rsidR="007408F8" w:rsidRPr="00485D48" w:rsidRDefault="007408F8" w:rsidP="007408F8">
            <w:pPr>
              <w:numPr>
                <w:ilvl w:val="0"/>
                <w:numId w:val="27"/>
              </w:numPr>
              <w:spacing w:line="400" w:lineRule="exact"/>
              <w:jc w:val="center"/>
              <w:rPr>
                <w:color w:val="000000" w:themeColor="text1"/>
                <w:szCs w:val="21"/>
              </w:rPr>
            </w:pPr>
          </w:p>
        </w:tc>
        <w:tc>
          <w:tcPr>
            <w:tcW w:w="3418" w:type="dxa"/>
            <w:tcBorders>
              <w:top w:val="single" w:sz="4" w:space="0" w:color="auto"/>
              <w:left w:val="single" w:sz="4" w:space="0" w:color="auto"/>
              <w:bottom w:val="single" w:sz="4" w:space="0" w:color="auto"/>
              <w:right w:val="single" w:sz="4" w:space="0" w:color="auto"/>
            </w:tcBorders>
            <w:vAlign w:val="center"/>
          </w:tcPr>
          <w:p w14:paraId="32475F34" w14:textId="77777777" w:rsidR="007408F8" w:rsidRPr="00485D48" w:rsidRDefault="007408F8" w:rsidP="007408F8">
            <w:pPr>
              <w:spacing w:line="400" w:lineRule="exact"/>
              <w:jc w:val="left"/>
              <w:rPr>
                <w:color w:val="000000" w:themeColor="text1"/>
                <w:szCs w:val="21"/>
              </w:rPr>
            </w:pPr>
            <w:r w:rsidRPr="00485D48">
              <w:rPr>
                <w:rFonts w:hint="eastAsia"/>
                <w:color w:val="000000" w:themeColor="text1"/>
                <w:szCs w:val="21"/>
              </w:rPr>
              <w:t>投标截止时间前，投标人未被列入失信被执行人、重大税收违法案件当事人名单、政府采购严重违法失信行为记录名单（采购人将通过“信用中国”网站（</w:t>
            </w:r>
            <w:r w:rsidRPr="00485D48">
              <w:rPr>
                <w:rFonts w:hint="eastAsia"/>
                <w:color w:val="000000" w:themeColor="text1"/>
                <w:szCs w:val="21"/>
              </w:rPr>
              <w:t>www.creditchina.gov.cn</w:t>
            </w:r>
            <w:r w:rsidRPr="00485D48">
              <w:rPr>
                <w:rFonts w:hint="eastAsia"/>
                <w:color w:val="000000" w:themeColor="text1"/>
                <w:szCs w:val="21"/>
              </w:rPr>
              <w:t>）、中国政府采购网（</w:t>
            </w:r>
            <w:r w:rsidRPr="00485D48">
              <w:rPr>
                <w:rFonts w:hint="eastAsia"/>
                <w:color w:val="000000" w:themeColor="text1"/>
                <w:szCs w:val="21"/>
              </w:rPr>
              <w:t>www.ccgp.gov.cn</w:t>
            </w:r>
            <w:r w:rsidRPr="00485D48">
              <w:rPr>
                <w:rFonts w:hint="eastAsia"/>
                <w:color w:val="000000" w:themeColor="text1"/>
                <w:szCs w:val="21"/>
              </w:rPr>
              <w:t>）渠道查询相关主体信用记录）；</w:t>
            </w:r>
          </w:p>
        </w:tc>
        <w:tc>
          <w:tcPr>
            <w:tcW w:w="4945" w:type="dxa"/>
            <w:tcBorders>
              <w:top w:val="single" w:sz="4" w:space="0" w:color="auto"/>
              <w:left w:val="single" w:sz="4" w:space="0" w:color="auto"/>
              <w:bottom w:val="single" w:sz="4" w:space="0" w:color="auto"/>
              <w:right w:val="single" w:sz="4" w:space="0" w:color="auto"/>
            </w:tcBorders>
            <w:vAlign w:val="center"/>
          </w:tcPr>
          <w:p w14:paraId="771C1D9C" w14:textId="77777777" w:rsidR="007408F8" w:rsidRPr="00485D48" w:rsidRDefault="007408F8" w:rsidP="007408F8">
            <w:pPr>
              <w:spacing w:line="400" w:lineRule="exact"/>
              <w:rPr>
                <w:color w:val="000000" w:themeColor="text1"/>
              </w:rPr>
            </w:pPr>
            <w:r w:rsidRPr="00485D48">
              <w:rPr>
                <w:rFonts w:hint="eastAsia"/>
                <w:color w:val="000000" w:themeColor="text1"/>
              </w:rPr>
              <w:t>查询时间：资格审查时。</w:t>
            </w:r>
          </w:p>
          <w:p w14:paraId="0CA8F411" w14:textId="77777777" w:rsidR="007408F8" w:rsidRPr="00485D48" w:rsidRDefault="007408F8" w:rsidP="007408F8">
            <w:pPr>
              <w:spacing w:line="400" w:lineRule="exact"/>
              <w:rPr>
                <w:color w:val="000000" w:themeColor="text1"/>
              </w:rPr>
            </w:pPr>
            <w:r w:rsidRPr="00485D48">
              <w:rPr>
                <w:rFonts w:hint="eastAsia"/>
                <w:color w:val="000000" w:themeColor="text1"/>
              </w:rPr>
              <w:t>信用查询渠道：“信用中国”网站</w:t>
            </w:r>
            <w:r w:rsidRPr="00485D48">
              <w:rPr>
                <w:rFonts w:hint="eastAsia"/>
                <w:color w:val="000000" w:themeColor="text1"/>
              </w:rPr>
              <w:t>(www.creditchina.gov.cn)</w:t>
            </w:r>
            <w:r w:rsidRPr="00485D48">
              <w:rPr>
                <w:rFonts w:hint="eastAsia"/>
                <w:color w:val="000000" w:themeColor="text1"/>
              </w:rPr>
              <w:t>、中国政府采购网</w:t>
            </w:r>
            <w:r w:rsidRPr="00485D48">
              <w:rPr>
                <w:rFonts w:hint="eastAsia"/>
                <w:color w:val="000000" w:themeColor="text1"/>
              </w:rPr>
              <w:t>(www.ccgp.gov.cn)</w:t>
            </w:r>
          </w:p>
          <w:p w14:paraId="48A7F689" w14:textId="77777777" w:rsidR="007408F8" w:rsidRPr="00485D48" w:rsidRDefault="007408F8" w:rsidP="007408F8">
            <w:pPr>
              <w:spacing w:line="400" w:lineRule="exact"/>
              <w:rPr>
                <w:color w:val="000000" w:themeColor="text1"/>
              </w:rPr>
            </w:pPr>
            <w:r w:rsidRPr="00485D48">
              <w:rPr>
                <w:rFonts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14:paraId="6EA9AEBF" w14:textId="77777777" w:rsidR="007408F8" w:rsidRPr="00485D48" w:rsidRDefault="007408F8" w:rsidP="007408F8">
            <w:pPr>
              <w:spacing w:line="400" w:lineRule="exact"/>
              <w:rPr>
                <w:color w:val="000000" w:themeColor="text1"/>
                <w:szCs w:val="21"/>
              </w:rPr>
            </w:pPr>
            <w:r w:rsidRPr="00485D48">
              <w:rPr>
                <w:rFonts w:hint="eastAsia"/>
                <w:color w:val="000000" w:themeColor="text1"/>
                <w:szCs w:val="21"/>
              </w:rPr>
              <w:t>同时审查投标人是否在投标文件中提供“诚信投标承诺书”。</w:t>
            </w:r>
          </w:p>
        </w:tc>
      </w:tr>
      <w:tr w:rsidR="00485D48" w:rsidRPr="00485D48" w14:paraId="20F2D493" w14:textId="77777777" w:rsidTr="005B668B">
        <w:trPr>
          <w:cantSplit/>
          <w:trHeight w:val="507"/>
        </w:trPr>
        <w:tc>
          <w:tcPr>
            <w:tcW w:w="959" w:type="dxa"/>
            <w:tcBorders>
              <w:top w:val="single" w:sz="4" w:space="0" w:color="auto"/>
              <w:left w:val="single" w:sz="4" w:space="0" w:color="auto"/>
              <w:bottom w:val="single" w:sz="4" w:space="0" w:color="auto"/>
              <w:right w:val="single" w:sz="4" w:space="0" w:color="auto"/>
            </w:tcBorders>
            <w:vAlign w:val="center"/>
          </w:tcPr>
          <w:p w14:paraId="21131909" w14:textId="77777777" w:rsidR="007408F8" w:rsidRPr="00485D48" w:rsidRDefault="007408F8" w:rsidP="007408F8">
            <w:pPr>
              <w:numPr>
                <w:ilvl w:val="0"/>
                <w:numId w:val="27"/>
              </w:numPr>
              <w:spacing w:line="400" w:lineRule="exact"/>
              <w:jc w:val="center"/>
              <w:rPr>
                <w:color w:val="000000" w:themeColor="text1"/>
                <w:szCs w:val="21"/>
              </w:rPr>
            </w:pPr>
          </w:p>
        </w:tc>
        <w:tc>
          <w:tcPr>
            <w:tcW w:w="3418" w:type="dxa"/>
            <w:tcBorders>
              <w:top w:val="single" w:sz="4" w:space="0" w:color="auto"/>
              <w:left w:val="single" w:sz="4" w:space="0" w:color="auto"/>
              <w:bottom w:val="single" w:sz="4" w:space="0" w:color="auto"/>
              <w:right w:val="single" w:sz="4" w:space="0" w:color="auto"/>
            </w:tcBorders>
            <w:vAlign w:val="center"/>
          </w:tcPr>
          <w:p w14:paraId="74B43BF8" w14:textId="014CA1B2" w:rsidR="007408F8" w:rsidRPr="00485D48" w:rsidRDefault="00FC1A79" w:rsidP="007408F8">
            <w:pPr>
              <w:spacing w:line="400" w:lineRule="exact"/>
              <w:jc w:val="left"/>
              <w:rPr>
                <w:color w:val="000000" w:themeColor="text1"/>
                <w:szCs w:val="21"/>
              </w:rPr>
            </w:pPr>
            <w:r>
              <w:rPr>
                <w:rFonts w:hint="eastAsia"/>
                <w:color w:val="000000" w:themeColor="text1"/>
                <w:szCs w:val="21"/>
              </w:rPr>
              <w:t>本项目不接受联合体投标，不接受进口设备投标；</w:t>
            </w:r>
            <w:r>
              <w:rPr>
                <w:rFonts w:hint="eastAsia"/>
                <w:color w:val="000000" w:themeColor="text1"/>
                <w:szCs w:val="21"/>
              </w:rPr>
              <w:t xml:space="preserve"> </w:t>
            </w:r>
          </w:p>
        </w:tc>
        <w:tc>
          <w:tcPr>
            <w:tcW w:w="4945" w:type="dxa"/>
            <w:tcBorders>
              <w:top w:val="single" w:sz="4" w:space="0" w:color="auto"/>
              <w:left w:val="single" w:sz="4" w:space="0" w:color="auto"/>
              <w:bottom w:val="single" w:sz="4" w:space="0" w:color="auto"/>
              <w:right w:val="single" w:sz="4" w:space="0" w:color="auto"/>
            </w:tcBorders>
            <w:vAlign w:val="center"/>
          </w:tcPr>
          <w:p w14:paraId="416D80CB" w14:textId="77777777" w:rsidR="007408F8" w:rsidRPr="00485D48" w:rsidRDefault="007408F8" w:rsidP="007408F8">
            <w:pPr>
              <w:spacing w:line="400" w:lineRule="exact"/>
              <w:rPr>
                <w:color w:val="000000" w:themeColor="text1"/>
                <w:szCs w:val="21"/>
              </w:rPr>
            </w:pPr>
            <w:r w:rsidRPr="00485D48">
              <w:rPr>
                <w:rFonts w:hint="eastAsia"/>
                <w:color w:val="000000" w:themeColor="text1"/>
                <w:szCs w:val="21"/>
              </w:rPr>
              <w:t>投标文件中不需要提供证明文件。</w:t>
            </w:r>
          </w:p>
        </w:tc>
      </w:tr>
      <w:tr w:rsidR="007408F8" w:rsidRPr="00485D48" w14:paraId="6F6F39F5" w14:textId="77777777"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14:paraId="1ED1C34D" w14:textId="77777777" w:rsidR="007408F8" w:rsidRPr="00485D48" w:rsidRDefault="007408F8" w:rsidP="007408F8">
            <w:pPr>
              <w:numPr>
                <w:ilvl w:val="0"/>
                <w:numId w:val="27"/>
              </w:numPr>
              <w:spacing w:line="400" w:lineRule="exact"/>
              <w:jc w:val="center"/>
              <w:rPr>
                <w:color w:val="000000" w:themeColor="text1"/>
                <w:szCs w:val="21"/>
              </w:rPr>
            </w:pPr>
          </w:p>
        </w:tc>
        <w:tc>
          <w:tcPr>
            <w:tcW w:w="3418" w:type="dxa"/>
            <w:tcBorders>
              <w:top w:val="single" w:sz="4" w:space="0" w:color="auto"/>
              <w:left w:val="single" w:sz="4" w:space="0" w:color="auto"/>
              <w:bottom w:val="single" w:sz="4" w:space="0" w:color="auto"/>
              <w:right w:val="single" w:sz="4" w:space="0" w:color="auto"/>
            </w:tcBorders>
            <w:vAlign w:val="center"/>
          </w:tcPr>
          <w:p w14:paraId="703E27C7" w14:textId="77777777" w:rsidR="007408F8" w:rsidRPr="00485D48" w:rsidRDefault="007408F8" w:rsidP="007408F8">
            <w:pPr>
              <w:spacing w:line="400" w:lineRule="exact"/>
              <w:jc w:val="left"/>
              <w:rPr>
                <w:color w:val="000000" w:themeColor="text1"/>
              </w:rPr>
            </w:pPr>
            <w:r w:rsidRPr="00485D48">
              <w:rPr>
                <w:rFonts w:hint="eastAsia"/>
                <w:color w:val="000000" w:themeColor="text1"/>
              </w:rPr>
              <w:t>无投标人须知第</w:t>
            </w:r>
            <w:r w:rsidRPr="00485D48">
              <w:rPr>
                <w:rFonts w:hint="eastAsia"/>
                <w:color w:val="000000" w:themeColor="text1"/>
              </w:rPr>
              <w:t>1.3.2</w:t>
            </w:r>
            <w:r w:rsidRPr="00485D48">
              <w:rPr>
                <w:rFonts w:hint="eastAsia"/>
                <w:color w:val="000000" w:themeColor="text1"/>
              </w:rPr>
              <w:t>条规定禁止性情形。</w:t>
            </w:r>
          </w:p>
        </w:tc>
        <w:tc>
          <w:tcPr>
            <w:tcW w:w="4945" w:type="dxa"/>
            <w:tcBorders>
              <w:top w:val="single" w:sz="4" w:space="0" w:color="auto"/>
              <w:left w:val="single" w:sz="4" w:space="0" w:color="auto"/>
              <w:bottom w:val="single" w:sz="4" w:space="0" w:color="auto"/>
              <w:right w:val="single" w:sz="4" w:space="0" w:color="auto"/>
            </w:tcBorders>
            <w:vAlign w:val="center"/>
          </w:tcPr>
          <w:p w14:paraId="1B88F016" w14:textId="77777777" w:rsidR="007408F8" w:rsidRPr="00485D48" w:rsidRDefault="007408F8" w:rsidP="007408F8">
            <w:pPr>
              <w:spacing w:line="400" w:lineRule="exact"/>
              <w:rPr>
                <w:color w:val="000000" w:themeColor="text1"/>
                <w:szCs w:val="21"/>
              </w:rPr>
            </w:pPr>
            <w:r w:rsidRPr="00485D48">
              <w:rPr>
                <w:rFonts w:hint="eastAsia"/>
                <w:color w:val="000000" w:themeColor="text1"/>
                <w:szCs w:val="21"/>
              </w:rPr>
              <w:t>投标函中承诺。</w:t>
            </w:r>
          </w:p>
        </w:tc>
      </w:tr>
    </w:tbl>
    <w:p w14:paraId="190F4E2A" w14:textId="77777777" w:rsidR="007408F8" w:rsidRPr="00485D48" w:rsidRDefault="007408F8" w:rsidP="007408F8">
      <w:pPr>
        <w:rPr>
          <w:color w:val="000000" w:themeColor="text1"/>
        </w:rPr>
      </w:pPr>
    </w:p>
    <w:p w14:paraId="7B3652EF" w14:textId="77777777" w:rsidR="007408F8" w:rsidRPr="00485D48" w:rsidRDefault="007408F8" w:rsidP="007408F8">
      <w:pPr>
        <w:rPr>
          <w:color w:val="000000" w:themeColor="text1"/>
        </w:rPr>
      </w:pPr>
    </w:p>
    <w:p w14:paraId="6E188512" w14:textId="77777777" w:rsidR="005B668B" w:rsidRPr="00485D48" w:rsidRDefault="005B668B" w:rsidP="007408F8">
      <w:pPr>
        <w:rPr>
          <w:color w:val="000000" w:themeColor="text1"/>
        </w:rPr>
      </w:pPr>
    </w:p>
    <w:p w14:paraId="3DB5F342" w14:textId="77777777" w:rsidR="0035101D" w:rsidRPr="00485D48" w:rsidRDefault="0035101D">
      <w:pPr>
        <w:spacing w:line="400" w:lineRule="exact"/>
        <w:rPr>
          <w:rFonts w:asciiTheme="minorEastAsia" w:eastAsiaTheme="minorEastAsia" w:hAnsiTheme="minorEastAsia"/>
          <w:color w:val="000000" w:themeColor="text1"/>
        </w:rPr>
      </w:pPr>
    </w:p>
    <w:p w14:paraId="0841FE3A" w14:textId="77777777" w:rsidR="0035101D" w:rsidRPr="00485D48" w:rsidRDefault="00D878D4">
      <w:pPr>
        <w:pStyle w:val="2"/>
        <w:spacing w:line="400" w:lineRule="exact"/>
        <w:jc w:val="center"/>
        <w:rPr>
          <w:rFonts w:asciiTheme="minorEastAsia" w:eastAsiaTheme="minorEastAsia" w:hAnsiTheme="minorEastAsia"/>
          <w:color w:val="000000" w:themeColor="text1"/>
        </w:rPr>
      </w:pPr>
      <w:bookmarkStart w:id="74" w:name="_Toc529539213"/>
      <w:r w:rsidRPr="00485D48">
        <w:rPr>
          <w:rFonts w:asciiTheme="minorEastAsia" w:eastAsiaTheme="minorEastAsia" w:hAnsiTheme="minorEastAsia" w:hint="eastAsia"/>
          <w:color w:val="000000" w:themeColor="text1"/>
        </w:rPr>
        <w:lastRenderedPageBreak/>
        <w:t>前附表（二）</w:t>
      </w:r>
      <w:r w:rsidRPr="00485D48">
        <w:rPr>
          <w:rFonts w:asciiTheme="minorEastAsia" w:eastAsiaTheme="minorEastAsia" w:hAnsiTheme="minorEastAsia"/>
          <w:color w:val="000000" w:themeColor="text1"/>
        </w:rPr>
        <w:t>符合性审查表</w:t>
      </w:r>
      <w:bookmarkEnd w:id="74"/>
    </w:p>
    <w:p w14:paraId="66C2A2FA" w14:textId="77777777" w:rsidR="008A1B47" w:rsidRPr="00485D48" w:rsidRDefault="008A1B47" w:rsidP="008A1B47">
      <w:pPr>
        <w:jc w:val="center"/>
        <w:rPr>
          <w:rFonts w:asciiTheme="minorEastAsia" w:eastAsiaTheme="minorEastAsia" w:hAnsiTheme="minorEastAsia"/>
          <w:b/>
          <w:color w:val="000000" w:themeColor="text1"/>
        </w:rPr>
      </w:pPr>
      <w:r w:rsidRPr="00485D48">
        <w:rPr>
          <w:rFonts w:asciiTheme="minorEastAsia" w:eastAsiaTheme="minorEastAsia" w:hAnsiTheme="minorEastAsia" w:hint="eastAsia"/>
          <w:b/>
          <w:color w:val="000000" w:themeColor="text1"/>
        </w:rPr>
        <w:t>（凡有下列情形之一的，投标文件无效，投标作废标处理）</w:t>
      </w: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485D48" w:rsidRPr="00485D48" w14:paraId="41804BDB"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53F33B98" w14:textId="77777777" w:rsidR="007408F8" w:rsidRPr="00485D48" w:rsidRDefault="007408F8" w:rsidP="007408F8">
            <w:pPr>
              <w:spacing w:line="400" w:lineRule="exact"/>
              <w:jc w:val="center"/>
              <w:rPr>
                <w:color w:val="000000" w:themeColor="text1"/>
                <w:szCs w:val="21"/>
              </w:rPr>
            </w:pPr>
            <w:r w:rsidRPr="00485D48">
              <w:rPr>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14:paraId="354209D7" w14:textId="77777777" w:rsidR="007408F8" w:rsidRPr="00485D48" w:rsidRDefault="007408F8" w:rsidP="007408F8">
            <w:pPr>
              <w:spacing w:line="400" w:lineRule="exact"/>
              <w:jc w:val="center"/>
              <w:rPr>
                <w:color w:val="000000" w:themeColor="text1"/>
                <w:szCs w:val="21"/>
              </w:rPr>
            </w:pPr>
            <w:r w:rsidRPr="00485D48">
              <w:rPr>
                <w:color w:val="000000" w:themeColor="text1"/>
                <w:szCs w:val="21"/>
              </w:rPr>
              <w:t>审查内容</w:t>
            </w:r>
          </w:p>
        </w:tc>
      </w:tr>
      <w:tr w:rsidR="00485D48" w:rsidRPr="00485D48" w14:paraId="7AF3A064"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1EAE6B9" w14:textId="77777777" w:rsidR="007408F8" w:rsidRPr="00485D48" w:rsidRDefault="007408F8" w:rsidP="007408F8">
            <w:pPr>
              <w:pStyle w:val="23"/>
              <w:numPr>
                <w:ilvl w:val="0"/>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5BA24310" w14:textId="77777777" w:rsidR="007408F8" w:rsidRPr="00485D48" w:rsidRDefault="007408F8" w:rsidP="007408F8">
            <w:pPr>
              <w:spacing w:line="400" w:lineRule="exact"/>
              <w:rPr>
                <w:b/>
                <w:color w:val="000000" w:themeColor="text1"/>
              </w:rPr>
            </w:pPr>
            <w:r w:rsidRPr="00485D48">
              <w:rPr>
                <w:b/>
                <w:color w:val="000000" w:themeColor="text1"/>
              </w:rPr>
              <w:t>投标文件的有效性、完整性，包括但不限于：</w:t>
            </w:r>
          </w:p>
        </w:tc>
      </w:tr>
      <w:tr w:rsidR="00485D48" w:rsidRPr="00485D48" w14:paraId="37075F4C"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6F5D0586" w14:textId="77777777" w:rsidR="007408F8" w:rsidRPr="00485D48"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5EA9E6C8" w14:textId="77777777" w:rsidR="007408F8" w:rsidRPr="00485D48" w:rsidRDefault="007408F8" w:rsidP="007408F8">
            <w:pPr>
              <w:spacing w:line="400" w:lineRule="exact"/>
              <w:rPr>
                <w:color w:val="000000" w:themeColor="text1"/>
              </w:rPr>
            </w:pPr>
            <w:r w:rsidRPr="00485D48">
              <w:rPr>
                <w:color w:val="000000" w:themeColor="text1"/>
              </w:rPr>
              <w:t>投标文件的数量不符合要求</w:t>
            </w:r>
          </w:p>
        </w:tc>
      </w:tr>
      <w:tr w:rsidR="00485D48" w:rsidRPr="00485D48" w14:paraId="749D52D5"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0DFBBE1" w14:textId="77777777" w:rsidR="007408F8" w:rsidRPr="00485D48"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12377557" w14:textId="77777777" w:rsidR="007408F8" w:rsidRPr="00485D48" w:rsidRDefault="007408F8" w:rsidP="007408F8">
            <w:pPr>
              <w:spacing w:line="400" w:lineRule="exact"/>
              <w:rPr>
                <w:color w:val="000000" w:themeColor="text1"/>
              </w:rPr>
            </w:pPr>
            <w:r w:rsidRPr="00485D48">
              <w:rPr>
                <w:rFonts w:hint="eastAsia"/>
                <w:color w:val="000000" w:themeColor="text1"/>
              </w:rPr>
              <w:t>未按招标文件所提供的样式填写投标函，或未按招标文件对投标文件组成的要求提供投标文件的（投标文件组成不完整）；</w:t>
            </w:r>
          </w:p>
        </w:tc>
      </w:tr>
      <w:tr w:rsidR="00485D48" w:rsidRPr="00485D48" w14:paraId="2EA4820C"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527FB97A" w14:textId="77777777" w:rsidR="007408F8" w:rsidRPr="00485D48"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08FB6028" w14:textId="77777777" w:rsidR="007408F8" w:rsidRPr="00485D48" w:rsidRDefault="007408F8" w:rsidP="007408F8">
            <w:pPr>
              <w:spacing w:line="400" w:lineRule="exact"/>
              <w:rPr>
                <w:color w:val="000000" w:themeColor="text1"/>
              </w:rPr>
            </w:pPr>
            <w:r w:rsidRPr="00485D48">
              <w:rPr>
                <w:color w:val="000000" w:themeColor="text1"/>
              </w:rPr>
              <w:t>投标文件无法定代表人或其授权代表签字，或签字人无法定代表人有效授权</w:t>
            </w:r>
          </w:p>
        </w:tc>
      </w:tr>
      <w:tr w:rsidR="00485D48" w:rsidRPr="00485D48" w14:paraId="029CEA74"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81DE3F1" w14:textId="77777777" w:rsidR="007408F8" w:rsidRPr="00485D48"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2DBE8FBC" w14:textId="77777777" w:rsidR="007408F8" w:rsidRPr="00485D48" w:rsidRDefault="007408F8" w:rsidP="007408F8">
            <w:pPr>
              <w:spacing w:line="400" w:lineRule="exact"/>
              <w:rPr>
                <w:color w:val="000000" w:themeColor="text1"/>
              </w:rPr>
            </w:pPr>
            <w:r w:rsidRPr="00485D48">
              <w:rPr>
                <w:color w:val="000000" w:themeColor="text1"/>
              </w:rPr>
              <w:t>签字盖章不符合招标文件要求</w:t>
            </w:r>
          </w:p>
        </w:tc>
      </w:tr>
      <w:tr w:rsidR="00485D48" w:rsidRPr="00485D48" w14:paraId="7B4D208B"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58DB1EBC" w14:textId="77777777" w:rsidR="007408F8" w:rsidRPr="00485D48"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6936EDC9" w14:textId="77777777" w:rsidR="007408F8" w:rsidRPr="00485D48" w:rsidRDefault="007408F8" w:rsidP="007408F8">
            <w:pPr>
              <w:spacing w:line="400" w:lineRule="exact"/>
              <w:rPr>
                <w:color w:val="000000" w:themeColor="text1"/>
              </w:rPr>
            </w:pPr>
            <w:r w:rsidRPr="00485D48">
              <w:rPr>
                <w:color w:val="000000" w:themeColor="text1"/>
              </w:rPr>
              <w:t>投标内容有严重缺漏项</w:t>
            </w:r>
          </w:p>
        </w:tc>
      </w:tr>
      <w:tr w:rsidR="00485D48" w:rsidRPr="00485D48" w14:paraId="03699C62"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58E65D3F" w14:textId="77777777" w:rsidR="007408F8" w:rsidRPr="00485D48"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18941155" w14:textId="77777777" w:rsidR="007408F8" w:rsidRPr="00485D48" w:rsidRDefault="007408F8" w:rsidP="007408F8">
            <w:pPr>
              <w:spacing w:line="400" w:lineRule="exact"/>
              <w:rPr>
                <w:color w:val="000000" w:themeColor="text1"/>
              </w:rPr>
            </w:pPr>
            <w:r w:rsidRPr="00485D48">
              <w:rPr>
                <w:color w:val="000000" w:themeColor="text1"/>
              </w:rPr>
              <w:t>投标报价有严重缺漏项</w:t>
            </w:r>
          </w:p>
        </w:tc>
      </w:tr>
      <w:tr w:rsidR="00485D48" w:rsidRPr="00485D48" w14:paraId="354D53BE"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5A11F6A" w14:textId="77777777" w:rsidR="007408F8" w:rsidRPr="00485D48"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113EE7BF" w14:textId="77777777" w:rsidR="007408F8" w:rsidRPr="00485D48" w:rsidRDefault="007408F8" w:rsidP="007408F8">
            <w:pPr>
              <w:spacing w:line="400" w:lineRule="exact"/>
              <w:rPr>
                <w:color w:val="000000" w:themeColor="text1"/>
              </w:rPr>
            </w:pPr>
            <w:r w:rsidRPr="00485D48">
              <w:rPr>
                <w:rFonts w:hint="eastAsia"/>
                <w:color w:val="000000" w:themeColor="text1"/>
              </w:rPr>
              <w:t>将一个包或一个标段的内容拆开投标；</w:t>
            </w:r>
          </w:p>
        </w:tc>
      </w:tr>
      <w:tr w:rsidR="00485D48" w:rsidRPr="00485D48" w14:paraId="55369433"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2927331" w14:textId="77777777" w:rsidR="007408F8" w:rsidRPr="00485D48" w:rsidRDefault="007408F8" w:rsidP="007408F8">
            <w:pPr>
              <w:pStyle w:val="23"/>
              <w:numPr>
                <w:ilvl w:val="0"/>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775A1077" w14:textId="77777777" w:rsidR="007408F8" w:rsidRPr="00485D48" w:rsidRDefault="007408F8" w:rsidP="007408F8">
            <w:pPr>
              <w:spacing w:line="400" w:lineRule="exact"/>
              <w:rPr>
                <w:b/>
                <w:color w:val="000000" w:themeColor="text1"/>
                <w:szCs w:val="21"/>
              </w:rPr>
            </w:pPr>
            <w:r w:rsidRPr="00485D48">
              <w:rPr>
                <w:b/>
                <w:color w:val="000000" w:themeColor="text1"/>
              </w:rPr>
              <w:t>技术响应，包括但不限于：</w:t>
            </w:r>
          </w:p>
        </w:tc>
      </w:tr>
      <w:tr w:rsidR="00485D48" w:rsidRPr="00485D48" w14:paraId="37B08A06"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9E042D1" w14:textId="77777777" w:rsidR="007408F8" w:rsidRPr="00485D48"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1B70210C" w14:textId="77777777" w:rsidR="007408F8" w:rsidRPr="00485D48" w:rsidRDefault="007408F8" w:rsidP="007408F8">
            <w:pPr>
              <w:spacing w:line="400" w:lineRule="exact"/>
              <w:rPr>
                <w:color w:val="000000" w:themeColor="text1"/>
              </w:rPr>
            </w:pPr>
            <w:r w:rsidRPr="00485D48">
              <w:rPr>
                <w:color w:val="000000" w:themeColor="text1"/>
              </w:rPr>
              <w:t>投标文件不满足招标文件中加注星号（</w:t>
            </w:r>
            <w:r w:rsidRPr="00485D48">
              <w:rPr>
                <w:rFonts w:ascii="宋体" w:hAnsi="宋体" w:cs="宋体"/>
                <w:color w:val="000000" w:themeColor="text1"/>
              </w:rPr>
              <w:t>★</w:t>
            </w:r>
            <w:r w:rsidRPr="00485D48">
              <w:rPr>
                <w:color w:val="000000" w:themeColor="text1"/>
              </w:rPr>
              <w:t>）的主要参数要求或加注星号的主要参数无技术资料支持</w:t>
            </w:r>
          </w:p>
        </w:tc>
      </w:tr>
      <w:tr w:rsidR="00485D48" w:rsidRPr="00485D48" w14:paraId="7EFFFF77"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AABD8A8" w14:textId="77777777" w:rsidR="007408F8" w:rsidRPr="00485D48"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7DA35BA7" w14:textId="77777777" w:rsidR="007408F8" w:rsidRPr="00485D48" w:rsidRDefault="007408F8" w:rsidP="007408F8">
            <w:pPr>
              <w:spacing w:line="400" w:lineRule="exact"/>
              <w:rPr>
                <w:color w:val="000000" w:themeColor="text1"/>
              </w:rPr>
            </w:pPr>
            <w:r w:rsidRPr="00485D48">
              <w:rPr>
                <w:rFonts w:hint="eastAsia"/>
                <w:color w:val="000000" w:themeColor="text1"/>
              </w:rPr>
              <w:t>所投产品、工程、服务在质量、技术、方案等方面没有实质性满足招标文件要求（是否实质性满足由评标委员会评判）；</w:t>
            </w:r>
          </w:p>
        </w:tc>
      </w:tr>
      <w:tr w:rsidR="00485D48" w:rsidRPr="00485D48" w14:paraId="02F21434"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DF8645A" w14:textId="77777777" w:rsidR="007408F8" w:rsidRPr="00485D48"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7D2EAEBA" w14:textId="77777777" w:rsidR="007408F8" w:rsidRPr="00485D48" w:rsidRDefault="007408F8" w:rsidP="007408F8">
            <w:pPr>
              <w:spacing w:line="400" w:lineRule="exact"/>
              <w:rPr>
                <w:color w:val="000000" w:themeColor="text1"/>
              </w:rPr>
            </w:pPr>
            <w:r w:rsidRPr="00485D48">
              <w:rPr>
                <w:color w:val="000000" w:themeColor="text1"/>
              </w:rPr>
              <w:t>投标文件技术响应与事实不符或虚假投标</w:t>
            </w:r>
          </w:p>
        </w:tc>
      </w:tr>
      <w:tr w:rsidR="00485D48" w:rsidRPr="00485D48" w14:paraId="5766AEFE"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BFDC178" w14:textId="77777777" w:rsidR="007408F8" w:rsidRPr="00485D48"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70F3E35F" w14:textId="77777777" w:rsidR="007408F8" w:rsidRPr="00485D48" w:rsidRDefault="007408F8" w:rsidP="007408F8">
            <w:pPr>
              <w:spacing w:line="400" w:lineRule="exact"/>
              <w:rPr>
                <w:color w:val="000000" w:themeColor="text1"/>
              </w:rPr>
            </w:pPr>
            <w:r w:rsidRPr="00485D48">
              <w:rPr>
                <w:color w:val="000000" w:themeColor="text1"/>
              </w:rPr>
              <w:t>“</w:t>
            </w:r>
            <w:r w:rsidRPr="00485D48">
              <w:rPr>
                <w:color w:val="000000" w:themeColor="text1"/>
              </w:rPr>
              <w:t>技术规格偏离表</w:t>
            </w:r>
            <w:r w:rsidRPr="00485D48">
              <w:rPr>
                <w:color w:val="000000" w:themeColor="text1"/>
              </w:rPr>
              <w:t>”</w:t>
            </w:r>
            <w:r w:rsidRPr="00485D48">
              <w:rPr>
                <w:color w:val="000000" w:themeColor="text1"/>
              </w:rPr>
              <w:t>填写不明或不实</w:t>
            </w:r>
          </w:p>
        </w:tc>
      </w:tr>
      <w:tr w:rsidR="00485D48" w:rsidRPr="00485D48" w14:paraId="2BA2F967"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9542D4D" w14:textId="77777777" w:rsidR="007408F8" w:rsidRPr="00485D48"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4D5AB372" w14:textId="77777777" w:rsidR="007408F8" w:rsidRPr="00485D48" w:rsidRDefault="007408F8" w:rsidP="007408F8">
            <w:pPr>
              <w:spacing w:line="400" w:lineRule="exact"/>
              <w:rPr>
                <w:color w:val="000000" w:themeColor="text1"/>
              </w:rPr>
            </w:pPr>
            <w:r w:rsidRPr="00485D48">
              <w:rPr>
                <w:color w:val="000000" w:themeColor="text1"/>
              </w:rPr>
              <w:t>将一个包中的内容拆开投标</w:t>
            </w:r>
          </w:p>
        </w:tc>
      </w:tr>
      <w:tr w:rsidR="00485D48" w:rsidRPr="00485D48" w14:paraId="0ED6FB64"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646A7DB" w14:textId="77777777" w:rsidR="007408F8" w:rsidRPr="00485D48"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7FA24250" w14:textId="77777777" w:rsidR="007408F8" w:rsidRPr="00485D48" w:rsidRDefault="007408F8" w:rsidP="007408F8">
            <w:pPr>
              <w:spacing w:line="400" w:lineRule="exact"/>
              <w:rPr>
                <w:color w:val="000000" w:themeColor="text1"/>
              </w:rPr>
            </w:pPr>
            <w:r w:rsidRPr="00485D48">
              <w:rPr>
                <w:color w:val="000000" w:themeColor="text1"/>
              </w:rPr>
              <w:t>投标人对同一货物或服务投标时，同时提供两套或两套以上的投标方案</w:t>
            </w:r>
          </w:p>
        </w:tc>
      </w:tr>
      <w:tr w:rsidR="00485D48" w:rsidRPr="00485D48" w14:paraId="208B3EDD"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6876D669" w14:textId="77777777" w:rsidR="007408F8" w:rsidRPr="00485D48"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320C64FE" w14:textId="77777777" w:rsidR="007408F8" w:rsidRPr="00485D48" w:rsidRDefault="007408F8" w:rsidP="007408F8">
            <w:pPr>
              <w:spacing w:line="400" w:lineRule="exact"/>
              <w:rPr>
                <w:b/>
                <w:color w:val="000000" w:themeColor="text1"/>
              </w:rPr>
            </w:pPr>
            <w:r w:rsidRPr="00485D48">
              <w:rPr>
                <w:b/>
                <w:color w:val="000000" w:themeColor="text1"/>
              </w:rPr>
              <w:t>商务响应，包括但不限于：</w:t>
            </w:r>
          </w:p>
        </w:tc>
      </w:tr>
      <w:tr w:rsidR="00485D48" w:rsidRPr="00485D48" w14:paraId="704E3C31"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8F76EEB"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6766DD8C" w14:textId="77777777" w:rsidR="007408F8" w:rsidRPr="00485D48" w:rsidRDefault="007408F8" w:rsidP="007408F8">
            <w:pPr>
              <w:spacing w:line="400" w:lineRule="exact"/>
              <w:rPr>
                <w:color w:val="000000" w:themeColor="text1"/>
              </w:rPr>
            </w:pPr>
            <w:r w:rsidRPr="00485D48">
              <w:rPr>
                <w:color w:val="000000" w:themeColor="text1"/>
              </w:rPr>
              <w:t>招标文件加注星号（</w:t>
            </w:r>
            <w:r w:rsidRPr="00485D48">
              <w:rPr>
                <w:rFonts w:ascii="宋体" w:hAnsi="宋体" w:cs="宋体"/>
                <w:color w:val="000000" w:themeColor="text1"/>
              </w:rPr>
              <w:t>★</w:t>
            </w:r>
            <w:r w:rsidRPr="00485D48">
              <w:rPr>
                <w:color w:val="000000" w:themeColor="text1"/>
              </w:rPr>
              <w:t>）的商务要求负偏离</w:t>
            </w:r>
          </w:p>
        </w:tc>
      </w:tr>
      <w:tr w:rsidR="00485D48" w:rsidRPr="00485D48" w14:paraId="2BC70A7F"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4681911"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28965EFE" w14:textId="77777777" w:rsidR="007408F8" w:rsidRPr="00485D48" w:rsidRDefault="007408F8" w:rsidP="007408F8">
            <w:pPr>
              <w:spacing w:line="400" w:lineRule="exact"/>
              <w:rPr>
                <w:color w:val="000000" w:themeColor="text1"/>
              </w:rPr>
            </w:pPr>
            <w:r w:rsidRPr="00485D48">
              <w:rPr>
                <w:color w:val="000000" w:themeColor="text1"/>
              </w:rPr>
              <w:t>“</w:t>
            </w:r>
            <w:r w:rsidRPr="00485D48">
              <w:rPr>
                <w:color w:val="000000" w:themeColor="text1"/>
              </w:rPr>
              <w:t>商务条款偏离表</w:t>
            </w:r>
            <w:r w:rsidRPr="00485D48">
              <w:rPr>
                <w:color w:val="000000" w:themeColor="text1"/>
              </w:rPr>
              <w:t>”</w:t>
            </w:r>
            <w:r w:rsidRPr="00485D48">
              <w:rPr>
                <w:color w:val="000000" w:themeColor="text1"/>
              </w:rPr>
              <w:t>填写不明或不实</w:t>
            </w:r>
          </w:p>
        </w:tc>
      </w:tr>
      <w:tr w:rsidR="00485D48" w:rsidRPr="00485D48" w14:paraId="6232B4F5"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DEA63E9"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740796D7" w14:textId="77777777" w:rsidR="007408F8" w:rsidRPr="00485D48" w:rsidRDefault="007408F8" w:rsidP="007408F8">
            <w:pPr>
              <w:spacing w:line="400" w:lineRule="exact"/>
              <w:rPr>
                <w:color w:val="000000" w:themeColor="text1"/>
              </w:rPr>
            </w:pPr>
            <w:r w:rsidRPr="00485D48">
              <w:rPr>
                <w:color w:val="000000" w:themeColor="text1"/>
              </w:rPr>
              <w:t>投标文件附有招标人不能接受的条件</w:t>
            </w:r>
          </w:p>
        </w:tc>
      </w:tr>
      <w:tr w:rsidR="00485D48" w:rsidRPr="00485D48" w14:paraId="099E4963"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4E5508C6"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2F3E71BE" w14:textId="77777777" w:rsidR="007408F8" w:rsidRPr="00485D48" w:rsidRDefault="007408F8" w:rsidP="007408F8">
            <w:pPr>
              <w:spacing w:line="400" w:lineRule="exact"/>
              <w:rPr>
                <w:color w:val="000000" w:themeColor="text1"/>
              </w:rPr>
            </w:pPr>
            <w:r w:rsidRPr="00485D48">
              <w:rPr>
                <w:color w:val="000000" w:themeColor="text1"/>
              </w:rPr>
              <w:t>投标有效期不足</w:t>
            </w:r>
          </w:p>
        </w:tc>
      </w:tr>
      <w:tr w:rsidR="00485D48" w:rsidRPr="00485D48" w14:paraId="42E2C616"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87219C2"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6C52E331" w14:textId="77777777" w:rsidR="007408F8" w:rsidRPr="00485D48" w:rsidRDefault="007408F8" w:rsidP="007408F8">
            <w:pPr>
              <w:spacing w:line="400" w:lineRule="exact"/>
              <w:rPr>
                <w:color w:val="000000" w:themeColor="text1"/>
              </w:rPr>
            </w:pPr>
            <w:r w:rsidRPr="00485D48">
              <w:rPr>
                <w:color w:val="000000" w:themeColor="text1"/>
              </w:rPr>
              <w:t>投标人未按照招标文件要求方式提交投标保证金，投标保证金未在规定时间到账，投标保证金投标有效期不符合招标文件要求</w:t>
            </w:r>
          </w:p>
        </w:tc>
      </w:tr>
      <w:tr w:rsidR="00485D48" w:rsidRPr="00485D48" w14:paraId="77ADC67D"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0D61A6E" w14:textId="77777777" w:rsidR="007408F8" w:rsidRPr="00485D48"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00C098AD" w14:textId="77777777" w:rsidR="007408F8" w:rsidRPr="00485D48" w:rsidRDefault="007408F8" w:rsidP="007408F8">
            <w:pPr>
              <w:spacing w:line="400" w:lineRule="exact"/>
              <w:rPr>
                <w:b/>
                <w:color w:val="000000" w:themeColor="text1"/>
                <w:szCs w:val="21"/>
              </w:rPr>
            </w:pPr>
            <w:r w:rsidRPr="00485D48">
              <w:rPr>
                <w:b/>
                <w:color w:val="000000" w:themeColor="text1"/>
              </w:rPr>
              <w:t>投标报价，包括但不限于：</w:t>
            </w:r>
          </w:p>
        </w:tc>
      </w:tr>
      <w:tr w:rsidR="00485D48" w:rsidRPr="00485D48" w14:paraId="1EC4690D"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60A4989A"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257F469B" w14:textId="77777777" w:rsidR="007408F8" w:rsidRPr="00485D48" w:rsidRDefault="007408F8" w:rsidP="007408F8">
            <w:pPr>
              <w:spacing w:line="400" w:lineRule="exact"/>
              <w:rPr>
                <w:color w:val="000000" w:themeColor="text1"/>
              </w:rPr>
            </w:pPr>
            <w:r w:rsidRPr="00485D48">
              <w:rPr>
                <w:color w:val="000000" w:themeColor="text1"/>
              </w:rPr>
              <w:t>投标报价超出预算控制金额上限，或超过招标文件规定的最高投标限价</w:t>
            </w:r>
          </w:p>
        </w:tc>
      </w:tr>
      <w:tr w:rsidR="00485D48" w:rsidRPr="00485D48" w14:paraId="32268291"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6FFEC8CC"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1C6A3957" w14:textId="77777777" w:rsidR="007408F8" w:rsidRPr="00485D48" w:rsidRDefault="007408F8" w:rsidP="007408F8">
            <w:pPr>
              <w:spacing w:line="400" w:lineRule="exact"/>
              <w:rPr>
                <w:color w:val="000000" w:themeColor="text1"/>
              </w:rPr>
            </w:pPr>
            <w:r w:rsidRPr="00485D48">
              <w:rPr>
                <w:rFonts w:hint="eastAsia"/>
                <w:color w:val="000000" w:themeColor="text1"/>
              </w:rPr>
              <w:t>投标报价有严重缺漏项目或对招标文件规定的服务清单项目及数量进行修改；</w:t>
            </w:r>
          </w:p>
        </w:tc>
      </w:tr>
      <w:tr w:rsidR="00485D48" w:rsidRPr="00485D48" w14:paraId="32F1CA9F"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A6BC4DA"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14:paraId="636BA04E" w14:textId="77777777" w:rsidR="007408F8" w:rsidRPr="00485D48" w:rsidRDefault="007408F8" w:rsidP="007408F8">
            <w:pPr>
              <w:rPr>
                <w:color w:val="000000" w:themeColor="text1"/>
              </w:rPr>
            </w:pPr>
            <w:r w:rsidRPr="00485D48">
              <w:rPr>
                <w:rFonts w:hint="eastAsia"/>
                <w:color w:val="000000" w:themeColor="text1"/>
              </w:rPr>
              <w:t>招标文件未规定允许有替代方案时，对同一服务投标时，提供两套以上的投标方案；</w:t>
            </w:r>
          </w:p>
        </w:tc>
      </w:tr>
      <w:tr w:rsidR="00485D48" w:rsidRPr="00485D48" w14:paraId="15035E48"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0F6FA07"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14:paraId="1DE27DDE" w14:textId="77777777" w:rsidR="007408F8" w:rsidRPr="00485D48" w:rsidRDefault="007408F8" w:rsidP="007408F8">
            <w:pPr>
              <w:rPr>
                <w:color w:val="000000" w:themeColor="text1"/>
              </w:rPr>
            </w:pPr>
            <w:r w:rsidRPr="00485D48">
              <w:rPr>
                <w:rFonts w:hint="eastAsia"/>
                <w:color w:val="000000" w:themeColor="text1"/>
              </w:rPr>
              <w:t>投标总价或分项报价高于财政预算限额的；</w:t>
            </w:r>
          </w:p>
        </w:tc>
      </w:tr>
      <w:tr w:rsidR="00485D48" w:rsidRPr="00485D48" w14:paraId="1263B7C7"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D44AAB7"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14:paraId="0E55F34E" w14:textId="77777777" w:rsidR="007408F8" w:rsidRPr="00485D48" w:rsidRDefault="007408F8" w:rsidP="007408F8">
            <w:pPr>
              <w:rPr>
                <w:color w:val="000000" w:themeColor="text1"/>
              </w:rPr>
            </w:pPr>
            <w:r w:rsidRPr="00485D48">
              <w:rPr>
                <w:rFonts w:hint="eastAsia"/>
                <w:color w:val="000000" w:themeColor="text1"/>
              </w:rPr>
              <w:t>同一项目出现两个以上报价；</w:t>
            </w:r>
          </w:p>
        </w:tc>
      </w:tr>
      <w:tr w:rsidR="00485D48" w:rsidRPr="00485D48" w14:paraId="539444BE"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68E08DD" w14:textId="77777777" w:rsidR="007408F8" w:rsidRPr="00485D48"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61F6C945" w14:textId="77777777" w:rsidR="007408F8" w:rsidRPr="00485D48" w:rsidRDefault="007408F8" w:rsidP="007408F8">
            <w:pPr>
              <w:spacing w:line="400" w:lineRule="exact"/>
              <w:rPr>
                <w:color w:val="000000" w:themeColor="text1"/>
              </w:rPr>
            </w:pPr>
            <w:r w:rsidRPr="00485D48">
              <w:rPr>
                <w:color w:val="000000" w:themeColor="text1"/>
              </w:rPr>
              <w:t>报价明显低于其他通过符合性审查投标人的报价，有可能影响产品质量或者不能诚信履约，投标人不能证明其报价合理性</w:t>
            </w:r>
          </w:p>
        </w:tc>
      </w:tr>
      <w:tr w:rsidR="00485D48" w:rsidRPr="00485D48" w14:paraId="1D6D915B"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A1DFD58" w14:textId="77777777" w:rsidR="007408F8" w:rsidRPr="00485D48"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6B8D0E61" w14:textId="77777777" w:rsidR="007408F8" w:rsidRPr="00485D48" w:rsidRDefault="007408F8" w:rsidP="007408F8">
            <w:pPr>
              <w:spacing w:line="400" w:lineRule="exact"/>
              <w:rPr>
                <w:b/>
                <w:color w:val="000000" w:themeColor="text1"/>
                <w:szCs w:val="21"/>
              </w:rPr>
            </w:pPr>
            <w:r w:rsidRPr="00485D48">
              <w:rPr>
                <w:b/>
                <w:color w:val="000000" w:themeColor="text1"/>
              </w:rPr>
              <w:t>违规行为，包括但不限于：</w:t>
            </w:r>
          </w:p>
        </w:tc>
      </w:tr>
      <w:tr w:rsidR="00485D48" w:rsidRPr="00485D48" w14:paraId="46402494"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F6E1C1D" w14:textId="77777777" w:rsidR="007408F8" w:rsidRPr="00485D48" w:rsidRDefault="007408F8" w:rsidP="007408F8">
            <w:pPr>
              <w:pStyle w:val="23"/>
              <w:numPr>
                <w:ilvl w:val="1"/>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0E394607" w14:textId="77777777" w:rsidR="007408F8" w:rsidRPr="00485D48" w:rsidRDefault="007408F8" w:rsidP="007408F8">
            <w:pPr>
              <w:spacing w:line="400" w:lineRule="exact"/>
              <w:rPr>
                <w:color w:val="000000" w:themeColor="text1"/>
              </w:rPr>
            </w:pPr>
            <w:r w:rsidRPr="00485D48">
              <w:rPr>
                <w:color w:val="000000" w:themeColor="text1"/>
              </w:rPr>
              <w:t>以他人的名义投标、串通投标、以行贿手段谋取中标或者以其他弄虚作假方式投标</w:t>
            </w:r>
          </w:p>
        </w:tc>
      </w:tr>
      <w:tr w:rsidR="00485D48" w:rsidRPr="00485D48" w14:paraId="63F19026"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5C817C9" w14:textId="77777777" w:rsidR="007408F8" w:rsidRPr="00485D48" w:rsidRDefault="007408F8" w:rsidP="007408F8">
            <w:pPr>
              <w:pStyle w:val="23"/>
              <w:numPr>
                <w:ilvl w:val="1"/>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08454194" w14:textId="77777777" w:rsidR="007408F8" w:rsidRPr="00485D48" w:rsidRDefault="007408F8" w:rsidP="007408F8">
            <w:pPr>
              <w:spacing w:line="400" w:lineRule="exact"/>
              <w:rPr>
                <w:color w:val="000000" w:themeColor="text1"/>
              </w:rPr>
            </w:pPr>
            <w:r w:rsidRPr="00485D48">
              <w:rPr>
                <w:color w:val="000000" w:themeColor="text1"/>
              </w:rPr>
              <w:t>扰乱开标、评标秩序，干扰招标工作正常进行</w:t>
            </w:r>
          </w:p>
        </w:tc>
      </w:tr>
      <w:tr w:rsidR="007408F8" w:rsidRPr="00485D48" w14:paraId="7DDE0345" w14:textId="77777777"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4533E349" w14:textId="77777777" w:rsidR="007408F8" w:rsidRPr="00485D48"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72A34D6B" w14:textId="77777777" w:rsidR="007408F8" w:rsidRPr="00485D48" w:rsidRDefault="007408F8" w:rsidP="007408F8">
            <w:pPr>
              <w:spacing w:line="400" w:lineRule="exact"/>
              <w:rPr>
                <w:b/>
                <w:color w:val="000000" w:themeColor="text1"/>
                <w:szCs w:val="21"/>
              </w:rPr>
            </w:pPr>
            <w:r w:rsidRPr="00485D48">
              <w:rPr>
                <w:b/>
                <w:color w:val="000000" w:themeColor="text1"/>
              </w:rPr>
              <w:t>法律法规及招标文件规定的其它情形。</w:t>
            </w:r>
          </w:p>
        </w:tc>
      </w:tr>
    </w:tbl>
    <w:p w14:paraId="49306294" w14:textId="77777777" w:rsidR="007408F8" w:rsidRPr="00485D48" w:rsidRDefault="007408F8" w:rsidP="008A1B47">
      <w:pPr>
        <w:jc w:val="center"/>
        <w:rPr>
          <w:rFonts w:asciiTheme="minorEastAsia" w:eastAsiaTheme="minorEastAsia" w:hAnsiTheme="minorEastAsia"/>
          <w:b/>
          <w:color w:val="000000" w:themeColor="text1"/>
        </w:rPr>
      </w:pPr>
    </w:p>
    <w:p w14:paraId="6042B2FD" w14:textId="77777777" w:rsidR="007408F8" w:rsidRPr="00485D48" w:rsidRDefault="007408F8" w:rsidP="008A1B47">
      <w:pPr>
        <w:jc w:val="center"/>
        <w:rPr>
          <w:rFonts w:asciiTheme="minorEastAsia" w:eastAsiaTheme="minorEastAsia" w:hAnsiTheme="minorEastAsia"/>
          <w:b/>
          <w:color w:val="000000" w:themeColor="text1"/>
        </w:rPr>
      </w:pPr>
    </w:p>
    <w:p w14:paraId="79D96AF9" w14:textId="77777777" w:rsidR="008A1B47" w:rsidRPr="00485D48" w:rsidRDefault="008A1B47" w:rsidP="008A1B47">
      <w:pPr>
        <w:rPr>
          <w:rFonts w:asciiTheme="minorEastAsia" w:eastAsiaTheme="minorEastAsia" w:hAnsiTheme="minorEastAsia"/>
          <w:color w:val="000000" w:themeColor="text1"/>
        </w:rPr>
      </w:pPr>
    </w:p>
    <w:p w14:paraId="24E9D535" w14:textId="77777777" w:rsidR="004A435B" w:rsidRPr="00485D48" w:rsidRDefault="004A435B" w:rsidP="008A1B47">
      <w:pPr>
        <w:rPr>
          <w:rFonts w:asciiTheme="minorEastAsia" w:eastAsiaTheme="minorEastAsia" w:hAnsiTheme="minorEastAsia"/>
          <w:color w:val="000000" w:themeColor="text1"/>
        </w:rPr>
      </w:pPr>
    </w:p>
    <w:p w14:paraId="39A52ABF" w14:textId="77777777" w:rsidR="004A435B" w:rsidRPr="00485D48" w:rsidRDefault="004A435B" w:rsidP="008A1B47">
      <w:pPr>
        <w:rPr>
          <w:rFonts w:asciiTheme="minorEastAsia" w:eastAsiaTheme="minorEastAsia" w:hAnsiTheme="minorEastAsia"/>
          <w:color w:val="000000" w:themeColor="text1"/>
        </w:rPr>
      </w:pPr>
    </w:p>
    <w:p w14:paraId="1065A8B9" w14:textId="77777777" w:rsidR="008A1B47" w:rsidRPr="00485D48" w:rsidRDefault="008A1B47" w:rsidP="008A1B47">
      <w:pPr>
        <w:rPr>
          <w:rFonts w:asciiTheme="minorEastAsia" w:eastAsiaTheme="minorEastAsia" w:hAnsiTheme="minorEastAsia"/>
          <w:color w:val="000000" w:themeColor="text1"/>
        </w:rPr>
      </w:pPr>
    </w:p>
    <w:p w14:paraId="270671B0" w14:textId="77777777" w:rsidR="0035101D" w:rsidRPr="00485D48" w:rsidRDefault="00D878D4">
      <w:pPr>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br w:type="page"/>
      </w:r>
    </w:p>
    <w:p w14:paraId="3D44346B" w14:textId="77777777" w:rsidR="0035101D" w:rsidRPr="00485D48" w:rsidRDefault="00D878D4">
      <w:pPr>
        <w:pStyle w:val="2"/>
        <w:spacing w:line="400" w:lineRule="exact"/>
        <w:jc w:val="center"/>
        <w:rPr>
          <w:rFonts w:asciiTheme="minorEastAsia" w:eastAsiaTheme="minorEastAsia" w:hAnsiTheme="minorEastAsia"/>
          <w:color w:val="000000" w:themeColor="text1"/>
        </w:rPr>
      </w:pPr>
      <w:bookmarkStart w:id="75" w:name="_Toc529539214"/>
      <w:r w:rsidRPr="00485D48">
        <w:rPr>
          <w:rFonts w:asciiTheme="minorEastAsia" w:eastAsiaTheme="minorEastAsia" w:hAnsiTheme="minorEastAsia" w:hint="eastAsia"/>
          <w:color w:val="000000" w:themeColor="text1"/>
        </w:rPr>
        <w:lastRenderedPageBreak/>
        <w:t>前附表（三）</w:t>
      </w:r>
      <w:bookmarkEnd w:id="75"/>
    </w:p>
    <w:p w14:paraId="7C9BD1A5" w14:textId="77777777" w:rsidR="0035101D" w:rsidRPr="00485D48" w:rsidRDefault="00D878D4">
      <w:pPr>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下表中“■”表明本项目选择该符号后所列内容，“</w:t>
      </w:r>
      <w:r w:rsidRPr="00485D48">
        <w:rPr>
          <w:rFonts w:asciiTheme="minorEastAsia" w:eastAsiaTheme="minorEastAsia" w:hAnsiTheme="minorEastAsia" w:cstheme="minorBidi" w:hint="eastAsia"/>
          <w:color w:val="000000" w:themeColor="text1"/>
          <w:szCs w:val="21"/>
        </w:rPr>
        <w:t>□”表明未选择该符号后所列内容。</w:t>
      </w:r>
    </w:p>
    <w:tbl>
      <w:tblPr>
        <w:tblW w:w="8897" w:type="dxa"/>
        <w:tblLayout w:type="fixed"/>
        <w:tblLook w:val="04A0" w:firstRow="1" w:lastRow="0" w:firstColumn="1" w:lastColumn="0" w:noHBand="0" w:noVBand="1"/>
      </w:tblPr>
      <w:tblGrid>
        <w:gridCol w:w="1008"/>
        <w:gridCol w:w="2731"/>
        <w:gridCol w:w="5158"/>
      </w:tblGrid>
      <w:tr w:rsidR="00485D48" w:rsidRPr="00485D48" w14:paraId="11EFA2A0" w14:textId="77777777" w:rsidTr="005B668B">
        <w:tc>
          <w:tcPr>
            <w:tcW w:w="1008" w:type="dxa"/>
            <w:tcBorders>
              <w:top w:val="single" w:sz="4" w:space="0" w:color="auto"/>
              <w:left w:val="single" w:sz="4" w:space="0" w:color="auto"/>
              <w:bottom w:val="single" w:sz="4" w:space="0" w:color="auto"/>
              <w:right w:val="single" w:sz="4" w:space="0" w:color="auto"/>
            </w:tcBorders>
            <w:vAlign w:val="center"/>
          </w:tcPr>
          <w:p w14:paraId="00C6B2E9" w14:textId="77777777" w:rsidR="0035101D" w:rsidRPr="00485D48" w:rsidRDefault="00D878D4">
            <w:pPr>
              <w:spacing w:line="400" w:lineRule="exact"/>
              <w:jc w:val="center"/>
              <w:rPr>
                <w:rFonts w:asciiTheme="minorEastAsia" w:eastAsiaTheme="minorEastAsia" w:hAnsiTheme="minorEastAsia" w:cs="黑体"/>
                <w:b/>
                <w:color w:val="000000" w:themeColor="text1"/>
                <w:szCs w:val="21"/>
              </w:rPr>
            </w:pPr>
            <w:r w:rsidRPr="00485D48">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14:paraId="61CA53CF" w14:textId="77777777" w:rsidR="0035101D" w:rsidRPr="00485D48" w:rsidRDefault="00D878D4">
            <w:pPr>
              <w:spacing w:line="400" w:lineRule="exact"/>
              <w:jc w:val="center"/>
              <w:rPr>
                <w:rFonts w:asciiTheme="minorEastAsia" w:eastAsiaTheme="minorEastAsia" w:hAnsiTheme="minorEastAsia" w:cs="黑体"/>
                <w:b/>
                <w:color w:val="000000" w:themeColor="text1"/>
                <w:szCs w:val="21"/>
              </w:rPr>
            </w:pPr>
            <w:r w:rsidRPr="00485D48">
              <w:rPr>
                <w:rFonts w:asciiTheme="minorEastAsia" w:eastAsiaTheme="minorEastAsia" w:hAnsiTheme="minorEastAsia" w:cs="黑体" w:hint="eastAsia"/>
                <w:b/>
                <w:color w:val="000000" w:themeColor="text1"/>
                <w:szCs w:val="21"/>
              </w:rPr>
              <w:t>条款名称</w:t>
            </w:r>
          </w:p>
        </w:tc>
        <w:tc>
          <w:tcPr>
            <w:tcW w:w="5158" w:type="dxa"/>
            <w:tcBorders>
              <w:top w:val="single" w:sz="4" w:space="0" w:color="auto"/>
              <w:left w:val="single" w:sz="4" w:space="0" w:color="auto"/>
              <w:bottom w:val="single" w:sz="4" w:space="0" w:color="auto"/>
              <w:right w:val="single" w:sz="4" w:space="0" w:color="auto"/>
            </w:tcBorders>
            <w:vAlign w:val="center"/>
          </w:tcPr>
          <w:p w14:paraId="29FE0AC3" w14:textId="77777777" w:rsidR="0035101D" w:rsidRPr="00485D48" w:rsidRDefault="00D878D4">
            <w:pPr>
              <w:spacing w:line="400" w:lineRule="exact"/>
              <w:jc w:val="center"/>
              <w:rPr>
                <w:rFonts w:asciiTheme="minorEastAsia" w:eastAsiaTheme="minorEastAsia" w:hAnsiTheme="minorEastAsia" w:cs="黑体"/>
                <w:b/>
                <w:color w:val="000000" w:themeColor="text1"/>
                <w:szCs w:val="21"/>
              </w:rPr>
            </w:pPr>
            <w:r w:rsidRPr="00485D48">
              <w:rPr>
                <w:rFonts w:asciiTheme="minorEastAsia" w:eastAsiaTheme="minorEastAsia" w:hAnsiTheme="minorEastAsia" w:cs="黑体" w:hint="eastAsia"/>
                <w:b/>
                <w:color w:val="000000" w:themeColor="text1"/>
                <w:szCs w:val="21"/>
              </w:rPr>
              <w:t>内  容</w:t>
            </w:r>
          </w:p>
        </w:tc>
      </w:tr>
      <w:tr w:rsidR="00485D48" w:rsidRPr="00485D48" w14:paraId="56EBE7C1" w14:textId="77777777" w:rsidTr="005B668B">
        <w:tc>
          <w:tcPr>
            <w:tcW w:w="1008" w:type="dxa"/>
            <w:tcBorders>
              <w:top w:val="single" w:sz="4" w:space="0" w:color="auto"/>
              <w:left w:val="single" w:sz="4" w:space="0" w:color="auto"/>
              <w:bottom w:val="single" w:sz="4" w:space="0" w:color="auto"/>
              <w:right w:val="single" w:sz="4" w:space="0" w:color="auto"/>
            </w:tcBorders>
            <w:vAlign w:val="center"/>
          </w:tcPr>
          <w:p w14:paraId="313E880D" w14:textId="77777777" w:rsidR="0035101D" w:rsidRPr="00485D48" w:rsidRDefault="00D878D4">
            <w:pPr>
              <w:spacing w:line="400" w:lineRule="exact"/>
              <w:jc w:val="center"/>
              <w:rPr>
                <w:rFonts w:asciiTheme="minorEastAsia" w:eastAsiaTheme="minorEastAsia" w:hAnsiTheme="minorEastAsia" w:cs="黑体"/>
                <w:b/>
                <w:color w:val="000000" w:themeColor="text1"/>
                <w:szCs w:val="21"/>
              </w:rPr>
            </w:pPr>
            <w:r w:rsidRPr="00485D48">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14:paraId="46F62FD7" w14:textId="77777777" w:rsidR="0035101D" w:rsidRPr="00485D48" w:rsidRDefault="00D878D4">
            <w:pPr>
              <w:spacing w:line="400" w:lineRule="exact"/>
              <w:jc w:val="center"/>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非单一产品采购项目核心产品</w:t>
            </w:r>
          </w:p>
        </w:tc>
        <w:tc>
          <w:tcPr>
            <w:tcW w:w="5158" w:type="dxa"/>
            <w:tcBorders>
              <w:top w:val="single" w:sz="4" w:space="0" w:color="auto"/>
              <w:left w:val="single" w:sz="4" w:space="0" w:color="auto"/>
              <w:bottom w:val="single" w:sz="4" w:space="0" w:color="auto"/>
              <w:right w:val="single" w:sz="4" w:space="0" w:color="auto"/>
            </w:tcBorders>
            <w:vAlign w:val="center"/>
          </w:tcPr>
          <w:p w14:paraId="45E1EE36" w14:textId="77777777" w:rsidR="00481CA2" w:rsidRPr="00481CA2" w:rsidRDefault="00C77B75" w:rsidP="00481CA2">
            <w:pPr>
              <w:pStyle w:val="30"/>
              <w:spacing w:line="400" w:lineRule="exact"/>
              <w:rPr>
                <w:rFonts w:asciiTheme="minorEastAsia" w:eastAsiaTheme="minorEastAsia" w:hAnsiTheme="minorEastAsia"/>
                <w:color w:val="000000" w:themeColor="text1"/>
                <w:sz w:val="21"/>
                <w:szCs w:val="24"/>
              </w:rPr>
            </w:pPr>
            <w:r w:rsidRPr="00485D48">
              <w:rPr>
                <w:rFonts w:asciiTheme="minorEastAsia" w:eastAsiaTheme="minorEastAsia" w:hAnsiTheme="minorEastAsia" w:hint="eastAsia"/>
                <w:color w:val="000000" w:themeColor="text1"/>
                <w:sz w:val="21"/>
                <w:szCs w:val="24"/>
              </w:rPr>
              <w:t>■</w:t>
            </w:r>
            <w:r w:rsidR="00481CA2" w:rsidRPr="00481CA2">
              <w:rPr>
                <w:rFonts w:asciiTheme="minorEastAsia" w:eastAsiaTheme="minorEastAsia" w:hAnsiTheme="minorEastAsia" w:hint="eastAsia"/>
                <w:color w:val="000000" w:themeColor="text1"/>
                <w:sz w:val="21"/>
                <w:szCs w:val="24"/>
              </w:rPr>
              <w:t>电工电子多功能实</w:t>
            </w:r>
            <w:proofErr w:type="gramStart"/>
            <w:r w:rsidR="00481CA2" w:rsidRPr="00481CA2">
              <w:rPr>
                <w:rFonts w:asciiTheme="minorEastAsia" w:eastAsiaTheme="minorEastAsia" w:hAnsiTheme="minorEastAsia" w:hint="eastAsia"/>
                <w:color w:val="000000" w:themeColor="text1"/>
                <w:sz w:val="21"/>
                <w:szCs w:val="24"/>
              </w:rPr>
              <w:t>训台维修</w:t>
            </w:r>
            <w:proofErr w:type="gramEnd"/>
            <w:r w:rsidR="00481CA2" w:rsidRPr="00481CA2">
              <w:rPr>
                <w:rFonts w:asciiTheme="minorEastAsia" w:eastAsiaTheme="minorEastAsia" w:hAnsiTheme="minorEastAsia" w:hint="eastAsia"/>
                <w:color w:val="000000" w:themeColor="text1"/>
                <w:sz w:val="21"/>
                <w:szCs w:val="24"/>
              </w:rPr>
              <w:t>保养</w:t>
            </w:r>
          </w:p>
          <w:p w14:paraId="077C6390" w14:textId="12F91908" w:rsidR="00481CA2" w:rsidRPr="00481CA2" w:rsidRDefault="00481CA2" w:rsidP="00481CA2">
            <w:pPr>
              <w:pStyle w:val="30"/>
              <w:spacing w:line="400" w:lineRule="exact"/>
              <w:rPr>
                <w:rFonts w:asciiTheme="minorEastAsia" w:eastAsiaTheme="minorEastAsia" w:hAnsiTheme="minorEastAsia"/>
                <w:color w:val="000000" w:themeColor="text1"/>
                <w:sz w:val="21"/>
                <w:szCs w:val="24"/>
              </w:rPr>
            </w:pPr>
            <w:r w:rsidRPr="00485D48">
              <w:rPr>
                <w:rFonts w:asciiTheme="minorEastAsia" w:eastAsiaTheme="minorEastAsia" w:hAnsiTheme="minorEastAsia" w:hint="eastAsia"/>
                <w:color w:val="000000" w:themeColor="text1"/>
              </w:rPr>
              <w:t>□</w:t>
            </w:r>
            <w:r w:rsidRPr="00481CA2">
              <w:rPr>
                <w:rFonts w:asciiTheme="minorEastAsia" w:eastAsiaTheme="minorEastAsia" w:hAnsiTheme="minorEastAsia" w:hint="eastAsia"/>
                <w:color w:val="000000" w:themeColor="text1"/>
                <w:sz w:val="21"/>
                <w:szCs w:val="24"/>
              </w:rPr>
              <w:t>计算机维修保养</w:t>
            </w:r>
          </w:p>
          <w:p w14:paraId="4A044BE7" w14:textId="7942112F" w:rsidR="00481CA2" w:rsidRPr="00481CA2" w:rsidRDefault="00481CA2" w:rsidP="00481CA2">
            <w:pPr>
              <w:pStyle w:val="30"/>
              <w:spacing w:line="400" w:lineRule="exact"/>
              <w:rPr>
                <w:rFonts w:asciiTheme="minorEastAsia" w:eastAsiaTheme="minorEastAsia" w:hAnsiTheme="minorEastAsia"/>
                <w:color w:val="000000" w:themeColor="text1"/>
                <w:sz w:val="21"/>
                <w:szCs w:val="24"/>
              </w:rPr>
            </w:pPr>
            <w:r w:rsidRPr="00485D48">
              <w:rPr>
                <w:rFonts w:asciiTheme="minorEastAsia" w:eastAsiaTheme="minorEastAsia" w:hAnsiTheme="minorEastAsia" w:hint="eastAsia"/>
                <w:color w:val="000000" w:themeColor="text1"/>
              </w:rPr>
              <w:t>□</w:t>
            </w:r>
            <w:r w:rsidRPr="00481CA2">
              <w:rPr>
                <w:rFonts w:asciiTheme="minorEastAsia" w:eastAsiaTheme="minorEastAsia" w:hAnsiTheme="minorEastAsia" w:hint="eastAsia"/>
                <w:color w:val="000000" w:themeColor="text1"/>
                <w:sz w:val="21"/>
                <w:szCs w:val="24"/>
              </w:rPr>
              <w:t>投影仪及其附属设备维修保养</w:t>
            </w:r>
          </w:p>
          <w:p w14:paraId="54F505CA" w14:textId="769A2AA3" w:rsidR="0035101D" w:rsidRPr="00481CA2" w:rsidRDefault="00481CA2" w:rsidP="00481CA2">
            <w:pPr>
              <w:pStyle w:val="30"/>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w:t>
            </w:r>
            <w:r w:rsidRPr="00481CA2">
              <w:rPr>
                <w:rFonts w:asciiTheme="minorEastAsia" w:eastAsiaTheme="minorEastAsia" w:hAnsiTheme="minorEastAsia" w:hint="eastAsia"/>
                <w:color w:val="000000" w:themeColor="text1"/>
                <w:sz w:val="21"/>
                <w:szCs w:val="24"/>
              </w:rPr>
              <w:t>零星维修（网线、强弱电器柜等）</w:t>
            </w:r>
          </w:p>
        </w:tc>
      </w:tr>
      <w:tr w:rsidR="00485D48" w:rsidRPr="00485D48" w14:paraId="2FC66640" w14:textId="77777777" w:rsidTr="005B668B">
        <w:tc>
          <w:tcPr>
            <w:tcW w:w="1008" w:type="dxa"/>
            <w:tcBorders>
              <w:top w:val="single" w:sz="4" w:space="0" w:color="auto"/>
              <w:left w:val="single" w:sz="4" w:space="0" w:color="auto"/>
              <w:bottom w:val="single" w:sz="4" w:space="0" w:color="auto"/>
              <w:right w:val="single" w:sz="4" w:space="0" w:color="auto"/>
            </w:tcBorders>
            <w:vAlign w:val="center"/>
          </w:tcPr>
          <w:p w14:paraId="3326BAFE" w14:textId="77777777" w:rsidR="0035101D" w:rsidRPr="00485D48" w:rsidRDefault="00D878D4">
            <w:pPr>
              <w:spacing w:line="400" w:lineRule="exact"/>
              <w:jc w:val="center"/>
              <w:rPr>
                <w:rFonts w:asciiTheme="minorEastAsia" w:eastAsiaTheme="minorEastAsia" w:hAnsiTheme="minorEastAsia" w:cs="黑体"/>
                <w:b/>
                <w:color w:val="000000" w:themeColor="text1"/>
                <w:szCs w:val="21"/>
              </w:rPr>
            </w:pPr>
            <w:r w:rsidRPr="00485D48">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14:paraId="6FE080FB" w14:textId="77777777" w:rsidR="0035101D" w:rsidRPr="00485D48" w:rsidRDefault="00D878D4">
            <w:pPr>
              <w:spacing w:line="400" w:lineRule="exact"/>
              <w:jc w:val="center"/>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本项目的评标方法</w:t>
            </w:r>
          </w:p>
        </w:tc>
        <w:tc>
          <w:tcPr>
            <w:tcW w:w="5158" w:type="dxa"/>
            <w:tcBorders>
              <w:top w:val="single" w:sz="4" w:space="0" w:color="auto"/>
              <w:left w:val="single" w:sz="4" w:space="0" w:color="auto"/>
              <w:bottom w:val="single" w:sz="4" w:space="0" w:color="auto"/>
              <w:right w:val="single" w:sz="4" w:space="0" w:color="auto"/>
            </w:tcBorders>
            <w:vAlign w:val="center"/>
          </w:tcPr>
          <w:p w14:paraId="12C10DCE" w14:textId="77777777" w:rsidR="0035101D" w:rsidRPr="00485D48" w:rsidRDefault="00D878D4">
            <w:pPr>
              <w:pStyle w:val="30"/>
              <w:spacing w:line="400" w:lineRule="exact"/>
              <w:rPr>
                <w:rFonts w:asciiTheme="minorEastAsia" w:eastAsiaTheme="minorEastAsia" w:hAnsiTheme="minorEastAsia"/>
                <w:color w:val="000000" w:themeColor="text1"/>
                <w:sz w:val="21"/>
                <w:szCs w:val="24"/>
              </w:rPr>
            </w:pPr>
            <w:r w:rsidRPr="00485D48">
              <w:rPr>
                <w:rFonts w:asciiTheme="minorEastAsia" w:eastAsiaTheme="minorEastAsia" w:hAnsiTheme="minorEastAsia" w:hint="eastAsia"/>
                <w:color w:val="000000" w:themeColor="text1"/>
                <w:sz w:val="21"/>
                <w:szCs w:val="24"/>
              </w:rPr>
              <w:t>■综合评分法</w:t>
            </w:r>
          </w:p>
          <w:p w14:paraId="133B4B9D" w14:textId="77777777" w:rsidR="0035101D" w:rsidRPr="00485D48" w:rsidRDefault="00D878D4">
            <w:pPr>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□定性评审法</w:t>
            </w:r>
          </w:p>
          <w:p w14:paraId="64D08D37" w14:textId="77777777" w:rsidR="0035101D" w:rsidRPr="00485D48" w:rsidRDefault="00D878D4">
            <w:pPr>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□最低价法</w:t>
            </w:r>
          </w:p>
        </w:tc>
      </w:tr>
      <w:tr w:rsidR="00485D48" w:rsidRPr="00485D48" w14:paraId="5E49BEA9" w14:textId="77777777" w:rsidTr="005B668B">
        <w:tc>
          <w:tcPr>
            <w:tcW w:w="1008" w:type="dxa"/>
            <w:tcBorders>
              <w:top w:val="single" w:sz="4" w:space="0" w:color="auto"/>
              <w:left w:val="single" w:sz="4" w:space="0" w:color="auto"/>
              <w:bottom w:val="single" w:sz="4" w:space="0" w:color="auto"/>
              <w:right w:val="single" w:sz="4" w:space="0" w:color="auto"/>
            </w:tcBorders>
            <w:vAlign w:val="center"/>
          </w:tcPr>
          <w:p w14:paraId="694D74F9" w14:textId="77777777" w:rsidR="0035101D" w:rsidRPr="00485D48" w:rsidRDefault="00D878D4">
            <w:pPr>
              <w:spacing w:line="400" w:lineRule="exact"/>
              <w:jc w:val="center"/>
              <w:rPr>
                <w:rFonts w:asciiTheme="minorEastAsia" w:eastAsiaTheme="minorEastAsia" w:hAnsiTheme="minorEastAsia" w:cs="黑体"/>
                <w:b/>
                <w:color w:val="000000" w:themeColor="text1"/>
                <w:szCs w:val="21"/>
              </w:rPr>
            </w:pPr>
            <w:r w:rsidRPr="00485D48">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14:paraId="5B8D587C" w14:textId="77777777" w:rsidR="0035101D" w:rsidRPr="00485D48" w:rsidRDefault="00D878D4">
            <w:pPr>
              <w:spacing w:line="400" w:lineRule="exact"/>
              <w:jc w:val="center"/>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是否评标定标分离</w:t>
            </w:r>
          </w:p>
        </w:tc>
        <w:tc>
          <w:tcPr>
            <w:tcW w:w="5158" w:type="dxa"/>
            <w:tcBorders>
              <w:top w:val="single" w:sz="4" w:space="0" w:color="auto"/>
              <w:left w:val="single" w:sz="4" w:space="0" w:color="auto"/>
              <w:bottom w:val="single" w:sz="4" w:space="0" w:color="auto"/>
              <w:right w:val="single" w:sz="4" w:space="0" w:color="auto"/>
            </w:tcBorders>
            <w:vAlign w:val="center"/>
          </w:tcPr>
          <w:p w14:paraId="588879B1" w14:textId="77777777" w:rsidR="0035101D" w:rsidRPr="00485D48" w:rsidRDefault="00D878D4">
            <w:pPr>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□评定分离</w:t>
            </w:r>
          </w:p>
          <w:p w14:paraId="06B163AE" w14:textId="77777777" w:rsidR="0035101D" w:rsidRPr="00485D48" w:rsidRDefault="00D878D4">
            <w:pPr>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■不适用评定分离</w:t>
            </w:r>
          </w:p>
        </w:tc>
      </w:tr>
      <w:tr w:rsidR="0035101D" w:rsidRPr="00485D48" w14:paraId="57A35071" w14:textId="77777777" w:rsidTr="005B668B">
        <w:tc>
          <w:tcPr>
            <w:tcW w:w="1008" w:type="dxa"/>
            <w:tcBorders>
              <w:top w:val="single" w:sz="4" w:space="0" w:color="auto"/>
              <w:left w:val="single" w:sz="4" w:space="0" w:color="auto"/>
              <w:bottom w:val="single" w:sz="4" w:space="0" w:color="auto"/>
              <w:right w:val="single" w:sz="4" w:space="0" w:color="auto"/>
            </w:tcBorders>
            <w:vAlign w:val="center"/>
          </w:tcPr>
          <w:p w14:paraId="4E2438ED" w14:textId="77777777" w:rsidR="0035101D" w:rsidRPr="00485D48" w:rsidRDefault="00D878D4">
            <w:pPr>
              <w:spacing w:line="400" w:lineRule="exact"/>
              <w:jc w:val="center"/>
              <w:rPr>
                <w:rFonts w:asciiTheme="minorEastAsia" w:eastAsiaTheme="minorEastAsia" w:hAnsiTheme="minorEastAsia" w:cs="黑体"/>
                <w:b/>
                <w:color w:val="000000" w:themeColor="text1"/>
                <w:szCs w:val="21"/>
              </w:rPr>
            </w:pPr>
            <w:r w:rsidRPr="00485D48">
              <w:rPr>
                <w:rFonts w:asciiTheme="minorEastAsia" w:eastAsiaTheme="minorEastAsia" w:hAnsiTheme="minorEastAsia" w:cs="黑体" w:hint="eastAsia"/>
                <w:b/>
                <w:color w:val="000000" w:themeColor="text1"/>
                <w:szCs w:val="21"/>
              </w:rPr>
              <w:t>9.3</w:t>
            </w:r>
          </w:p>
        </w:tc>
        <w:tc>
          <w:tcPr>
            <w:tcW w:w="2731" w:type="dxa"/>
            <w:tcBorders>
              <w:top w:val="single" w:sz="4" w:space="0" w:color="auto"/>
              <w:left w:val="single" w:sz="4" w:space="0" w:color="auto"/>
              <w:bottom w:val="single" w:sz="4" w:space="0" w:color="auto"/>
              <w:right w:val="single" w:sz="4" w:space="0" w:color="auto"/>
            </w:tcBorders>
            <w:vAlign w:val="center"/>
          </w:tcPr>
          <w:p w14:paraId="5EA8CCA3" w14:textId="77777777" w:rsidR="0035101D" w:rsidRPr="00485D48" w:rsidRDefault="00D878D4">
            <w:pPr>
              <w:spacing w:line="400" w:lineRule="exact"/>
              <w:jc w:val="center"/>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评定分离时的定标方法</w:t>
            </w:r>
          </w:p>
        </w:tc>
        <w:tc>
          <w:tcPr>
            <w:tcW w:w="5158" w:type="dxa"/>
            <w:tcBorders>
              <w:top w:val="single" w:sz="4" w:space="0" w:color="auto"/>
              <w:left w:val="single" w:sz="4" w:space="0" w:color="auto"/>
              <w:bottom w:val="single" w:sz="4" w:space="0" w:color="auto"/>
              <w:right w:val="single" w:sz="4" w:space="0" w:color="auto"/>
            </w:tcBorders>
            <w:vAlign w:val="center"/>
          </w:tcPr>
          <w:p w14:paraId="0CBF82AD" w14:textId="77777777" w:rsidR="0035101D" w:rsidRPr="00485D48" w:rsidRDefault="00D878D4">
            <w:pPr>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□自定法</w:t>
            </w:r>
          </w:p>
          <w:p w14:paraId="2A04EB2F" w14:textId="77777777" w:rsidR="0035101D" w:rsidRPr="00485D48" w:rsidRDefault="00D878D4">
            <w:pPr>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□抽签法</w:t>
            </w:r>
          </w:p>
          <w:p w14:paraId="19BF36BB" w14:textId="77777777" w:rsidR="0035101D" w:rsidRPr="00485D48" w:rsidRDefault="00D878D4">
            <w:pPr>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□竞价法</w:t>
            </w:r>
          </w:p>
        </w:tc>
      </w:tr>
    </w:tbl>
    <w:p w14:paraId="2F51D4D8" w14:textId="77777777" w:rsidR="0035101D" w:rsidRPr="00485D48" w:rsidRDefault="0035101D">
      <w:pPr>
        <w:spacing w:line="400" w:lineRule="exact"/>
        <w:rPr>
          <w:rFonts w:asciiTheme="minorEastAsia" w:eastAsiaTheme="minorEastAsia" w:hAnsiTheme="minorEastAsia"/>
          <w:color w:val="000000" w:themeColor="text1"/>
        </w:rPr>
      </w:pPr>
    </w:p>
    <w:p w14:paraId="715F3B7B" w14:textId="77777777" w:rsidR="0035101D" w:rsidRPr="00485D48" w:rsidRDefault="0035101D">
      <w:pPr>
        <w:spacing w:line="400" w:lineRule="exact"/>
        <w:rPr>
          <w:rFonts w:asciiTheme="minorEastAsia" w:eastAsiaTheme="minorEastAsia" w:hAnsiTheme="minorEastAsia"/>
          <w:color w:val="000000" w:themeColor="text1"/>
        </w:rPr>
      </w:pPr>
    </w:p>
    <w:p w14:paraId="6D79D5CB" w14:textId="77777777" w:rsidR="0035101D" w:rsidRPr="00485D48" w:rsidRDefault="0035101D">
      <w:pPr>
        <w:spacing w:line="400" w:lineRule="exact"/>
        <w:rPr>
          <w:rFonts w:asciiTheme="minorEastAsia" w:eastAsiaTheme="minorEastAsia" w:hAnsiTheme="minorEastAsia"/>
          <w:color w:val="000000" w:themeColor="text1"/>
        </w:rPr>
      </w:pPr>
    </w:p>
    <w:p w14:paraId="760BAD2D" w14:textId="77777777" w:rsidR="0035101D" w:rsidRPr="00485D48" w:rsidRDefault="0035101D">
      <w:pPr>
        <w:spacing w:line="400" w:lineRule="exact"/>
        <w:rPr>
          <w:rFonts w:asciiTheme="minorEastAsia" w:eastAsiaTheme="minorEastAsia" w:hAnsiTheme="minorEastAsia"/>
          <w:color w:val="000000" w:themeColor="text1"/>
        </w:rPr>
      </w:pPr>
    </w:p>
    <w:p w14:paraId="38FF8EDC" w14:textId="77777777" w:rsidR="0035101D" w:rsidRPr="00485D48" w:rsidRDefault="0035101D">
      <w:pPr>
        <w:spacing w:line="400" w:lineRule="exact"/>
        <w:rPr>
          <w:rFonts w:asciiTheme="minorEastAsia" w:eastAsiaTheme="minorEastAsia" w:hAnsiTheme="minorEastAsia"/>
          <w:color w:val="000000" w:themeColor="text1"/>
        </w:rPr>
      </w:pPr>
    </w:p>
    <w:p w14:paraId="3F185CF9" w14:textId="77777777" w:rsidR="0035101D" w:rsidRPr="00485D48" w:rsidRDefault="00D878D4">
      <w:pPr>
        <w:spacing w:line="400" w:lineRule="exact"/>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br w:type="page"/>
      </w:r>
    </w:p>
    <w:p w14:paraId="24B38823" w14:textId="77777777" w:rsidR="0035101D" w:rsidRDefault="00D878D4">
      <w:pPr>
        <w:pStyle w:val="2"/>
        <w:spacing w:line="400" w:lineRule="exact"/>
        <w:jc w:val="center"/>
        <w:rPr>
          <w:rFonts w:asciiTheme="minorEastAsia" w:eastAsiaTheme="minorEastAsia" w:hAnsiTheme="minorEastAsia"/>
          <w:color w:val="000000" w:themeColor="text1"/>
        </w:rPr>
      </w:pPr>
      <w:bookmarkStart w:id="76" w:name="_Toc11614"/>
      <w:bookmarkStart w:id="77" w:name="_Toc32206"/>
      <w:bookmarkStart w:id="78" w:name="_Toc1439"/>
      <w:bookmarkStart w:id="79" w:name="_Toc529539215"/>
      <w:r w:rsidRPr="00485D48">
        <w:rPr>
          <w:rFonts w:asciiTheme="minorEastAsia" w:eastAsiaTheme="minorEastAsia" w:hAnsiTheme="minorEastAsia" w:hint="eastAsia"/>
          <w:color w:val="000000" w:themeColor="text1"/>
        </w:rPr>
        <w:lastRenderedPageBreak/>
        <w:t>前附表（四）综合评分法评分因素和权重分值表</w:t>
      </w:r>
      <w:bookmarkEnd w:id="76"/>
      <w:bookmarkEnd w:id="77"/>
      <w:bookmarkEnd w:id="78"/>
      <w:bookmarkEnd w:id="79"/>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695"/>
        <w:gridCol w:w="10"/>
        <w:gridCol w:w="1746"/>
        <w:gridCol w:w="298"/>
        <w:gridCol w:w="426"/>
        <w:gridCol w:w="1404"/>
        <w:gridCol w:w="4633"/>
      </w:tblGrid>
      <w:tr w:rsidR="00E824BB" w:rsidRPr="00BB4D25" w14:paraId="1025DB43" w14:textId="77777777" w:rsidTr="0027063A">
        <w:trPr>
          <w:jc w:val="center"/>
        </w:trPr>
        <w:tc>
          <w:tcPr>
            <w:tcW w:w="837" w:type="dxa"/>
            <w:tcBorders>
              <w:top w:val="single" w:sz="4" w:space="0" w:color="auto"/>
              <w:left w:val="single" w:sz="4" w:space="0" w:color="auto"/>
              <w:bottom w:val="single" w:sz="4" w:space="0" w:color="auto"/>
              <w:right w:val="single" w:sz="4" w:space="0" w:color="auto"/>
            </w:tcBorders>
          </w:tcPr>
          <w:p w14:paraId="756BC004" w14:textId="77777777" w:rsidR="00E824BB" w:rsidRPr="00BB4D25" w:rsidRDefault="00E824BB" w:rsidP="0027063A">
            <w:pPr>
              <w:jc w:val="center"/>
              <w:rPr>
                <w:rFonts w:ascii="宋体" w:hAnsi="宋体"/>
                <w:szCs w:val="21"/>
              </w:rPr>
            </w:pPr>
            <w:r w:rsidRPr="00BB4D25">
              <w:rPr>
                <w:rFonts w:ascii="宋体" w:hAnsi="宋体" w:hint="eastAsia"/>
                <w:szCs w:val="21"/>
              </w:rPr>
              <w:t>序号</w:t>
            </w:r>
          </w:p>
        </w:tc>
        <w:tc>
          <w:tcPr>
            <w:tcW w:w="4579" w:type="dxa"/>
            <w:gridSpan w:val="6"/>
            <w:tcBorders>
              <w:top w:val="single" w:sz="4" w:space="0" w:color="auto"/>
              <w:left w:val="single" w:sz="4" w:space="0" w:color="auto"/>
              <w:bottom w:val="single" w:sz="4" w:space="0" w:color="auto"/>
              <w:right w:val="single" w:sz="4" w:space="0" w:color="auto"/>
            </w:tcBorders>
          </w:tcPr>
          <w:p w14:paraId="41B25C94" w14:textId="77777777" w:rsidR="00E824BB" w:rsidRPr="00BB4D25" w:rsidRDefault="00E824BB" w:rsidP="0027063A">
            <w:pPr>
              <w:jc w:val="center"/>
              <w:rPr>
                <w:rFonts w:ascii="宋体" w:hAnsi="宋体"/>
                <w:szCs w:val="21"/>
              </w:rPr>
            </w:pPr>
            <w:r w:rsidRPr="00BB4D25">
              <w:rPr>
                <w:rFonts w:ascii="宋体" w:hAnsi="宋体" w:hint="eastAsia"/>
                <w:szCs w:val="21"/>
              </w:rPr>
              <w:t>评分项</w:t>
            </w:r>
          </w:p>
        </w:tc>
        <w:tc>
          <w:tcPr>
            <w:tcW w:w="4633" w:type="dxa"/>
            <w:tcBorders>
              <w:top w:val="single" w:sz="4" w:space="0" w:color="auto"/>
              <w:left w:val="single" w:sz="4" w:space="0" w:color="auto"/>
              <w:bottom w:val="single" w:sz="4" w:space="0" w:color="auto"/>
              <w:right w:val="single" w:sz="4" w:space="0" w:color="auto"/>
            </w:tcBorders>
          </w:tcPr>
          <w:p w14:paraId="72966ECE" w14:textId="77777777" w:rsidR="00E824BB" w:rsidRPr="00BB4D25" w:rsidRDefault="00E824BB" w:rsidP="0027063A">
            <w:pPr>
              <w:jc w:val="center"/>
              <w:rPr>
                <w:rFonts w:ascii="宋体" w:hAnsi="宋体"/>
                <w:szCs w:val="21"/>
              </w:rPr>
            </w:pPr>
            <w:r w:rsidRPr="00BB4D25">
              <w:rPr>
                <w:rFonts w:ascii="宋体" w:hAnsi="宋体" w:hint="eastAsia"/>
                <w:szCs w:val="21"/>
              </w:rPr>
              <w:t>权重</w:t>
            </w:r>
          </w:p>
        </w:tc>
      </w:tr>
      <w:tr w:rsidR="00E824BB" w:rsidRPr="00BB4D25" w14:paraId="4AECB5E5" w14:textId="77777777" w:rsidTr="0027063A">
        <w:trPr>
          <w:jc w:val="center"/>
        </w:trPr>
        <w:tc>
          <w:tcPr>
            <w:tcW w:w="837" w:type="dxa"/>
            <w:tcBorders>
              <w:top w:val="single" w:sz="4" w:space="0" w:color="auto"/>
              <w:left w:val="single" w:sz="4" w:space="0" w:color="auto"/>
              <w:bottom w:val="single" w:sz="4" w:space="0" w:color="auto"/>
              <w:right w:val="single" w:sz="4" w:space="0" w:color="auto"/>
            </w:tcBorders>
          </w:tcPr>
          <w:p w14:paraId="175947B9" w14:textId="77777777" w:rsidR="00E824BB" w:rsidRPr="00BB4D25" w:rsidRDefault="00E824BB" w:rsidP="0027063A">
            <w:pPr>
              <w:jc w:val="center"/>
              <w:rPr>
                <w:rFonts w:ascii="宋体" w:hAnsi="宋体"/>
                <w:szCs w:val="21"/>
              </w:rPr>
            </w:pPr>
            <w:r w:rsidRPr="00BB4D25">
              <w:rPr>
                <w:rFonts w:ascii="宋体" w:hAnsi="宋体"/>
                <w:szCs w:val="21"/>
              </w:rPr>
              <w:t>1</w:t>
            </w:r>
          </w:p>
        </w:tc>
        <w:tc>
          <w:tcPr>
            <w:tcW w:w="4579" w:type="dxa"/>
            <w:gridSpan w:val="6"/>
            <w:tcBorders>
              <w:top w:val="single" w:sz="4" w:space="0" w:color="auto"/>
              <w:left w:val="single" w:sz="4" w:space="0" w:color="auto"/>
              <w:bottom w:val="single" w:sz="4" w:space="0" w:color="auto"/>
              <w:right w:val="single" w:sz="4" w:space="0" w:color="auto"/>
            </w:tcBorders>
          </w:tcPr>
          <w:p w14:paraId="57214864" w14:textId="77777777" w:rsidR="00E824BB" w:rsidRPr="00BB4D25" w:rsidRDefault="00E824BB" w:rsidP="0027063A">
            <w:pPr>
              <w:jc w:val="center"/>
              <w:rPr>
                <w:rFonts w:ascii="宋体" w:hAnsi="宋体"/>
                <w:szCs w:val="21"/>
              </w:rPr>
            </w:pPr>
            <w:r w:rsidRPr="00BB4D25">
              <w:rPr>
                <w:rFonts w:ascii="宋体" w:hAnsi="宋体" w:hint="eastAsia"/>
                <w:szCs w:val="21"/>
              </w:rPr>
              <w:t>价格部分</w:t>
            </w:r>
          </w:p>
        </w:tc>
        <w:tc>
          <w:tcPr>
            <w:tcW w:w="4633" w:type="dxa"/>
            <w:tcBorders>
              <w:top w:val="single" w:sz="4" w:space="0" w:color="auto"/>
              <w:left w:val="single" w:sz="4" w:space="0" w:color="auto"/>
              <w:bottom w:val="single" w:sz="4" w:space="0" w:color="auto"/>
              <w:right w:val="single" w:sz="4" w:space="0" w:color="auto"/>
            </w:tcBorders>
            <w:vAlign w:val="center"/>
          </w:tcPr>
          <w:p w14:paraId="32E30968" w14:textId="77777777" w:rsidR="00E824BB" w:rsidRPr="00BB4D25" w:rsidRDefault="00E824BB" w:rsidP="0027063A">
            <w:pPr>
              <w:jc w:val="center"/>
              <w:rPr>
                <w:rFonts w:ascii="宋体" w:hAnsi="宋体"/>
                <w:szCs w:val="21"/>
              </w:rPr>
            </w:pPr>
            <w:r w:rsidRPr="00BB4D25">
              <w:rPr>
                <w:rFonts w:ascii="宋体" w:hAnsi="宋体" w:hint="eastAsia"/>
                <w:szCs w:val="21"/>
              </w:rPr>
              <w:t>20</w:t>
            </w:r>
          </w:p>
        </w:tc>
      </w:tr>
      <w:tr w:rsidR="00E824BB" w:rsidRPr="00BB4D25" w14:paraId="4453CA85" w14:textId="77777777" w:rsidTr="0027063A">
        <w:trPr>
          <w:jc w:val="center"/>
        </w:trPr>
        <w:tc>
          <w:tcPr>
            <w:tcW w:w="837" w:type="dxa"/>
            <w:tcBorders>
              <w:top w:val="single" w:sz="4" w:space="0" w:color="auto"/>
              <w:left w:val="single" w:sz="4" w:space="0" w:color="auto"/>
              <w:bottom w:val="single" w:sz="4" w:space="0" w:color="auto"/>
              <w:right w:val="single" w:sz="4" w:space="0" w:color="auto"/>
            </w:tcBorders>
          </w:tcPr>
          <w:p w14:paraId="760AE73B" w14:textId="77777777" w:rsidR="00E824BB" w:rsidRPr="00BB4D25" w:rsidRDefault="00E824BB" w:rsidP="0027063A">
            <w:pPr>
              <w:jc w:val="center"/>
              <w:rPr>
                <w:rFonts w:ascii="宋体" w:hAnsi="宋体"/>
                <w:szCs w:val="21"/>
              </w:rPr>
            </w:pPr>
          </w:p>
        </w:tc>
        <w:tc>
          <w:tcPr>
            <w:tcW w:w="4579" w:type="dxa"/>
            <w:gridSpan w:val="6"/>
            <w:tcBorders>
              <w:top w:val="single" w:sz="4" w:space="0" w:color="auto"/>
              <w:left w:val="single" w:sz="4" w:space="0" w:color="auto"/>
              <w:bottom w:val="single" w:sz="4" w:space="0" w:color="auto"/>
              <w:right w:val="single" w:sz="4" w:space="0" w:color="auto"/>
            </w:tcBorders>
            <w:vAlign w:val="center"/>
          </w:tcPr>
          <w:p w14:paraId="1B55C8DC" w14:textId="77777777" w:rsidR="00E824BB" w:rsidRPr="00BB4D25" w:rsidRDefault="00E824BB" w:rsidP="0027063A">
            <w:pPr>
              <w:rPr>
                <w:rFonts w:ascii="宋体" w:hAnsi="宋体"/>
                <w:szCs w:val="21"/>
              </w:rPr>
            </w:pPr>
            <w:r w:rsidRPr="00BB4D25">
              <w:rPr>
                <w:rFonts w:ascii="宋体" w:hAnsi="宋体" w:hint="eastAsia"/>
                <w:szCs w:val="21"/>
              </w:rPr>
              <w:t>投报价格得分＝（评标基准价/投报价格）*20</w:t>
            </w:r>
          </w:p>
        </w:tc>
        <w:tc>
          <w:tcPr>
            <w:tcW w:w="4633" w:type="dxa"/>
            <w:tcBorders>
              <w:top w:val="single" w:sz="4" w:space="0" w:color="auto"/>
              <w:left w:val="single" w:sz="4" w:space="0" w:color="auto"/>
              <w:bottom w:val="single" w:sz="4" w:space="0" w:color="auto"/>
              <w:right w:val="single" w:sz="4" w:space="0" w:color="auto"/>
            </w:tcBorders>
            <w:vAlign w:val="center"/>
          </w:tcPr>
          <w:p w14:paraId="45074E4D" w14:textId="77777777" w:rsidR="00E824BB" w:rsidRPr="00BB4D25" w:rsidRDefault="00E824BB" w:rsidP="0027063A">
            <w:pPr>
              <w:rPr>
                <w:rFonts w:ascii="宋体" w:hAnsi="宋体"/>
                <w:szCs w:val="21"/>
              </w:rPr>
            </w:pPr>
            <w:r w:rsidRPr="00BB4D25">
              <w:rPr>
                <w:rFonts w:ascii="宋体" w:hAnsi="宋体" w:hint="eastAsia"/>
                <w:szCs w:val="21"/>
              </w:rPr>
              <w:t>满足项目采购清单内</w:t>
            </w:r>
            <w:proofErr w:type="gramStart"/>
            <w:r w:rsidRPr="00BB4D25">
              <w:rPr>
                <w:rFonts w:ascii="宋体" w:hAnsi="宋体" w:hint="eastAsia"/>
                <w:szCs w:val="21"/>
              </w:rPr>
              <w:t>要求且投报</w:t>
            </w:r>
            <w:proofErr w:type="gramEnd"/>
            <w:r w:rsidRPr="00BB4D25">
              <w:rPr>
                <w:rFonts w:ascii="宋体" w:hAnsi="宋体" w:hint="eastAsia"/>
                <w:szCs w:val="21"/>
              </w:rPr>
              <w:t>总价最低的为评标基准价。</w:t>
            </w:r>
          </w:p>
        </w:tc>
      </w:tr>
      <w:tr w:rsidR="00E824BB" w:rsidRPr="00BB4D25" w14:paraId="008D4CCD" w14:textId="77777777" w:rsidTr="0027063A">
        <w:trPr>
          <w:jc w:val="center"/>
        </w:trPr>
        <w:tc>
          <w:tcPr>
            <w:tcW w:w="837" w:type="dxa"/>
            <w:tcBorders>
              <w:top w:val="single" w:sz="4" w:space="0" w:color="auto"/>
              <w:left w:val="single" w:sz="4" w:space="0" w:color="auto"/>
              <w:bottom w:val="single" w:sz="4" w:space="0" w:color="auto"/>
              <w:right w:val="single" w:sz="4" w:space="0" w:color="auto"/>
            </w:tcBorders>
          </w:tcPr>
          <w:p w14:paraId="5D8D3565" w14:textId="77777777" w:rsidR="00E824BB" w:rsidRPr="00BB4D25" w:rsidRDefault="00E824BB" w:rsidP="0027063A">
            <w:pPr>
              <w:jc w:val="center"/>
              <w:rPr>
                <w:rFonts w:ascii="宋体" w:hAnsi="宋体"/>
                <w:szCs w:val="21"/>
              </w:rPr>
            </w:pPr>
            <w:r w:rsidRPr="00BB4D25">
              <w:rPr>
                <w:rFonts w:ascii="宋体" w:hAnsi="宋体"/>
                <w:szCs w:val="21"/>
              </w:rPr>
              <w:t>2</w:t>
            </w:r>
          </w:p>
        </w:tc>
        <w:tc>
          <w:tcPr>
            <w:tcW w:w="4579" w:type="dxa"/>
            <w:gridSpan w:val="6"/>
            <w:tcBorders>
              <w:top w:val="single" w:sz="4" w:space="0" w:color="auto"/>
              <w:left w:val="single" w:sz="4" w:space="0" w:color="auto"/>
              <w:bottom w:val="single" w:sz="4" w:space="0" w:color="auto"/>
              <w:right w:val="single" w:sz="4" w:space="0" w:color="auto"/>
            </w:tcBorders>
          </w:tcPr>
          <w:p w14:paraId="0D463ECF" w14:textId="77777777" w:rsidR="00E824BB" w:rsidRPr="00BB4D25" w:rsidRDefault="00E824BB" w:rsidP="0027063A">
            <w:pPr>
              <w:jc w:val="center"/>
              <w:rPr>
                <w:rFonts w:ascii="宋体" w:hAnsi="宋体"/>
                <w:szCs w:val="21"/>
              </w:rPr>
            </w:pPr>
            <w:r w:rsidRPr="00BB4D25">
              <w:rPr>
                <w:rFonts w:ascii="宋体" w:hAnsi="宋体" w:hint="eastAsia"/>
                <w:szCs w:val="21"/>
              </w:rPr>
              <w:t>技术部分</w:t>
            </w:r>
          </w:p>
        </w:tc>
        <w:tc>
          <w:tcPr>
            <w:tcW w:w="4633" w:type="dxa"/>
            <w:tcBorders>
              <w:top w:val="single" w:sz="4" w:space="0" w:color="auto"/>
              <w:left w:val="single" w:sz="4" w:space="0" w:color="auto"/>
              <w:bottom w:val="single" w:sz="4" w:space="0" w:color="auto"/>
              <w:right w:val="single" w:sz="4" w:space="0" w:color="auto"/>
            </w:tcBorders>
          </w:tcPr>
          <w:p w14:paraId="5AE439E1" w14:textId="67494AAB" w:rsidR="00E824BB" w:rsidRPr="00BB4D25" w:rsidRDefault="003311D9" w:rsidP="0027063A">
            <w:pPr>
              <w:jc w:val="center"/>
              <w:rPr>
                <w:rFonts w:ascii="宋体" w:hAnsi="宋体"/>
                <w:szCs w:val="21"/>
              </w:rPr>
            </w:pPr>
            <w:r>
              <w:rPr>
                <w:rFonts w:ascii="宋体" w:hAnsi="宋体"/>
                <w:szCs w:val="21"/>
              </w:rPr>
              <w:t>40</w:t>
            </w:r>
          </w:p>
        </w:tc>
      </w:tr>
      <w:tr w:rsidR="00E824BB" w:rsidRPr="00BB4D25" w14:paraId="48846B9F" w14:textId="77777777" w:rsidTr="0027063A">
        <w:trPr>
          <w:trHeight w:val="63"/>
          <w:jc w:val="center"/>
        </w:trPr>
        <w:tc>
          <w:tcPr>
            <w:tcW w:w="837" w:type="dxa"/>
            <w:vMerge w:val="restart"/>
            <w:tcBorders>
              <w:top w:val="single" w:sz="4" w:space="0" w:color="auto"/>
              <w:left w:val="single" w:sz="4" w:space="0" w:color="auto"/>
              <w:right w:val="single" w:sz="4" w:space="0" w:color="auto"/>
            </w:tcBorders>
          </w:tcPr>
          <w:p w14:paraId="47C802B4" w14:textId="77777777" w:rsidR="00E824BB" w:rsidRPr="00BB4D25" w:rsidRDefault="00E824BB" w:rsidP="0027063A">
            <w:pPr>
              <w:jc w:val="center"/>
              <w:rPr>
                <w:rFonts w:ascii="宋体" w:hAnsi="宋体"/>
                <w:szCs w:val="21"/>
              </w:rPr>
            </w:pPr>
          </w:p>
        </w:tc>
        <w:tc>
          <w:tcPr>
            <w:tcW w:w="695" w:type="dxa"/>
            <w:tcBorders>
              <w:top w:val="single" w:sz="4" w:space="0" w:color="auto"/>
              <w:left w:val="single" w:sz="4" w:space="0" w:color="auto"/>
              <w:bottom w:val="single" w:sz="4" w:space="0" w:color="auto"/>
              <w:right w:val="single" w:sz="4" w:space="0" w:color="auto"/>
            </w:tcBorders>
          </w:tcPr>
          <w:p w14:paraId="5F1C9000" w14:textId="77777777" w:rsidR="00E824BB" w:rsidRPr="00BB4D25" w:rsidRDefault="00E824BB" w:rsidP="0027063A">
            <w:pPr>
              <w:jc w:val="center"/>
              <w:rPr>
                <w:rFonts w:ascii="宋体" w:hAnsi="宋体"/>
                <w:szCs w:val="21"/>
              </w:rPr>
            </w:pPr>
            <w:r w:rsidRPr="00BB4D25">
              <w:rPr>
                <w:rFonts w:ascii="宋体" w:hAnsi="宋体" w:hint="eastAsia"/>
                <w:szCs w:val="21"/>
              </w:rPr>
              <w:t>序号</w:t>
            </w:r>
          </w:p>
        </w:tc>
        <w:tc>
          <w:tcPr>
            <w:tcW w:w="1756" w:type="dxa"/>
            <w:gridSpan w:val="2"/>
            <w:tcBorders>
              <w:top w:val="single" w:sz="4" w:space="0" w:color="auto"/>
              <w:left w:val="single" w:sz="4" w:space="0" w:color="auto"/>
              <w:bottom w:val="single" w:sz="4" w:space="0" w:color="auto"/>
              <w:right w:val="single" w:sz="4" w:space="0" w:color="auto"/>
            </w:tcBorders>
          </w:tcPr>
          <w:p w14:paraId="65CD48C8" w14:textId="77777777" w:rsidR="00E824BB" w:rsidRPr="00BB4D25" w:rsidRDefault="00E824BB" w:rsidP="0027063A">
            <w:pPr>
              <w:jc w:val="center"/>
              <w:rPr>
                <w:rFonts w:ascii="宋体" w:hAnsi="宋体"/>
                <w:szCs w:val="21"/>
              </w:rPr>
            </w:pPr>
            <w:r w:rsidRPr="00BB4D25">
              <w:rPr>
                <w:rFonts w:ascii="宋体" w:hAnsi="宋体" w:hint="eastAsia"/>
                <w:szCs w:val="21"/>
              </w:rPr>
              <w:t>评分因素</w:t>
            </w:r>
          </w:p>
        </w:tc>
        <w:tc>
          <w:tcPr>
            <w:tcW w:w="724" w:type="dxa"/>
            <w:gridSpan w:val="2"/>
            <w:tcBorders>
              <w:top w:val="single" w:sz="4" w:space="0" w:color="auto"/>
              <w:left w:val="single" w:sz="4" w:space="0" w:color="auto"/>
              <w:bottom w:val="single" w:sz="4" w:space="0" w:color="auto"/>
              <w:right w:val="single" w:sz="4" w:space="0" w:color="auto"/>
            </w:tcBorders>
          </w:tcPr>
          <w:p w14:paraId="0F6E195E" w14:textId="77777777" w:rsidR="00E824BB" w:rsidRPr="00BB4D25" w:rsidRDefault="00E824BB" w:rsidP="0027063A">
            <w:pPr>
              <w:jc w:val="center"/>
              <w:rPr>
                <w:rFonts w:ascii="宋体" w:hAnsi="宋体"/>
                <w:szCs w:val="21"/>
              </w:rPr>
            </w:pPr>
            <w:r w:rsidRPr="00BB4D25">
              <w:rPr>
                <w:rFonts w:ascii="宋体" w:hAnsi="宋体" w:hint="eastAsia"/>
                <w:szCs w:val="21"/>
              </w:rPr>
              <w:t>权重</w:t>
            </w:r>
          </w:p>
        </w:tc>
        <w:tc>
          <w:tcPr>
            <w:tcW w:w="1404" w:type="dxa"/>
            <w:tcBorders>
              <w:top w:val="single" w:sz="4" w:space="0" w:color="auto"/>
              <w:left w:val="single" w:sz="4" w:space="0" w:color="auto"/>
              <w:bottom w:val="single" w:sz="4" w:space="0" w:color="auto"/>
              <w:right w:val="single" w:sz="4" w:space="0" w:color="auto"/>
            </w:tcBorders>
          </w:tcPr>
          <w:p w14:paraId="0DCFF688" w14:textId="77777777" w:rsidR="00E824BB" w:rsidRPr="00BB4D25" w:rsidRDefault="00E824BB" w:rsidP="0027063A">
            <w:pPr>
              <w:jc w:val="center"/>
              <w:rPr>
                <w:rFonts w:ascii="宋体" w:hAnsi="宋体"/>
                <w:szCs w:val="21"/>
              </w:rPr>
            </w:pPr>
            <w:r w:rsidRPr="00BB4D25">
              <w:rPr>
                <w:rFonts w:ascii="宋体" w:hAnsi="宋体" w:hint="eastAsia"/>
                <w:szCs w:val="21"/>
              </w:rPr>
              <w:t>评分方式</w:t>
            </w:r>
          </w:p>
        </w:tc>
        <w:tc>
          <w:tcPr>
            <w:tcW w:w="4633" w:type="dxa"/>
            <w:tcBorders>
              <w:top w:val="single" w:sz="4" w:space="0" w:color="auto"/>
              <w:left w:val="single" w:sz="4" w:space="0" w:color="auto"/>
              <w:bottom w:val="single" w:sz="4" w:space="0" w:color="auto"/>
              <w:right w:val="single" w:sz="4" w:space="0" w:color="auto"/>
            </w:tcBorders>
          </w:tcPr>
          <w:p w14:paraId="7E31688A" w14:textId="77777777" w:rsidR="00E824BB" w:rsidRPr="00BB4D25" w:rsidRDefault="00E824BB" w:rsidP="0027063A">
            <w:pPr>
              <w:jc w:val="center"/>
              <w:rPr>
                <w:rFonts w:ascii="宋体" w:hAnsi="宋体"/>
                <w:szCs w:val="21"/>
              </w:rPr>
            </w:pPr>
            <w:r w:rsidRPr="00BB4D25">
              <w:rPr>
                <w:rFonts w:ascii="宋体" w:hAnsi="宋体" w:hint="eastAsia"/>
                <w:szCs w:val="21"/>
              </w:rPr>
              <w:t>评分准则</w:t>
            </w:r>
          </w:p>
        </w:tc>
      </w:tr>
      <w:tr w:rsidR="00E824BB" w:rsidRPr="00BB4D25" w14:paraId="22266E6C" w14:textId="77777777" w:rsidTr="0027063A">
        <w:trPr>
          <w:trHeight w:val="63"/>
          <w:jc w:val="center"/>
        </w:trPr>
        <w:tc>
          <w:tcPr>
            <w:tcW w:w="837" w:type="dxa"/>
            <w:vMerge/>
            <w:tcBorders>
              <w:left w:val="single" w:sz="4" w:space="0" w:color="auto"/>
              <w:right w:val="single" w:sz="4" w:space="0" w:color="auto"/>
            </w:tcBorders>
            <w:vAlign w:val="center"/>
          </w:tcPr>
          <w:p w14:paraId="1B218569" w14:textId="77777777" w:rsidR="00E824BB" w:rsidRPr="00BB4D25" w:rsidRDefault="00E824BB" w:rsidP="0027063A">
            <w:pPr>
              <w:widowControl/>
              <w:jc w:val="left"/>
              <w:rPr>
                <w:rFonts w:ascii="宋体" w:hAnsi="宋体"/>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7007CE08" w14:textId="77777777" w:rsidR="00E824BB" w:rsidRPr="00BB4D25" w:rsidRDefault="00E824BB" w:rsidP="0027063A">
            <w:pPr>
              <w:jc w:val="center"/>
              <w:rPr>
                <w:rFonts w:ascii="宋体" w:hAnsi="宋体"/>
                <w:szCs w:val="21"/>
              </w:rPr>
            </w:pPr>
            <w:r w:rsidRPr="00BB4D25">
              <w:rPr>
                <w:rFonts w:ascii="宋体" w:hAnsi="宋体"/>
                <w:szCs w:val="21"/>
              </w:rPr>
              <w:t>1</w:t>
            </w:r>
          </w:p>
        </w:tc>
        <w:tc>
          <w:tcPr>
            <w:tcW w:w="1756" w:type="dxa"/>
            <w:gridSpan w:val="2"/>
            <w:tcBorders>
              <w:top w:val="single" w:sz="4" w:space="0" w:color="auto"/>
              <w:left w:val="single" w:sz="4" w:space="0" w:color="auto"/>
              <w:bottom w:val="single" w:sz="4" w:space="0" w:color="auto"/>
              <w:right w:val="single" w:sz="4" w:space="0" w:color="auto"/>
            </w:tcBorders>
            <w:vAlign w:val="center"/>
          </w:tcPr>
          <w:p w14:paraId="7677EE48" w14:textId="77777777" w:rsidR="00E824BB" w:rsidRPr="00BB4D25" w:rsidRDefault="00E824BB" w:rsidP="0027063A">
            <w:pPr>
              <w:jc w:val="left"/>
              <w:rPr>
                <w:rFonts w:ascii="宋体" w:hAnsi="宋体"/>
                <w:szCs w:val="21"/>
              </w:rPr>
            </w:pPr>
            <w:r w:rsidRPr="00BB4D25">
              <w:rPr>
                <w:rFonts w:ascii="宋体" w:hAnsi="宋体" w:hint="eastAsia"/>
                <w:szCs w:val="21"/>
              </w:rPr>
              <w:t>技术规格偏离表的</w:t>
            </w:r>
            <w:proofErr w:type="gramStart"/>
            <w:r w:rsidRPr="00BB4D25">
              <w:rPr>
                <w:rFonts w:ascii="宋体" w:hAnsi="宋体" w:hint="eastAsia"/>
                <w:szCs w:val="21"/>
              </w:rPr>
              <w:t>具体响应</w:t>
            </w:r>
            <w:proofErr w:type="gramEnd"/>
            <w:r w:rsidRPr="00BB4D25">
              <w:rPr>
                <w:rFonts w:ascii="宋体" w:hAnsi="宋体" w:hint="eastAsia"/>
                <w:szCs w:val="21"/>
              </w:rPr>
              <w:t>与说明</w:t>
            </w:r>
          </w:p>
        </w:tc>
        <w:tc>
          <w:tcPr>
            <w:tcW w:w="724" w:type="dxa"/>
            <w:gridSpan w:val="2"/>
            <w:tcBorders>
              <w:top w:val="single" w:sz="4" w:space="0" w:color="auto"/>
              <w:left w:val="single" w:sz="4" w:space="0" w:color="auto"/>
              <w:bottom w:val="single" w:sz="4" w:space="0" w:color="auto"/>
              <w:right w:val="single" w:sz="4" w:space="0" w:color="auto"/>
            </w:tcBorders>
            <w:vAlign w:val="center"/>
          </w:tcPr>
          <w:p w14:paraId="71FD3737" w14:textId="1A936DC5" w:rsidR="00E824BB" w:rsidRPr="00BB4D25" w:rsidRDefault="003311D9" w:rsidP="003311D9">
            <w:pPr>
              <w:jc w:val="center"/>
              <w:rPr>
                <w:rFonts w:ascii="宋体" w:hAnsi="宋体"/>
                <w:szCs w:val="21"/>
              </w:rPr>
            </w:pPr>
            <w:r>
              <w:rPr>
                <w:rFonts w:ascii="宋体" w:hAnsi="宋体"/>
                <w:szCs w:val="21"/>
              </w:rPr>
              <w:t>23</w:t>
            </w:r>
          </w:p>
        </w:tc>
        <w:tc>
          <w:tcPr>
            <w:tcW w:w="1404" w:type="dxa"/>
            <w:tcBorders>
              <w:top w:val="single" w:sz="4" w:space="0" w:color="auto"/>
              <w:left w:val="single" w:sz="4" w:space="0" w:color="auto"/>
              <w:bottom w:val="single" w:sz="4" w:space="0" w:color="auto"/>
              <w:right w:val="single" w:sz="4" w:space="0" w:color="auto"/>
            </w:tcBorders>
            <w:vAlign w:val="center"/>
          </w:tcPr>
          <w:p w14:paraId="1A3C2AF3" w14:textId="77777777" w:rsidR="00E824BB" w:rsidRPr="00BB4D25" w:rsidRDefault="00E824BB" w:rsidP="0027063A">
            <w:pPr>
              <w:jc w:val="center"/>
              <w:rPr>
                <w:rFonts w:ascii="宋体" w:hAnsi="宋体"/>
                <w:szCs w:val="21"/>
              </w:rPr>
            </w:pPr>
            <w:r w:rsidRPr="00BB4D25">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tcPr>
          <w:p w14:paraId="11486A65" w14:textId="10FFCD66" w:rsidR="00E824BB" w:rsidRPr="0087287D" w:rsidRDefault="00E824BB" w:rsidP="00481CA2">
            <w:pPr>
              <w:tabs>
                <w:tab w:val="left" w:pos="3010"/>
              </w:tabs>
              <w:ind w:rightChars="121" w:right="254"/>
              <w:jc w:val="left"/>
              <w:rPr>
                <w:rFonts w:ascii="宋体" w:hAnsi="宋体"/>
                <w:szCs w:val="21"/>
              </w:rPr>
            </w:pPr>
            <w:r w:rsidRPr="0087287D">
              <w:rPr>
                <w:rFonts w:ascii="宋体" w:hAnsi="宋体" w:hint="eastAsia"/>
                <w:szCs w:val="21"/>
              </w:rPr>
              <w:t>投标人应如实填写《技术规格偏离表》，所有项符合无偏离得</w:t>
            </w:r>
            <w:r w:rsidR="003311D9" w:rsidRPr="0087287D">
              <w:rPr>
                <w:rFonts w:ascii="宋体" w:hAnsi="宋体"/>
                <w:szCs w:val="21"/>
              </w:rPr>
              <w:t>2</w:t>
            </w:r>
            <w:r w:rsidR="004D52B0" w:rsidRPr="0087287D">
              <w:rPr>
                <w:rFonts w:ascii="宋体" w:hAnsi="宋体"/>
                <w:szCs w:val="21"/>
              </w:rPr>
              <w:t>3</w:t>
            </w:r>
            <w:r w:rsidRPr="0087287D">
              <w:rPr>
                <w:rFonts w:ascii="宋体" w:hAnsi="宋体" w:hint="eastAsia"/>
                <w:szCs w:val="21"/>
              </w:rPr>
              <w:t>分，</w:t>
            </w:r>
            <w:r w:rsidR="00E75CD7" w:rsidRPr="0087287D">
              <w:rPr>
                <w:rFonts w:ascii="宋体" w:hAnsi="宋体" w:hint="eastAsia"/>
                <w:szCs w:val="21"/>
              </w:rPr>
              <w:t>一般</w:t>
            </w:r>
            <w:proofErr w:type="gramStart"/>
            <w:r w:rsidR="00E75CD7" w:rsidRPr="0087287D">
              <w:rPr>
                <w:rFonts w:ascii="宋体" w:hAnsi="宋体" w:hint="eastAsia"/>
                <w:szCs w:val="21"/>
              </w:rPr>
              <w:t>参数</w:t>
            </w:r>
            <w:r w:rsidRPr="0087287D">
              <w:rPr>
                <w:rFonts w:ascii="宋体" w:hAnsi="宋体" w:hint="eastAsia"/>
                <w:szCs w:val="21"/>
              </w:rPr>
              <w:t>每负偏离</w:t>
            </w:r>
            <w:proofErr w:type="gramEnd"/>
            <w:r w:rsidRPr="0087287D">
              <w:rPr>
                <w:rFonts w:ascii="宋体" w:hAnsi="宋体" w:hint="eastAsia"/>
                <w:szCs w:val="21"/>
              </w:rPr>
              <w:t>一项扣</w:t>
            </w:r>
            <w:r w:rsidR="00481CA2" w:rsidRPr="0087287D">
              <w:rPr>
                <w:rFonts w:ascii="宋体" w:hAnsi="宋体"/>
                <w:szCs w:val="21"/>
              </w:rPr>
              <w:t>3</w:t>
            </w:r>
            <w:r w:rsidRPr="0087287D">
              <w:rPr>
                <w:rFonts w:ascii="宋体" w:hAnsi="宋体" w:hint="eastAsia"/>
                <w:szCs w:val="21"/>
              </w:rPr>
              <w:t>分，</w:t>
            </w:r>
            <w:r w:rsidR="00E75CD7" w:rsidRPr="0087287D">
              <w:rPr>
                <w:rFonts w:ascii="宋体" w:hAnsi="宋体" w:hint="eastAsia"/>
                <w:szCs w:val="21"/>
              </w:rPr>
              <w:t>▲参数</w:t>
            </w:r>
            <w:proofErr w:type="gramStart"/>
            <w:r w:rsidR="00E75CD7" w:rsidRPr="0087287D">
              <w:rPr>
                <w:rFonts w:ascii="宋体" w:hAnsi="宋体" w:hint="eastAsia"/>
                <w:szCs w:val="21"/>
              </w:rPr>
              <w:t>每负</w:t>
            </w:r>
            <w:r w:rsidRPr="0087287D">
              <w:rPr>
                <w:rFonts w:ascii="宋体" w:hAnsi="宋体" w:hint="eastAsia"/>
                <w:szCs w:val="21"/>
              </w:rPr>
              <w:t>扣</w:t>
            </w:r>
            <w:proofErr w:type="gramEnd"/>
            <w:r w:rsidR="00E75CD7" w:rsidRPr="0087287D">
              <w:rPr>
                <w:rFonts w:ascii="宋体" w:hAnsi="宋体" w:hint="eastAsia"/>
                <w:szCs w:val="21"/>
              </w:rPr>
              <w:t>偏离一项扣6分，扣完</w:t>
            </w:r>
            <w:r w:rsidRPr="0087287D">
              <w:rPr>
                <w:rFonts w:ascii="宋体" w:hAnsi="宋体" w:hint="eastAsia"/>
                <w:szCs w:val="21"/>
              </w:rPr>
              <w:t>为止。</w:t>
            </w:r>
          </w:p>
        </w:tc>
      </w:tr>
      <w:tr w:rsidR="00E824BB" w:rsidRPr="00BB4D25" w14:paraId="09FA4C40" w14:textId="77777777" w:rsidTr="0027063A">
        <w:trPr>
          <w:trHeight w:val="63"/>
          <w:jc w:val="center"/>
        </w:trPr>
        <w:tc>
          <w:tcPr>
            <w:tcW w:w="837" w:type="dxa"/>
            <w:vMerge/>
            <w:tcBorders>
              <w:left w:val="single" w:sz="4" w:space="0" w:color="auto"/>
              <w:right w:val="single" w:sz="4" w:space="0" w:color="auto"/>
            </w:tcBorders>
            <w:vAlign w:val="center"/>
          </w:tcPr>
          <w:p w14:paraId="3766F4E2" w14:textId="77777777" w:rsidR="00E824BB" w:rsidRPr="00BB4D25" w:rsidRDefault="00E824BB" w:rsidP="0027063A">
            <w:pPr>
              <w:widowControl/>
              <w:jc w:val="left"/>
              <w:rPr>
                <w:rFonts w:ascii="宋体" w:hAnsi="宋体"/>
                <w:color w:val="0070C0"/>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03CD5F2B" w14:textId="77777777" w:rsidR="00E824BB" w:rsidRPr="00BB4D25" w:rsidRDefault="00E824BB" w:rsidP="0027063A">
            <w:pPr>
              <w:jc w:val="center"/>
              <w:rPr>
                <w:rFonts w:ascii="宋体" w:hAnsi="宋体"/>
                <w:szCs w:val="21"/>
              </w:rPr>
            </w:pPr>
            <w:r w:rsidRPr="00BB4D25">
              <w:rPr>
                <w:rFonts w:ascii="宋体" w:hAnsi="宋体" w:hint="eastAsia"/>
                <w:szCs w:val="21"/>
              </w:rPr>
              <w:t>2</w:t>
            </w:r>
          </w:p>
        </w:tc>
        <w:tc>
          <w:tcPr>
            <w:tcW w:w="1756" w:type="dxa"/>
            <w:gridSpan w:val="2"/>
            <w:tcBorders>
              <w:top w:val="single" w:sz="4" w:space="0" w:color="auto"/>
              <w:left w:val="single" w:sz="4" w:space="0" w:color="auto"/>
              <w:bottom w:val="single" w:sz="4" w:space="0" w:color="auto"/>
              <w:right w:val="single" w:sz="4" w:space="0" w:color="auto"/>
            </w:tcBorders>
            <w:vAlign w:val="center"/>
          </w:tcPr>
          <w:p w14:paraId="78C898A9" w14:textId="22189458" w:rsidR="00E824BB" w:rsidRPr="00BB4D25" w:rsidRDefault="00E824BB" w:rsidP="0027063A">
            <w:pPr>
              <w:jc w:val="left"/>
              <w:rPr>
                <w:rFonts w:ascii="宋体" w:hAnsi="宋体"/>
                <w:szCs w:val="21"/>
              </w:rPr>
            </w:pPr>
            <w:r w:rsidRPr="00BB4D25">
              <w:rPr>
                <w:rFonts w:ascii="宋体" w:hAnsi="宋体" w:hint="eastAsia"/>
                <w:szCs w:val="21"/>
              </w:rPr>
              <w:t>实施方案（</w:t>
            </w:r>
            <w:r w:rsidR="00504CD0">
              <w:rPr>
                <w:rFonts w:ascii="宋体" w:hAnsi="宋体" w:hint="eastAsia"/>
                <w:szCs w:val="21"/>
              </w:rPr>
              <w:t>工作</w:t>
            </w:r>
            <w:r w:rsidR="00504CD0">
              <w:rPr>
                <w:rFonts w:ascii="宋体" w:hAnsi="宋体"/>
                <w:szCs w:val="21"/>
              </w:rPr>
              <w:t>重点、</w:t>
            </w:r>
            <w:r w:rsidRPr="00BB4D25">
              <w:rPr>
                <w:rFonts w:ascii="宋体" w:hAnsi="宋体" w:hint="eastAsia"/>
                <w:szCs w:val="21"/>
              </w:rPr>
              <w:t>工作措施、工作方法、工作手段、工作流程）</w:t>
            </w:r>
          </w:p>
        </w:tc>
        <w:tc>
          <w:tcPr>
            <w:tcW w:w="724" w:type="dxa"/>
            <w:gridSpan w:val="2"/>
            <w:tcBorders>
              <w:top w:val="single" w:sz="4" w:space="0" w:color="auto"/>
              <w:left w:val="single" w:sz="4" w:space="0" w:color="auto"/>
              <w:bottom w:val="single" w:sz="4" w:space="0" w:color="auto"/>
              <w:right w:val="single" w:sz="4" w:space="0" w:color="auto"/>
            </w:tcBorders>
            <w:vAlign w:val="center"/>
          </w:tcPr>
          <w:p w14:paraId="42957365" w14:textId="7E192855" w:rsidR="00E824BB" w:rsidRPr="00BB4D25" w:rsidRDefault="003311D9" w:rsidP="0027063A">
            <w:pPr>
              <w:jc w:val="center"/>
              <w:rPr>
                <w:rFonts w:ascii="宋体" w:hAnsi="宋体"/>
                <w:szCs w:val="21"/>
              </w:rPr>
            </w:pPr>
            <w:r>
              <w:rPr>
                <w:rFonts w:ascii="宋体" w:hAnsi="宋体"/>
                <w:szCs w:val="21"/>
              </w:rPr>
              <w:t>6</w:t>
            </w:r>
          </w:p>
        </w:tc>
        <w:tc>
          <w:tcPr>
            <w:tcW w:w="1404" w:type="dxa"/>
            <w:tcBorders>
              <w:top w:val="single" w:sz="4" w:space="0" w:color="auto"/>
              <w:left w:val="single" w:sz="4" w:space="0" w:color="auto"/>
              <w:bottom w:val="single" w:sz="4" w:space="0" w:color="auto"/>
              <w:right w:val="single" w:sz="4" w:space="0" w:color="auto"/>
            </w:tcBorders>
            <w:vAlign w:val="center"/>
          </w:tcPr>
          <w:p w14:paraId="7A78C806" w14:textId="77777777" w:rsidR="00E824BB" w:rsidRPr="00BB4D25" w:rsidRDefault="00E824BB" w:rsidP="0027063A">
            <w:pPr>
              <w:jc w:val="left"/>
              <w:rPr>
                <w:rFonts w:ascii="宋体" w:hAnsi="宋体"/>
                <w:szCs w:val="21"/>
              </w:rPr>
            </w:pPr>
            <w:r w:rsidRPr="00BB4D25">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tcPr>
          <w:p w14:paraId="069E8253" w14:textId="4B708E26" w:rsidR="00E824BB" w:rsidRPr="0087287D" w:rsidRDefault="00E824BB" w:rsidP="004D52B0">
            <w:pPr>
              <w:tabs>
                <w:tab w:val="left" w:pos="3010"/>
              </w:tabs>
              <w:ind w:rightChars="121" w:right="254"/>
              <w:jc w:val="left"/>
              <w:rPr>
                <w:rFonts w:ascii="仿宋" w:eastAsia="仿宋" w:hAnsi="仿宋"/>
                <w:szCs w:val="21"/>
              </w:rPr>
            </w:pPr>
            <w:r w:rsidRPr="0087287D">
              <w:rPr>
                <w:rFonts w:ascii="宋体" w:hAnsi="宋体" w:hint="eastAsia"/>
                <w:szCs w:val="21"/>
              </w:rPr>
              <w:t>根据招标文件的需求和投标文件响应情况进行横向比较，分档评分：评价</w:t>
            </w:r>
            <w:proofErr w:type="gramStart"/>
            <w:r w:rsidRPr="0087287D">
              <w:rPr>
                <w:rFonts w:ascii="宋体" w:hAnsi="宋体" w:hint="eastAsia"/>
                <w:szCs w:val="21"/>
              </w:rPr>
              <w:t>为优得</w:t>
            </w:r>
            <w:r w:rsidR="004D52B0" w:rsidRPr="0087287D">
              <w:rPr>
                <w:rFonts w:ascii="宋体" w:hAnsi="宋体"/>
                <w:szCs w:val="21"/>
              </w:rPr>
              <w:t>6</w:t>
            </w:r>
            <w:r w:rsidRPr="0087287D">
              <w:rPr>
                <w:rFonts w:ascii="宋体" w:hAnsi="宋体" w:hint="eastAsia"/>
                <w:szCs w:val="21"/>
              </w:rPr>
              <w:t>分</w:t>
            </w:r>
            <w:proofErr w:type="gramEnd"/>
            <w:r w:rsidRPr="0087287D">
              <w:rPr>
                <w:rFonts w:ascii="宋体" w:hAnsi="宋体" w:hint="eastAsia"/>
                <w:szCs w:val="21"/>
              </w:rPr>
              <w:t>；评价</w:t>
            </w:r>
            <w:proofErr w:type="gramStart"/>
            <w:r w:rsidRPr="0087287D">
              <w:rPr>
                <w:rFonts w:ascii="宋体" w:hAnsi="宋体" w:hint="eastAsia"/>
                <w:szCs w:val="21"/>
              </w:rPr>
              <w:t>为良得4分</w:t>
            </w:r>
            <w:proofErr w:type="gramEnd"/>
            <w:r w:rsidRPr="0087287D">
              <w:rPr>
                <w:rFonts w:ascii="宋体" w:hAnsi="宋体" w:hint="eastAsia"/>
                <w:szCs w:val="21"/>
              </w:rPr>
              <w:t>；评价为中得</w:t>
            </w:r>
            <w:r w:rsidR="004D52B0" w:rsidRPr="0087287D">
              <w:rPr>
                <w:rFonts w:ascii="宋体" w:hAnsi="宋体"/>
                <w:szCs w:val="21"/>
              </w:rPr>
              <w:t>2</w:t>
            </w:r>
            <w:r w:rsidRPr="0087287D">
              <w:rPr>
                <w:rFonts w:ascii="宋体" w:hAnsi="宋体" w:hint="eastAsia"/>
                <w:szCs w:val="21"/>
              </w:rPr>
              <w:t>分；评价为差不得分。评价为 “差”的，专家需说明情况。</w:t>
            </w:r>
          </w:p>
        </w:tc>
      </w:tr>
      <w:tr w:rsidR="00540BD8" w:rsidRPr="00BB4D25" w14:paraId="4D6F55FF" w14:textId="77777777" w:rsidTr="0027063A">
        <w:trPr>
          <w:trHeight w:val="63"/>
          <w:jc w:val="center"/>
        </w:trPr>
        <w:tc>
          <w:tcPr>
            <w:tcW w:w="837" w:type="dxa"/>
            <w:vMerge/>
            <w:tcBorders>
              <w:left w:val="single" w:sz="4" w:space="0" w:color="auto"/>
              <w:right w:val="single" w:sz="4" w:space="0" w:color="auto"/>
            </w:tcBorders>
            <w:vAlign w:val="center"/>
          </w:tcPr>
          <w:p w14:paraId="624BD929" w14:textId="77777777" w:rsidR="00540BD8" w:rsidRPr="00BB4D25" w:rsidRDefault="00540BD8" w:rsidP="00540BD8">
            <w:pPr>
              <w:widowControl/>
              <w:jc w:val="left"/>
              <w:rPr>
                <w:rFonts w:ascii="宋体" w:hAnsi="宋体"/>
                <w:color w:val="0070C0"/>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12D6F6A7" w14:textId="5FC7179E" w:rsidR="00540BD8" w:rsidRPr="00BB4D25" w:rsidRDefault="002F6762" w:rsidP="00540BD8">
            <w:pPr>
              <w:jc w:val="center"/>
              <w:rPr>
                <w:rFonts w:ascii="宋体" w:hAnsi="宋体"/>
                <w:szCs w:val="21"/>
              </w:rPr>
            </w:pPr>
            <w:r>
              <w:rPr>
                <w:rFonts w:ascii="宋体" w:hAnsi="宋体"/>
                <w:szCs w:val="21"/>
              </w:rPr>
              <w:t>3</w:t>
            </w:r>
          </w:p>
        </w:tc>
        <w:tc>
          <w:tcPr>
            <w:tcW w:w="1756" w:type="dxa"/>
            <w:gridSpan w:val="2"/>
            <w:tcBorders>
              <w:top w:val="single" w:sz="4" w:space="0" w:color="auto"/>
              <w:left w:val="single" w:sz="4" w:space="0" w:color="auto"/>
              <w:bottom w:val="single" w:sz="4" w:space="0" w:color="auto"/>
              <w:right w:val="single" w:sz="4" w:space="0" w:color="auto"/>
            </w:tcBorders>
            <w:vAlign w:val="center"/>
          </w:tcPr>
          <w:p w14:paraId="5BC128B4" w14:textId="77777777" w:rsidR="00540BD8" w:rsidRPr="00BB4D25" w:rsidRDefault="00540BD8" w:rsidP="00540BD8">
            <w:pPr>
              <w:jc w:val="center"/>
              <w:rPr>
                <w:rFonts w:ascii="宋体" w:hAnsi="宋体"/>
                <w:szCs w:val="21"/>
              </w:rPr>
            </w:pPr>
            <w:r w:rsidRPr="00BB4D25">
              <w:rPr>
                <w:rFonts w:ascii="宋体" w:hAnsi="宋体" w:hint="eastAsia"/>
                <w:szCs w:val="21"/>
              </w:rPr>
              <w:t>拟安排的项目负责人情况</w:t>
            </w:r>
          </w:p>
        </w:tc>
        <w:tc>
          <w:tcPr>
            <w:tcW w:w="724" w:type="dxa"/>
            <w:gridSpan w:val="2"/>
            <w:tcBorders>
              <w:top w:val="single" w:sz="4" w:space="0" w:color="auto"/>
              <w:left w:val="single" w:sz="4" w:space="0" w:color="auto"/>
              <w:bottom w:val="single" w:sz="4" w:space="0" w:color="auto"/>
              <w:right w:val="single" w:sz="4" w:space="0" w:color="auto"/>
            </w:tcBorders>
            <w:vAlign w:val="center"/>
          </w:tcPr>
          <w:p w14:paraId="1C435889" w14:textId="482B1691" w:rsidR="00540BD8" w:rsidRPr="00BB4D25" w:rsidRDefault="003311D9" w:rsidP="00540BD8">
            <w:pPr>
              <w:jc w:val="center"/>
              <w:rPr>
                <w:rFonts w:ascii="宋体" w:hAnsi="宋体"/>
                <w:szCs w:val="21"/>
              </w:rPr>
            </w:pPr>
            <w:r>
              <w:rPr>
                <w:rFonts w:ascii="宋体" w:hAnsi="宋体"/>
                <w:szCs w:val="21"/>
              </w:rPr>
              <w:t>6</w:t>
            </w:r>
          </w:p>
        </w:tc>
        <w:tc>
          <w:tcPr>
            <w:tcW w:w="1404" w:type="dxa"/>
            <w:tcBorders>
              <w:top w:val="single" w:sz="4" w:space="0" w:color="auto"/>
              <w:left w:val="single" w:sz="4" w:space="0" w:color="auto"/>
              <w:bottom w:val="single" w:sz="4" w:space="0" w:color="auto"/>
              <w:right w:val="single" w:sz="4" w:space="0" w:color="auto"/>
            </w:tcBorders>
            <w:vAlign w:val="center"/>
          </w:tcPr>
          <w:p w14:paraId="5EA83CC2" w14:textId="77777777" w:rsidR="00540BD8" w:rsidRPr="0087287D" w:rsidRDefault="00540BD8" w:rsidP="00540BD8">
            <w:pPr>
              <w:jc w:val="center"/>
              <w:rPr>
                <w:rFonts w:ascii="宋体" w:hAnsi="宋体"/>
                <w:color w:val="000000" w:themeColor="text1"/>
                <w:szCs w:val="21"/>
              </w:rPr>
            </w:pPr>
            <w:r w:rsidRPr="0087287D">
              <w:rPr>
                <w:rFonts w:ascii="宋体" w:hAnsi="宋体" w:hint="eastAsia"/>
                <w:color w:val="000000" w:themeColor="text1"/>
                <w:szCs w:val="21"/>
              </w:rPr>
              <w:t>专家打分</w:t>
            </w:r>
          </w:p>
        </w:tc>
        <w:tc>
          <w:tcPr>
            <w:tcW w:w="4633" w:type="dxa"/>
            <w:tcBorders>
              <w:top w:val="single" w:sz="4" w:space="0" w:color="auto"/>
              <w:left w:val="single" w:sz="4" w:space="0" w:color="auto"/>
              <w:bottom w:val="single" w:sz="4" w:space="0" w:color="auto"/>
              <w:right w:val="single" w:sz="4" w:space="0" w:color="auto"/>
            </w:tcBorders>
          </w:tcPr>
          <w:p w14:paraId="772FD922" w14:textId="77BB7672" w:rsidR="00540BD8" w:rsidRPr="0087287D" w:rsidRDefault="00540BD8" w:rsidP="00540BD8">
            <w:pPr>
              <w:ind w:rightChars="121" w:right="254"/>
              <w:jc w:val="left"/>
              <w:rPr>
                <w:rFonts w:ascii="宋体" w:hAnsi="宋体"/>
                <w:color w:val="000000" w:themeColor="text1"/>
                <w:szCs w:val="21"/>
              </w:rPr>
            </w:pPr>
            <w:r w:rsidRPr="0087287D">
              <w:rPr>
                <w:rFonts w:ascii="宋体" w:hAnsi="宋体" w:hint="eastAsia"/>
                <w:color w:val="000000" w:themeColor="text1"/>
                <w:szCs w:val="21"/>
              </w:rPr>
              <w:t>1、项目负责人获得中级</w:t>
            </w:r>
            <w:r w:rsidR="00C50857" w:rsidRPr="0087287D">
              <w:rPr>
                <w:rFonts w:ascii="宋体" w:hAnsi="宋体" w:hint="eastAsia"/>
                <w:color w:val="000000" w:themeColor="text1"/>
                <w:szCs w:val="21"/>
              </w:rPr>
              <w:t>职业资格证书（机械设备操作或维修类）</w:t>
            </w:r>
            <w:r w:rsidRPr="0087287D">
              <w:rPr>
                <w:rFonts w:ascii="宋体" w:hAnsi="宋体" w:hint="eastAsia"/>
                <w:color w:val="000000" w:themeColor="text1"/>
                <w:szCs w:val="21"/>
              </w:rPr>
              <w:t>，得3分；</w:t>
            </w:r>
          </w:p>
          <w:p w14:paraId="01A9D475" w14:textId="46243079" w:rsidR="00540BD8" w:rsidRPr="0087287D" w:rsidRDefault="00540BD8" w:rsidP="00540BD8">
            <w:pPr>
              <w:ind w:rightChars="121" w:right="254"/>
              <w:jc w:val="left"/>
              <w:rPr>
                <w:rFonts w:ascii="宋体" w:hAnsi="宋体"/>
                <w:color w:val="000000" w:themeColor="text1"/>
                <w:szCs w:val="21"/>
              </w:rPr>
            </w:pPr>
            <w:r w:rsidRPr="0087287D">
              <w:rPr>
                <w:rFonts w:ascii="宋体" w:hAnsi="宋体" w:hint="eastAsia"/>
                <w:color w:val="000000" w:themeColor="text1"/>
                <w:szCs w:val="21"/>
              </w:rPr>
              <w:t>2、项目负责人获得高级</w:t>
            </w:r>
            <w:r w:rsidR="00C50857" w:rsidRPr="0087287D">
              <w:rPr>
                <w:rFonts w:ascii="宋体" w:hAnsi="宋体" w:hint="eastAsia"/>
                <w:color w:val="000000" w:themeColor="text1"/>
                <w:szCs w:val="21"/>
              </w:rPr>
              <w:t>职业资格证书（机械设备操作或维修类）</w:t>
            </w:r>
            <w:r w:rsidRPr="0087287D">
              <w:rPr>
                <w:rFonts w:ascii="宋体" w:hAnsi="宋体" w:hint="eastAsia"/>
                <w:color w:val="000000" w:themeColor="text1"/>
                <w:szCs w:val="21"/>
              </w:rPr>
              <w:t>，得</w:t>
            </w:r>
            <w:r w:rsidR="003311D9" w:rsidRPr="0087287D">
              <w:rPr>
                <w:rFonts w:ascii="宋体" w:hAnsi="宋体"/>
                <w:color w:val="000000" w:themeColor="text1"/>
                <w:szCs w:val="21"/>
              </w:rPr>
              <w:t>6</w:t>
            </w:r>
            <w:r w:rsidRPr="0087287D">
              <w:rPr>
                <w:rFonts w:ascii="宋体" w:hAnsi="宋体" w:hint="eastAsia"/>
                <w:color w:val="000000" w:themeColor="text1"/>
                <w:szCs w:val="21"/>
              </w:rPr>
              <w:t>分。以上两个证书不叠加得分。</w:t>
            </w:r>
          </w:p>
          <w:p w14:paraId="6B483D94" w14:textId="77777777" w:rsidR="00540BD8" w:rsidRPr="0087287D" w:rsidRDefault="00540BD8" w:rsidP="00540BD8">
            <w:pPr>
              <w:ind w:rightChars="121" w:right="254"/>
              <w:jc w:val="left"/>
              <w:rPr>
                <w:rFonts w:ascii="宋体" w:hAnsi="宋体"/>
                <w:color w:val="000000" w:themeColor="text1"/>
                <w:szCs w:val="21"/>
              </w:rPr>
            </w:pPr>
            <w:r w:rsidRPr="0087287D">
              <w:rPr>
                <w:rFonts w:ascii="宋体" w:hAnsi="宋体" w:hint="eastAsia"/>
                <w:color w:val="000000" w:themeColor="text1"/>
                <w:szCs w:val="21"/>
              </w:rPr>
              <w:t>提供项目负责人证书及社保部门出具并加盖公章的相关人员投标截止时间前三个月的社保清单清晰扫描件（如开标日上一个月的社保材料因社保部门原因暂时无法取得，则可以往前顺延一个月），未提供或提供不清晰导致专家无法判断的不得分，原件备查。</w:t>
            </w:r>
          </w:p>
        </w:tc>
      </w:tr>
      <w:tr w:rsidR="00540BD8" w:rsidRPr="00BB4D25" w14:paraId="732C9C3C" w14:textId="77777777" w:rsidTr="0027063A">
        <w:trPr>
          <w:trHeight w:val="63"/>
          <w:jc w:val="center"/>
        </w:trPr>
        <w:tc>
          <w:tcPr>
            <w:tcW w:w="837" w:type="dxa"/>
            <w:vMerge/>
            <w:tcBorders>
              <w:left w:val="single" w:sz="4" w:space="0" w:color="auto"/>
              <w:right w:val="single" w:sz="4" w:space="0" w:color="auto"/>
            </w:tcBorders>
            <w:vAlign w:val="center"/>
          </w:tcPr>
          <w:p w14:paraId="4342E6FC" w14:textId="77777777" w:rsidR="00540BD8" w:rsidRPr="00BB4D25" w:rsidRDefault="00540BD8" w:rsidP="00540BD8">
            <w:pPr>
              <w:widowControl/>
              <w:jc w:val="left"/>
              <w:rPr>
                <w:rFonts w:ascii="宋体" w:hAnsi="宋体"/>
                <w:color w:val="0070C0"/>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78A43918" w14:textId="3EA7EDB1" w:rsidR="00540BD8" w:rsidRPr="00BB4D25" w:rsidRDefault="002F6762" w:rsidP="00540BD8">
            <w:pPr>
              <w:jc w:val="center"/>
              <w:rPr>
                <w:rFonts w:ascii="宋体" w:hAnsi="宋体"/>
                <w:szCs w:val="21"/>
              </w:rPr>
            </w:pPr>
            <w:r>
              <w:rPr>
                <w:rFonts w:ascii="宋体" w:hAnsi="宋体"/>
                <w:szCs w:val="21"/>
              </w:rPr>
              <w:t>4</w:t>
            </w:r>
          </w:p>
        </w:tc>
        <w:tc>
          <w:tcPr>
            <w:tcW w:w="1756" w:type="dxa"/>
            <w:gridSpan w:val="2"/>
            <w:tcBorders>
              <w:top w:val="single" w:sz="4" w:space="0" w:color="auto"/>
              <w:left w:val="single" w:sz="4" w:space="0" w:color="auto"/>
              <w:bottom w:val="single" w:sz="4" w:space="0" w:color="auto"/>
              <w:right w:val="single" w:sz="4" w:space="0" w:color="auto"/>
            </w:tcBorders>
            <w:vAlign w:val="center"/>
          </w:tcPr>
          <w:p w14:paraId="4F2F4EF8" w14:textId="77777777" w:rsidR="00540BD8" w:rsidRPr="00BB4D25" w:rsidRDefault="00540BD8" w:rsidP="00540BD8">
            <w:pPr>
              <w:jc w:val="center"/>
              <w:rPr>
                <w:rFonts w:ascii="宋体" w:hAnsi="宋体"/>
                <w:szCs w:val="21"/>
              </w:rPr>
            </w:pPr>
            <w:r w:rsidRPr="00BB4D25">
              <w:rPr>
                <w:rFonts w:ascii="宋体" w:hAnsi="宋体" w:hint="eastAsia"/>
                <w:szCs w:val="21"/>
              </w:rPr>
              <w:t>拟安排的项目团队成员（项目负责人除外）情况</w:t>
            </w:r>
          </w:p>
        </w:tc>
        <w:tc>
          <w:tcPr>
            <w:tcW w:w="724" w:type="dxa"/>
            <w:gridSpan w:val="2"/>
            <w:tcBorders>
              <w:top w:val="single" w:sz="4" w:space="0" w:color="auto"/>
              <w:left w:val="single" w:sz="4" w:space="0" w:color="auto"/>
              <w:bottom w:val="single" w:sz="4" w:space="0" w:color="auto"/>
              <w:right w:val="single" w:sz="4" w:space="0" w:color="auto"/>
            </w:tcBorders>
            <w:vAlign w:val="center"/>
          </w:tcPr>
          <w:p w14:paraId="64F566AB" w14:textId="15A3FAA5" w:rsidR="00540BD8" w:rsidRPr="00BB4D25" w:rsidRDefault="003311D9" w:rsidP="00540BD8">
            <w:pPr>
              <w:jc w:val="center"/>
              <w:rPr>
                <w:rFonts w:ascii="宋体" w:hAnsi="宋体"/>
                <w:szCs w:val="21"/>
              </w:rPr>
            </w:pPr>
            <w:r>
              <w:rPr>
                <w:rFonts w:ascii="宋体" w:hAnsi="宋体"/>
                <w:szCs w:val="21"/>
              </w:rPr>
              <w:t>5</w:t>
            </w:r>
          </w:p>
        </w:tc>
        <w:tc>
          <w:tcPr>
            <w:tcW w:w="1404" w:type="dxa"/>
            <w:tcBorders>
              <w:top w:val="single" w:sz="4" w:space="0" w:color="auto"/>
              <w:left w:val="single" w:sz="4" w:space="0" w:color="auto"/>
              <w:bottom w:val="single" w:sz="4" w:space="0" w:color="auto"/>
              <w:right w:val="single" w:sz="4" w:space="0" w:color="auto"/>
            </w:tcBorders>
            <w:vAlign w:val="center"/>
          </w:tcPr>
          <w:p w14:paraId="3570A183" w14:textId="77777777" w:rsidR="00540BD8" w:rsidRPr="00BB4D25" w:rsidRDefault="00540BD8" w:rsidP="00540BD8">
            <w:pPr>
              <w:jc w:val="center"/>
              <w:rPr>
                <w:rFonts w:ascii="宋体" w:hAnsi="宋体"/>
                <w:szCs w:val="21"/>
              </w:rPr>
            </w:pPr>
            <w:r w:rsidRPr="00BB4D25">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tcPr>
          <w:p w14:paraId="3CF0EDF0" w14:textId="2184B62A" w:rsidR="00540BD8" w:rsidRPr="0087287D" w:rsidRDefault="00540BD8" w:rsidP="00540BD8">
            <w:pPr>
              <w:ind w:rightChars="121" w:right="254"/>
              <w:jc w:val="left"/>
              <w:rPr>
                <w:rFonts w:ascii="宋体" w:hAnsi="宋体"/>
                <w:szCs w:val="21"/>
              </w:rPr>
            </w:pPr>
            <w:r w:rsidRPr="0087287D">
              <w:rPr>
                <w:rFonts w:ascii="宋体" w:hAnsi="宋体" w:hint="eastAsia"/>
                <w:szCs w:val="21"/>
              </w:rPr>
              <w:t>1、提供拟安排的项目团队成员清单，未提供，不得分；</w:t>
            </w:r>
          </w:p>
          <w:p w14:paraId="01E4F7BE" w14:textId="3E4BD437" w:rsidR="00540BD8" w:rsidRPr="0087287D" w:rsidRDefault="00540BD8" w:rsidP="00540BD8">
            <w:pPr>
              <w:ind w:rightChars="121" w:right="254"/>
              <w:jc w:val="left"/>
              <w:rPr>
                <w:rFonts w:ascii="宋体" w:hAnsi="宋体"/>
                <w:szCs w:val="21"/>
              </w:rPr>
            </w:pPr>
            <w:r w:rsidRPr="0087287D">
              <w:rPr>
                <w:rFonts w:ascii="宋体" w:hAnsi="宋体" w:hint="eastAsia"/>
                <w:szCs w:val="21"/>
              </w:rPr>
              <w:t>2、项目团队人员获得初级</w:t>
            </w:r>
            <w:r w:rsidR="00C50857" w:rsidRPr="0087287D">
              <w:rPr>
                <w:rFonts w:ascii="宋体" w:hAnsi="宋体" w:hint="eastAsia"/>
                <w:szCs w:val="21"/>
              </w:rPr>
              <w:t>职业资格证书（机械设备操作或维修类）</w:t>
            </w:r>
            <w:r w:rsidRPr="0087287D">
              <w:rPr>
                <w:rFonts w:ascii="宋体" w:hAnsi="宋体" w:hint="eastAsia"/>
                <w:szCs w:val="21"/>
              </w:rPr>
              <w:t>，每人得1分；</w:t>
            </w:r>
          </w:p>
          <w:p w14:paraId="4800E88C" w14:textId="30A80F5E" w:rsidR="00540BD8" w:rsidRPr="0087287D" w:rsidRDefault="00540BD8" w:rsidP="00540BD8">
            <w:pPr>
              <w:ind w:rightChars="121" w:right="254"/>
              <w:jc w:val="left"/>
              <w:rPr>
                <w:rFonts w:ascii="宋体" w:hAnsi="宋体"/>
                <w:szCs w:val="21"/>
              </w:rPr>
            </w:pPr>
            <w:r w:rsidRPr="0087287D">
              <w:rPr>
                <w:rFonts w:ascii="宋体" w:hAnsi="宋体" w:hint="eastAsia"/>
                <w:szCs w:val="21"/>
              </w:rPr>
              <w:t>3、项目团队人员获得中级或高级</w:t>
            </w:r>
            <w:r w:rsidR="00C50857" w:rsidRPr="0087287D">
              <w:rPr>
                <w:rFonts w:ascii="宋体" w:hAnsi="宋体" w:hint="eastAsia"/>
                <w:szCs w:val="21"/>
              </w:rPr>
              <w:t>职业资格证书（机械设备操作或维修类）</w:t>
            </w:r>
            <w:r w:rsidRPr="0087287D">
              <w:rPr>
                <w:rFonts w:ascii="宋体" w:hAnsi="宋体" w:hint="eastAsia"/>
                <w:szCs w:val="21"/>
              </w:rPr>
              <w:t>每人得2分。</w:t>
            </w:r>
          </w:p>
          <w:p w14:paraId="65E6295D" w14:textId="0E91DF99" w:rsidR="00540BD8" w:rsidRPr="0087287D" w:rsidRDefault="00540BD8" w:rsidP="00540BD8">
            <w:pPr>
              <w:ind w:rightChars="121" w:right="254"/>
              <w:jc w:val="left"/>
              <w:rPr>
                <w:rFonts w:ascii="宋体" w:hAnsi="宋体"/>
                <w:szCs w:val="21"/>
              </w:rPr>
            </w:pPr>
            <w:r w:rsidRPr="0087287D">
              <w:rPr>
                <w:rFonts w:ascii="宋体" w:hAnsi="宋体" w:hint="eastAsia"/>
                <w:szCs w:val="21"/>
              </w:rPr>
              <w:t>以上两个证书同一人不叠加得分</w:t>
            </w:r>
            <w:r w:rsidR="00C55C6D" w:rsidRPr="0087287D">
              <w:rPr>
                <w:rFonts w:ascii="宋体" w:hAnsi="宋体" w:hint="eastAsia"/>
                <w:szCs w:val="21"/>
              </w:rPr>
              <w:t>，</w:t>
            </w:r>
            <w:r w:rsidR="00C55C6D" w:rsidRPr="0087287D">
              <w:rPr>
                <w:rFonts w:ascii="宋体" w:hAnsi="宋体"/>
                <w:szCs w:val="21"/>
              </w:rPr>
              <w:t>总分最高的</w:t>
            </w:r>
            <w:r w:rsidR="00C55C6D" w:rsidRPr="0087287D">
              <w:rPr>
                <w:rFonts w:ascii="宋体" w:hAnsi="宋体" w:hint="eastAsia"/>
                <w:szCs w:val="21"/>
              </w:rPr>
              <w:t>5分</w:t>
            </w:r>
            <w:r w:rsidRPr="0087287D">
              <w:rPr>
                <w:rFonts w:ascii="宋体" w:hAnsi="宋体" w:hint="eastAsia"/>
                <w:szCs w:val="21"/>
              </w:rPr>
              <w:t>。</w:t>
            </w:r>
          </w:p>
          <w:p w14:paraId="49CDB1D9" w14:textId="77777777" w:rsidR="00540BD8" w:rsidRPr="0087287D" w:rsidRDefault="00540BD8" w:rsidP="00540BD8">
            <w:pPr>
              <w:ind w:rightChars="121" w:right="254"/>
              <w:jc w:val="left"/>
              <w:rPr>
                <w:rFonts w:ascii="宋体" w:hAnsi="宋体"/>
                <w:color w:val="FF0000"/>
                <w:szCs w:val="21"/>
              </w:rPr>
            </w:pPr>
            <w:r w:rsidRPr="0087287D">
              <w:rPr>
                <w:rFonts w:ascii="宋体" w:hAnsi="宋体" w:hint="eastAsia"/>
                <w:szCs w:val="21"/>
              </w:rPr>
              <w:t>提供以上相关人员证书及社保部门出具并加盖公章的相关人员投标截止时间前三个月的社保清单清晰扫描件（如开标日上一个月的社保材料因社保部门原因暂时无法取得，则可以往前顺延一个月），未提供或提供不清晰导致专家无法判断的不得分，原件备查。</w:t>
            </w:r>
          </w:p>
        </w:tc>
      </w:tr>
      <w:tr w:rsidR="00540BD8" w:rsidRPr="00BB4D25" w14:paraId="36F15C42" w14:textId="77777777" w:rsidTr="0027063A">
        <w:trPr>
          <w:jc w:val="center"/>
        </w:trPr>
        <w:tc>
          <w:tcPr>
            <w:tcW w:w="837" w:type="dxa"/>
            <w:tcBorders>
              <w:top w:val="single" w:sz="4" w:space="0" w:color="auto"/>
              <w:left w:val="single" w:sz="4" w:space="0" w:color="auto"/>
              <w:bottom w:val="single" w:sz="4" w:space="0" w:color="auto"/>
              <w:right w:val="single" w:sz="4" w:space="0" w:color="auto"/>
            </w:tcBorders>
          </w:tcPr>
          <w:p w14:paraId="117291CD" w14:textId="77777777" w:rsidR="00540BD8" w:rsidRPr="00BB4D25" w:rsidRDefault="00540BD8" w:rsidP="00540BD8">
            <w:pPr>
              <w:jc w:val="center"/>
              <w:rPr>
                <w:rFonts w:ascii="宋体" w:hAnsi="宋体"/>
                <w:szCs w:val="21"/>
              </w:rPr>
            </w:pPr>
            <w:r w:rsidRPr="00BB4D25">
              <w:rPr>
                <w:rFonts w:ascii="宋体" w:hAnsi="宋体"/>
                <w:szCs w:val="21"/>
              </w:rPr>
              <w:t>3</w:t>
            </w:r>
          </w:p>
        </w:tc>
        <w:tc>
          <w:tcPr>
            <w:tcW w:w="4579" w:type="dxa"/>
            <w:gridSpan w:val="6"/>
            <w:tcBorders>
              <w:top w:val="single" w:sz="4" w:space="0" w:color="auto"/>
              <w:left w:val="single" w:sz="4" w:space="0" w:color="auto"/>
              <w:bottom w:val="single" w:sz="4" w:space="0" w:color="auto"/>
              <w:right w:val="single" w:sz="4" w:space="0" w:color="auto"/>
            </w:tcBorders>
          </w:tcPr>
          <w:p w14:paraId="73501D71" w14:textId="77777777" w:rsidR="00540BD8" w:rsidRPr="00BB4D25" w:rsidRDefault="00540BD8" w:rsidP="00540BD8">
            <w:pPr>
              <w:jc w:val="center"/>
              <w:rPr>
                <w:rFonts w:ascii="宋体" w:hAnsi="宋体"/>
                <w:szCs w:val="21"/>
              </w:rPr>
            </w:pPr>
            <w:r w:rsidRPr="00BB4D25">
              <w:rPr>
                <w:rFonts w:ascii="宋体" w:hAnsi="宋体" w:hint="eastAsia"/>
                <w:szCs w:val="21"/>
              </w:rPr>
              <w:t>商务需求</w:t>
            </w:r>
          </w:p>
        </w:tc>
        <w:tc>
          <w:tcPr>
            <w:tcW w:w="4633" w:type="dxa"/>
            <w:tcBorders>
              <w:top w:val="single" w:sz="4" w:space="0" w:color="auto"/>
              <w:left w:val="single" w:sz="4" w:space="0" w:color="auto"/>
              <w:bottom w:val="single" w:sz="4" w:space="0" w:color="auto"/>
              <w:right w:val="single" w:sz="4" w:space="0" w:color="auto"/>
            </w:tcBorders>
          </w:tcPr>
          <w:p w14:paraId="63866C30" w14:textId="77777777" w:rsidR="00540BD8" w:rsidRPr="00BB4D25" w:rsidRDefault="00540BD8" w:rsidP="00540BD8">
            <w:pPr>
              <w:jc w:val="center"/>
              <w:rPr>
                <w:rFonts w:ascii="宋体" w:hAnsi="宋体"/>
                <w:szCs w:val="21"/>
              </w:rPr>
            </w:pPr>
            <w:r>
              <w:rPr>
                <w:rFonts w:ascii="宋体" w:hAnsi="宋体" w:hint="eastAsia"/>
                <w:szCs w:val="21"/>
              </w:rPr>
              <w:t>18</w:t>
            </w:r>
          </w:p>
        </w:tc>
      </w:tr>
      <w:tr w:rsidR="00540BD8" w:rsidRPr="00BB4D25" w14:paraId="6C5F28B3" w14:textId="77777777" w:rsidTr="0027063A">
        <w:trPr>
          <w:trHeight w:val="81"/>
          <w:jc w:val="center"/>
        </w:trPr>
        <w:tc>
          <w:tcPr>
            <w:tcW w:w="837" w:type="dxa"/>
            <w:vMerge w:val="restart"/>
            <w:tcBorders>
              <w:top w:val="single" w:sz="4" w:space="0" w:color="auto"/>
              <w:left w:val="single" w:sz="4" w:space="0" w:color="auto"/>
              <w:right w:val="single" w:sz="4" w:space="0" w:color="auto"/>
            </w:tcBorders>
          </w:tcPr>
          <w:p w14:paraId="646D1C40" w14:textId="77777777" w:rsidR="00540BD8" w:rsidRPr="00BB4D25" w:rsidRDefault="00540BD8" w:rsidP="00540BD8">
            <w:pPr>
              <w:jc w:val="center"/>
              <w:rPr>
                <w:rFonts w:ascii="宋体" w:hAnsi="宋体"/>
                <w:szCs w:val="21"/>
              </w:rPr>
            </w:pPr>
          </w:p>
        </w:tc>
        <w:tc>
          <w:tcPr>
            <w:tcW w:w="695" w:type="dxa"/>
            <w:tcBorders>
              <w:top w:val="single" w:sz="4" w:space="0" w:color="auto"/>
              <w:left w:val="single" w:sz="4" w:space="0" w:color="auto"/>
              <w:bottom w:val="single" w:sz="4" w:space="0" w:color="auto"/>
              <w:right w:val="single" w:sz="4" w:space="0" w:color="auto"/>
            </w:tcBorders>
          </w:tcPr>
          <w:p w14:paraId="48E1C001" w14:textId="77777777" w:rsidR="00540BD8" w:rsidRPr="00BB4D25" w:rsidRDefault="00540BD8" w:rsidP="00540BD8">
            <w:pPr>
              <w:jc w:val="center"/>
              <w:rPr>
                <w:rFonts w:ascii="宋体" w:hAnsi="宋体"/>
                <w:szCs w:val="21"/>
              </w:rPr>
            </w:pPr>
            <w:r w:rsidRPr="00BB4D25">
              <w:rPr>
                <w:rFonts w:ascii="宋体" w:hAnsi="宋体" w:hint="eastAsia"/>
                <w:szCs w:val="21"/>
              </w:rPr>
              <w:t>序号</w:t>
            </w:r>
          </w:p>
        </w:tc>
        <w:tc>
          <w:tcPr>
            <w:tcW w:w="2054" w:type="dxa"/>
            <w:gridSpan w:val="3"/>
            <w:tcBorders>
              <w:top w:val="single" w:sz="4" w:space="0" w:color="auto"/>
              <w:left w:val="single" w:sz="4" w:space="0" w:color="auto"/>
              <w:bottom w:val="single" w:sz="4" w:space="0" w:color="auto"/>
              <w:right w:val="single" w:sz="4" w:space="0" w:color="auto"/>
            </w:tcBorders>
          </w:tcPr>
          <w:p w14:paraId="178FD0C4" w14:textId="77777777" w:rsidR="00540BD8" w:rsidRPr="00BB4D25" w:rsidRDefault="00540BD8" w:rsidP="00540BD8">
            <w:pPr>
              <w:jc w:val="center"/>
              <w:rPr>
                <w:rFonts w:ascii="宋体" w:hAnsi="宋体"/>
                <w:szCs w:val="21"/>
              </w:rPr>
            </w:pPr>
            <w:r w:rsidRPr="00BB4D25">
              <w:rPr>
                <w:rFonts w:ascii="宋体" w:hAnsi="宋体" w:hint="eastAsia"/>
                <w:szCs w:val="21"/>
              </w:rPr>
              <w:t>评分因素</w:t>
            </w:r>
          </w:p>
        </w:tc>
        <w:tc>
          <w:tcPr>
            <w:tcW w:w="426" w:type="dxa"/>
            <w:tcBorders>
              <w:top w:val="single" w:sz="4" w:space="0" w:color="auto"/>
              <w:left w:val="single" w:sz="4" w:space="0" w:color="auto"/>
              <w:bottom w:val="single" w:sz="4" w:space="0" w:color="auto"/>
              <w:right w:val="single" w:sz="4" w:space="0" w:color="auto"/>
            </w:tcBorders>
          </w:tcPr>
          <w:p w14:paraId="03489FFC" w14:textId="77777777" w:rsidR="00540BD8" w:rsidRPr="00BB4D25" w:rsidRDefault="00540BD8" w:rsidP="00540BD8">
            <w:pPr>
              <w:jc w:val="center"/>
              <w:rPr>
                <w:rFonts w:ascii="宋体" w:hAnsi="宋体"/>
                <w:szCs w:val="21"/>
              </w:rPr>
            </w:pPr>
            <w:r w:rsidRPr="00BB4D25">
              <w:rPr>
                <w:rFonts w:ascii="宋体" w:hAnsi="宋体" w:hint="eastAsia"/>
                <w:szCs w:val="21"/>
              </w:rPr>
              <w:t>权重</w:t>
            </w:r>
          </w:p>
        </w:tc>
        <w:tc>
          <w:tcPr>
            <w:tcW w:w="1404" w:type="dxa"/>
            <w:tcBorders>
              <w:top w:val="single" w:sz="4" w:space="0" w:color="auto"/>
              <w:left w:val="single" w:sz="4" w:space="0" w:color="auto"/>
              <w:bottom w:val="single" w:sz="4" w:space="0" w:color="auto"/>
              <w:right w:val="single" w:sz="4" w:space="0" w:color="auto"/>
            </w:tcBorders>
          </w:tcPr>
          <w:p w14:paraId="142E438B" w14:textId="77777777" w:rsidR="00540BD8" w:rsidRPr="00BB4D25" w:rsidRDefault="00540BD8" w:rsidP="00540BD8">
            <w:pPr>
              <w:jc w:val="center"/>
              <w:rPr>
                <w:rFonts w:ascii="宋体" w:hAnsi="宋体"/>
                <w:szCs w:val="21"/>
              </w:rPr>
            </w:pPr>
            <w:r w:rsidRPr="00BB4D25">
              <w:rPr>
                <w:rFonts w:ascii="宋体" w:hAnsi="宋体" w:hint="eastAsia"/>
                <w:szCs w:val="21"/>
              </w:rPr>
              <w:t>评分方式</w:t>
            </w:r>
          </w:p>
        </w:tc>
        <w:tc>
          <w:tcPr>
            <w:tcW w:w="4633" w:type="dxa"/>
            <w:tcBorders>
              <w:top w:val="single" w:sz="4" w:space="0" w:color="auto"/>
              <w:left w:val="single" w:sz="4" w:space="0" w:color="auto"/>
              <w:bottom w:val="single" w:sz="4" w:space="0" w:color="auto"/>
              <w:right w:val="single" w:sz="4" w:space="0" w:color="auto"/>
            </w:tcBorders>
          </w:tcPr>
          <w:p w14:paraId="4DE1D96E" w14:textId="77777777" w:rsidR="00540BD8" w:rsidRPr="00BB4D25" w:rsidRDefault="00540BD8" w:rsidP="00540BD8">
            <w:pPr>
              <w:jc w:val="center"/>
              <w:rPr>
                <w:rFonts w:ascii="宋体" w:hAnsi="宋体"/>
                <w:szCs w:val="21"/>
              </w:rPr>
            </w:pPr>
            <w:r w:rsidRPr="00BB4D25">
              <w:rPr>
                <w:rFonts w:ascii="宋体" w:hAnsi="宋体" w:hint="eastAsia"/>
                <w:szCs w:val="21"/>
              </w:rPr>
              <w:t>评分准则</w:t>
            </w:r>
          </w:p>
        </w:tc>
      </w:tr>
      <w:tr w:rsidR="00540BD8" w:rsidRPr="00BB4D25" w14:paraId="32898F30" w14:textId="77777777" w:rsidTr="0027063A">
        <w:trPr>
          <w:trHeight w:val="78"/>
          <w:jc w:val="center"/>
        </w:trPr>
        <w:tc>
          <w:tcPr>
            <w:tcW w:w="837" w:type="dxa"/>
            <w:vMerge/>
            <w:tcBorders>
              <w:left w:val="single" w:sz="4" w:space="0" w:color="auto"/>
              <w:right w:val="single" w:sz="4" w:space="0" w:color="auto"/>
            </w:tcBorders>
            <w:vAlign w:val="center"/>
          </w:tcPr>
          <w:p w14:paraId="19A94FC5" w14:textId="77777777" w:rsidR="00540BD8" w:rsidRPr="00BB4D25" w:rsidRDefault="00540BD8" w:rsidP="00540BD8">
            <w:pPr>
              <w:widowControl/>
              <w:jc w:val="left"/>
              <w:rPr>
                <w:rFonts w:ascii="宋体" w:hAnsi="宋体"/>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0F65EC0C" w14:textId="77777777" w:rsidR="00540BD8" w:rsidRPr="00BB4D25" w:rsidRDefault="00540BD8" w:rsidP="00540BD8">
            <w:pPr>
              <w:jc w:val="center"/>
              <w:rPr>
                <w:rFonts w:ascii="宋体" w:hAnsi="宋体"/>
                <w:szCs w:val="21"/>
              </w:rPr>
            </w:pPr>
            <w:r w:rsidRPr="00BB4D25">
              <w:rPr>
                <w:rFonts w:ascii="宋体" w:hAnsi="宋体"/>
                <w:szCs w:val="21"/>
              </w:rPr>
              <w:t>1</w:t>
            </w:r>
          </w:p>
        </w:tc>
        <w:tc>
          <w:tcPr>
            <w:tcW w:w="2054" w:type="dxa"/>
            <w:gridSpan w:val="3"/>
            <w:tcBorders>
              <w:top w:val="single" w:sz="4" w:space="0" w:color="auto"/>
              <w:left w:val="single" w:sz="4" w:space="0" w:color="auto"/>
              <w:bottom w:val="single" w:sz="4" w:space="0" w:color="auto"/>
              <w:right w:val="single" w:sz="4" w:space="0" w:color="auto"/>
            </w:tcBorders>
            <w:vAlign w:val="center"/>
          </w:tcPr>
          <w:p w14:paraId="541D33AB" w14:textId="77777777" w:rsidR="00540BD8" w:rsidRPr="004F3DFE" w:rsidRDefault="00540BD8" w:rsidP="00540BD8">
            <w:pPr>
              <w:jc w:val="center"/>
              <w:rPr>
                <w:rFonts w:ascii="宋体" w:hAnsi="宋体"/>
                <w:szCs w:val="21"/>
              </w:rPr>
            </w:pPr>
            <w:r w:rsidRPr="004F3DFE">
              <w:rPr>
                <w:rFonts w:ascii="宋体" w:hAnsi="宋体" w:hint="eastAsia"/>
                <w:szCs w:val="21"/>
              </w:rPr>
              <w:t>商务偏离表的</w:t>
            </w:r>
            <w:proofErr w:type="gramStart"/>
            <w:r w:rsidRPr="004F3DFE">
              <w:rPr>
                <w:rFonts w:ascii="宋体" w:hAnsi="宋体" w:hint="eastAsia"/>
                <w:szCs w:val="21"/>
              </w:rPr>
              <w:t>具体</w:t>
            </w:r>
            <w:r w:rsidRPr="004F3DFE">
              <w:rPr>
                <w:rFonts w:ascii="宋体" w:hAnsi="宋体" w:hint="eastAsia"/>
                <w:szCs w:val="21"/>
              </w:rPr>
              <w:lastRenderedPageBreak/>
              <w:t>响应</w:t>
            </w:r>
            <w:proofErr w:type="gramEnd"/>
            <w:r w:rsidRPr="004F3DFE">
              <w:rPr>
                <w:rFonts w:ascii="宋体" w:hAnsi="宋体" w:hint="eastAsia"/>
                <w:szCs w:val="21"/>
              </w:rPr>
              <w:t>与说明</w:t>
            </w:r>
          </w:p>
        </w:tc>
        <w:tc>
          <w:tcPr>
            <w:tcW w:w="426" w:type="dxa"/>
            <w:tcBorders>
              <w:top w:val="single" w:sz="4" w:space="0" w:color="auto"/>
              <w:left w:val="single" w:sz="4" w:space="0" w:color="auto"/>
              <w:bottom w:val="single" w:sz="4" w:space="0" w:color="auto"/>
              <w:right w:val="single" w:sz="4" w:space="0" w:color="auto"/>
            </w:tcBorders>
            <w:vAlign w:val="center"/>
          </w:tcPr>
          <w:p w14:paraId="7F540082" w14:textId="77777777" w:rsidR="00540BD8" w:rsidRPr="004F3DFE" w:rsidRDefault="00540BD8" w:rsidP="00540BD8">
            <w:pPr>
              <w:jc w:val="center"/>
              <w:rPr>
                <w:rFonts w:ascii="宋体" w:hAnsi="宋体"/>
                <w:szCs w:val="21"/>
              </w:rPr>
            </w:pPr>
            <w:r w:rsidRPr="004F3DFE">
              <w:rPr>
                <w:rFonts w:ascii="宋体" w:hAnsi="宋体" w:hint="eastAsia"/>
                <w:szCs w:val="21"/>
              </w:rPr>
              <w:lastRenderedPageBreak/>
              <w:t>8</w:t>
            </w:r>
          </w:p>
        </w:tc>
        <w:tc>
          <w:tcPr>
            <w:tcW w:w="1404" w:type="dxa"/>
            <w:tcBorders>
              <w:top w:val="single" w:sz="4" w:space="0" w:color="auto"/>
              <w:left w:val="single" w:sz="4" w:space="0" w:color="auto"/>
              <w:bottom w:val="single" w:sz="4" w:space="0" w:color="auto"/>
              <w:right w:val="single" w:sz="4" w:space="0" w:color="auto"/>
            </w:tcBorders>
            <w:vAlign w:val="center"/>
          </w:tcPr>
          <w:p w14:paraId="54A46FD0" w14:textId="77777777" w:rsidR="00540BD8" w:rsidRPr="004F3DFE" w:rsidRDefault="00540BD8" w:rsidP="00540BD8">
            <w:pPr>
              <w:jc w:val="center"/>
              <w:rPr>
                <w:rFonts w:ascii="宋体" w:hAnsi="宋体"/>
                <w:szCs w:val="21"/>
              </w:rPr>
            </w:pPr>
            <w:r w:rsidRPr="004F3DFE">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vAlign w:val="center"/>
          </w:tcPr>
          <w:p w14:paraId="436270AE" w14:textId="63308B95" w:rsidR="00540BD8" w:rsidRPr="004F3DFE" w:rsidRDefault="00540BD8" w:rsidP="00E63CDA">
            <w:pPr>
              <w:jc w:val="left"/>
              <w:rPr>
                <w:rFonts w:ascii="宋体" w:hAnsi="宋体"/>
                <w:szCs w:val="21"/>
              </w:rPr>
            </w:pPr>
            <w:r w:rsidRPr="004F3DFE">
              <w:rPr>
                <w:rFonts w:ascii="宋体" w:hAnsi="宋体" w:hint="eastAsia"/>
                <w:szCs w:val="21"/>
              </w:rPr>
              <w:t>投标人应如实填写《商务偏离表》，评审委员会</w:t>
            </w:r>
            <w:r w:rsidRPr="004F3DFE">
              <w:rPr>
                <w:rFonts w:ascii="宋体" w:hAnsi="宋体" w:hint="eastAsia"/>
                <w:szCs w:val="21"/>
              </w:rPr>
              <w:lastRenderedPageBreak/>
              <w:t>根据商务需求响应情况进行打分，各项商务要求全部满足的得</w:t>
            </w:r>
            <w:r w:rsidR="00E63CDA">
              <w:rPr>
                <w:rFonts w:ascii="宋体" w:hAnsi="宋体" w:hint="eastAsia"/>
                <w:szCs w:val="21"/>
              </w:rPr>
              <w:t>8</w:t>
            </w:r>
            <w:r w:rsidRPr="004F3DFE">
              <w:rPr>
                <w:rFonts w:ascii="宋体" w:hAnsi="宋体" w:hint="eastAsia"/>
                <w:szCs w:val="21"/>
              </w:rPr>
              <w:t>分，</w:t>
            </w:r>
            <w:r w:rsidR="00C55C6D">
              <w:rPr>
                <w:rFonts w:ascii="宋体" w:hAnsi="宋体" w:hint="eastAsia"/>
                <w:szCs w:val="21"/>
              </w:rPr>
              <w:t>*号</w:t>
            </w:r>
            <w:r w:rsidR="00C55C6D">
              <w:rPr>
                <w:rFonts w:ascii="宋体" w:hAnsi="宋体"/>
                <w:szCs w:val="21"/>
              </w:rPr>
              <w:t>条款</w:t>
            </w:r>
            <w:proofErr w:type="gramStart"/>
            <w:r w:rsidR="00C55C6D">
              <w:rPr>
                <w:rFonts w:ascii="宋体" w:hAnsi="宋体"/>
                <w:szCs w:val="21"/>
              </w:rPr>
              <w:t>为废标条款</w:t>
            </w:r>
            <w:proofErr w:type="gramEnd"/>
            <w:r w:rsidR="00C55C6D">
              <w:rPr>
                <w:rFonts w:ascii="宋体" w:hAnsi="宋体"/>
                <w:szCs w:val="21"/>
              </w:rPr>
              <w:t>，</w:t>
            </w:r>
            <w:r w:rsidRPr="004F3DFE">
              <w:rPr>
                <w:rFonts w:ascii="宋体" w:hAnsi="宋体" w:hint="eastAsia"/>
                <w:szCs w:val="21"/>
              </w:rPr>
              <w:t>一般</w:t>
            </w:r>
            <w:proofErr w:type="gramStart"/>
            <w:r w:rsidRPr="004F3DFE">
              <w:rPr>
                <w:rFonts w:ascii="宋体" w:hAnsi="宋体" w:hint="eastAsia"/>
                <w:szCs w:val="21"/>
              </w:rPr>
              <w:t>参数每负偏离</w:t>
            </w:r>
            <w:proofErr w:type="gramEnd"/>
            <w:r w:rsidRPr="004F3DFE">
              <w:rPr>
                <w:rFonts w:ascii="宋体" w:hAnsi="宋体" w:hint="eastAsia"/>
                <w:szCs w:val="21"/>
              </w:rPr>
              <w:t>一项扣2分，扣完为止。</w:t>
            </w:r>
          </w:p>
        </w:tc>
      </w:tr>
      <w:tr w:rsidR="00540BD8" w:rsidRPr="00BB4D25" w14:paraId="5594E7FC" w14:textId="77777777" w:rsidTr="0027063A">
        <w:trPr>
          <w:trHeight w:val="78"/>
          <w:jc w:val="center"/>
        </w:trPr>
        <w:tc>
          <w:tcPr>
            <w:tcW w:w="837" w:type="dxa"/>
            <w:vMerge/>
            <w:tcBorders>
              <w:left w:val="single" w:sz="4" w:space="0" w:color="auto"/>
              <w:right w:val="single" w:sz="4" w:space="0" w:color="auto"/>
            </w:tcBorders>
            <w:vAlign w:val="center"/>
          </w:tcPr>
          <w:p w14:paraId="62470551" w14:textId="77777777" w:rsidR="00540BD8" w:rsidRPr="00BB4D25" w:rsidRDefault="00540BD8" w:rsidP="00540BD8">
            <w:pPr>
              <w:widowControl/>
              <w:jc w:val="left"/>
              <w:rPr>
                <w:rFonts w:ascii="宋体" w:hAnsi="宋体"/>
                <w:color w:val="0070C0"/>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59A3EF4F" w14:textId="77777777" w:rsidR="00540BD8" w:rsidRPr="00BB4D25" w:rsidRDefault="00540BD8" w:rsidP="00540BD8">
            <w:pPr>
              <w:jc w:val="center"/>
              <w:rPr>
                <w:rFonts w:ascii="宋体" w:hAnsi="宋体"/>
                <w:szCs w:val="21"/>
              </w:rPr>
            </w:pPr>
            <w:r>
              <w:rPr>
                <w:rFonts w:ascii="宋体" w:hAnsi="宋体" w:hint="eastAsia"/>
                <w:szCs w:val="21"/>
              </w:rPr>
              <w:t>2</w:t>
            </w:r>
          </w:p>
        </w:tc>
        <w:tc>
          <w:tcPr>
            <w:tcW w:w="2054" w:type="dxa"/>
            <w:gridSpan w:val="3"/>
            <w:tcBorders>
              <w:top w:val="single" w:sz="4" w:space="0" w:color="auto"/>
              <w:left w:val="single" w:sz="4" w:space="0" w:color="auto"/>
              <w:bottom w:val="single" w:sz="4" w:space="0" w:color="auto"/>
              <w:right w:val="single" w:sz="4" w:space="0" w:color="auto"/>
            </w:tcBorders>
            <w:vAlign w:val="center"/>
          </w:tcPr>
          <w:p w14:paraId="01207F59" w14:textId="77777777" w:rsidR="00540BD8" w:rsidRPr="00BB4D25" w:rsidRDefault="00540BD8" w:rsidP="00540BD8">
            <w:pPr>
              <w:jc w:val="center"/>
              <w:rPr>
                <w:rFonts w:ascii="宋体" w:hAnsi="宋体"/>
                <w:szCs w:val="21"/>
              </w:rPr>
            </w:pPr>
            <w:r w:rsidRPr="00BB4D25">
              <w:rPr>
                <w:rFonts w:ascii="宋体" w:hAnsi="宋体" w:hint="eastAsia"/>
                <w:szCs w:val="21"/>
              </w:rPr>
              <w:t>违约承诺</w:t>
            </w:r>
          </w:p>
        </w:tc>
        <w:tc>
          <w:tcPr>
            <w:tcW w:w="426" w:type="dxa"/>
            <w:tcBorders>
              <w:top w:val="single" w:sz="4" w:space="0" w:color="auto"/>
              <w:left w:val="single" w:sz="4" w:space="0" w:color="auto"/>
              <w:bottom w:val="single" w:sz="4" w:space="0" w:color="auto"/>
              <w:right w:val="single" w:sz="4" w:space="0" w:color="auto"/>
            </w:tcBorders>
            <w:vAlign w:val="center"/>
          </w:tcPr>
          <w:p w14:paraId="56C21E0C" w14:textId="77777777" w:rsidR="00540BD8" w:rsidRPr="00BB4D25" w:rsidRDefault="00540BD8" w:rsidP="00540BD8">
            <w:pPr>
              <w:jc w:val="center"/>
              <w:rPr>
                <w:rFonts w:ascii="宋体" w:hAnsi="宋体"/>
                <w:szCs w:val="21"/>
              </w:rPr>
            </w:pPr>
            <w:r w:rsidRPr="00BB4D25">
              <w:rPr>
                <w:rFonts w:ascii="宋体" w:hAnsi="宋体" w:hint="eastAsia"/>
                <w:szCs w:val="21"/>
              </w:rPr>
              <w:t>3</w:t>
            </w:r>
          </w:p>
        </w:tc>
        <w:tc>
          <w:tcPr>
            <w:tcW w:w="1404" w:type="dxa"/>
            <w:tcBorders>
              <w:top w:val="single" w:sz="4" w:space="0" w:color="auto"/>
              <w:left w:val="single" w:sz="4" w:space="0" w:color="auto"/>
              <w:bottom w:val="single" w:sz="4" w:space="0" w:color="auto"/>
              <w:right w:val="single" w:sz="4" w:space="0" w:color="auto"/>
            </w:tcBorders>
            <w:vAlign w:val="center"/>
          </w:tcPr>
          <w:p w14:paraId="70078C59" w14:textId="77777777" w:rsidR="00540BD8" w:rsidRPr="00BB4D25" w:rsidRDefault="00540BD8" w:rsidP="00540BD8">
            <w:pPr>
              <w:jc w:val="center"/>
              <w:rPr>
                <w:rFonts w:ascii="宋体" w:hAnsi="宋体"/>
                <w:szCs w:val="21"/>
              </w:rPr>
            </w:pPr>
            <w:r w:rsidRPr="00BB4D25">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tcPr>
          <w:p w14:paraId="6CA01D67" w14:textId="40CED68C" w:rsidR="00540BD8" w:rsidRPr="00BB4D25" w:rsidRDefault="00540BD8" w:rsidP="00540BD8">
            <w:pPr>
              <w:ind w:rightChars="121" w:right="254"/>
              <w:jc w:val="left"/>
              <w:rPr>
                <w:rFonts w:ascii="宋体" w:hAnsi="宋体"/>
                <w:szCs w:val="21"/>
              </w:rPr>
            </w:pPr>
            <w:proofErr w:type="gramStart"/>
            <w:r w:rsidRPr="00BB4D25">
              <w:rPr>
                <w:rFonts w:ascii="宋体" w:hAnsi="宋体" w:hint="eastAsia"/>
                <w:szCs w:val="21"/>
              </w:rPr>
              <w:t>根</w:t>
            </w:r>
            <w:proofErr w:type="gramEnd"/>
            <w:r w:rsidRPr="00ED7CA8">
              <w:rPr>
                <w:rFonts w:ascii="宋体" w:hAnsi="宋体" w:hint="eastAsia"/>
                <w:szCs w:val="21"/>
              </w:rPr>
              <w:t>根据招标文件的需求和投标文件响应情况进行横向比较，分档评分：评价</w:t>
            </w:r>
            <w:proofErr w:type="gramStart"/>
            <w:r w:rsidRPr="00ED7CA8">
              <w:rPr>
                <w:rFonts w:ascii="宋体" w:hAnsi="宋体" w:hint="eastAsia"/>
                <w:szCs w:val="21"/>
              </w:rPr>
              <w:t>为优得</w:t>
            </w:r>
            <w:r>
              <w:rPr>
                <w:rFonts w:ascii="宋体" w:hAnsi="宋体"/>
                <w:szCs w:val="21"/>
              </w:rPr>
              <w:t>3</w:t>
            </w:r>
            <w:r w:rsidRPr="00ED7CA8">
              <w:rPr>
                <w:rFonts w:ascii="宋体" w:hAnsi="宋体" w:hint="eastAsia"/>
                <w:szCs w:val="21"/>
              </w:rPr>
              <w:t>分</w:t>
            </w:r>
            <w:proofErr w:type="gramEnd"/>
            <w:r w:rsidRPr="00ED7CA8">
              <w:rPr>
                <w:rFonts w:ascii="宋体" w:hAnsi="宋体" w:hint="eastAsia"/>
                <w:szCs w:val="21"/>
              </w:rPr>
              <w:t>；评价</w:t>
            </w:r>
            <w:proofErr w:type="gramStart"/>
            <w:r w:rsidRPr="00ED7CA8">
              <w:rPr>
                <w:rFonts w:ascii="宋体" w:hAnsi="宋体" w:hint="eastAsia"/>
                <w:szCs w:val="21"/>
              </w:rPr>
              <w:t>为良得</w:t>
            </w:r>
            <w:r>
              <w:rPr>
                <w:rFonts w:ascii="宋体" w:hAnsi="宋体"/>
                <w:szCs w:val="21"/>
              </w:rPr>
              <w:t>2</w:t>
            </w:r>
            <w:r w:rsidRPr="00ED7CA8">
              <w:rPr>
                <w:rFonts w:ascii="宋体" w:hAnsi="宋体" w:hint="eastAsia"/>
                <w:szCs w:val="21"/>
              </w:rPr>
              <w:t>分</w:t>
            </w:r>
            <w:proofErr w:type="gramEnd"/>
            <w:r w:rsidRPr="00ED7CA8">
              <w:rPr>
                <w:rFonts w:ascii="宋体" w:hAnsi="宋体" w:hint="eastAsia"/>
                <w:szCs w:val="21"/>
              </w:rPr>
              <w:t>；评价为中得</w:t>
            </w:r>
            <w:r>
              <w:rPr>
                <w:rFonts w:ascii="宋体" w:hAnsi="宋体"/>
                <w:szCs w:val="21"/>
              </w:rPr>
              <w:t>1</w:t>
            </w:r>
            <w:r w:rsidRPr="00ED7CA8">
              <w:rPr>
                <w:rFonts w:ascii="宋体" w:hAnsi="宋体" w:hint="eastAsia"/>
                <w:szCs w:val="21"/>
              </w:rPr>
              <w:t>分；评价为差不得分。评价为 “差”的，专家需说明情况。</w:t>
            </w:r>
          </w:p>
        </w:tc>
      </w:tr>
      <w:tr w:rsidR="0027063A" w:rsidRPr="00BB4D25" w14:paraId="05307E9F" w14:textId="77777777" w:rsidTr="0027063A">
        <w:trPr>
          <w:trHeight w:val="78"/>
          <w:jc w:val="center"/>
        </w:trPr>
        <w:tc>
          <w:tcPr>
            <w:tcW w:w="837" w:type="dxa"/>
            <w:vMerge/>
            <w:tcBorders>
              <w:left w:val="single" w:sz="4" w:space="0" w:color="auto"/>
              <w:right w:val="single" w:sz="4" w:space="0" w:color="auto"/>
            </w:tcBorders>
            <w:vAlign w:val="center"/>
          </w:tcPr>
          <w:p w14:paraId="4C949A38" w14:textId="77777777" w:rsidR="0027063A" w:rsidRPr="00BB4D25" w:rsidRDefault="0027063A" w:rsidP="0027063A">
            <w:pPr>
              <w:widowControl/>
              <w:jc w:val="left"/>
              <w:rPr>
                <w:rFonts w:ascii="宋体" w:hAnsi="宋体"/>
                <w:color w:val="0070C0"/>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7BED30DB" w14:textId="77777777" w:rsidR="0027063A" w:rsidRPr="00BB4D25" w:rsidRDefault="0027063A" w:rsidP="0027063A">
            <w:pPr>
              <w:jc w:val="center"/>
              <w:rPr>
                <w:rFonts w:ascii="宋体" w:hAnsi="宋体"/>
                <w:szCs w:val="21"/>
              </w:rPr>
            </w:pPr>
            <w:r>
              <w:rPr>
                <w:rFonts w:ascii="宋体" w:hAnsi="宋体" w:hint="eastAsia"/>
                <w:szCs w:val="21"/>
              </w:rPr>
              <w:t>3</w:t>
            </w:r>
          </w:p>
        </w:tc>
        <w:tc>
          <w:tcPr>
            <w:tcW w:w="2054" w:type="dxa"/>
            <w:gridSpan w:val="3"/>
            <w:vAlign w:val="center"/>
          </w:tcPr>
          <w:p w14:paraId="55782B95" w14:textId="6890546C" w:rsidR="0027063A" w:rsidRPr="009B26CE" w:rsidRDefault="0027063A" w:rsidP="0027063A">
            <w:pPr>
              <w:jc w:val="center"/>
              <w:rPr>
                <w:rFonts w:ascii="宋体" w:hAnsi="宋体"/>
                <w:color w:val="FF0000"/>
                <w:szCs w:val="21"/>
              </w:rPr>
            </w:pPr>
            <w:r w:rsidRPr="00D11407">
              <w:rPr>
                <w:rFonts w:ascii="宋体" w:hAnsi="宋体" w:hint="eastAsia"/>
                <w:szCs w:val="21"/>
              </w:rPr>
              <w:t>项目完成后的服务承诺</w:t>
            </w:r>
          </w:p>
        </w:tc>
        <w:tc>
          <w:tcPr>
            <w:tcW w:w="426" w:type="dxa"/>
            <w:vAlign w:val="center"/>
          </w:tcPr>
          <w:p w14:paraId="7E2CCDDD" w14:textId="23633598" w:rsidR="0027063A" w:rsidRPr="009B26CE" w:rsidRDefault="0027063A" w:rsidP="0027063A">
            <w:pPr>
              <w:jc w:val="center"/>
              <w:rPr>
                <w:rFonts w:ascii="宋体" w:hAnsi="宋体"/>
                <w:color w:val="FF0000"/>
                <w:szCs w:val="21"/>
              </w:rPr>
            </w:pPr>
            <w:r w:rsidRPr="00D11407">
              <w:rPr>
                <w:rFonts w:ascii="宋体" w:hAnsi="宋体" w:hint="eastAsia"/>
                <w:szCs w:val="21"/>
              </w:rPr>
              <w:t>4</w:t>
            </w:r>
          </w:p>
        </w:tc>
        <w:tc>
          <w:tcPr>
            <w:tcW w:w="1404" w:type="dxa"/>
            <w:vAlign w:val="center"/>
          </w:tcPr>
          <w:p w14:paraId="17E29637" w14:textId="72D10CCE" w:rsidR="0027063A" w:rsidRPr="009B26CE" w:rsidRDefault="0027063A" w:rsidP="0027063A">
            <w:pPr>
              <w:jc w:val="center"/>
              <w:rPr>
                <w:rFonts w:ascii="宋体" w:hAnsi="宋体"/>
                <w:color w:val="FF0000"/>
                <w:szCs w:val="21"/>
              </w:rPr>
            </w:pPr>
            <w:r w:rsidRPr="00BB4D25">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tcPr>
          <w:p w14:paraId="6AA98A6E" w14:textId="55477E28" w:rsidR="0027063A" w:rsidRPr="009B26CE" w:rsidRDefault="0027063A" w:rsidP="000318E2">
            <w:pPr>
              <w:ind w:rightChars="121" w:right="254"/>
              <w:jc w:val="left"/>
              <w:rPr>
                <w:rFonts w:ascii="宋体" w:hAnsi="宋体"/>
                <w:color w:val="FF0000"/>
                <w:szCs w:val="21"/>
              </w:rPr>
            </w:pPr>
            <w:r w:rsidRPr="00D11407">
              <w:rPr>
                <w:rFonts w:ascii="宋体" w:hAnsi="宋体" w:hint="eastAsia"/>
                <w:szCs w:val="21"/>
              </w:rPr>
              <w:t>按照服务承诺进行横向比较，分档评分：评价</w:t>
            </w:r>
            <w:proofErr w:type="gramStart"/>
            <w:r w:rsidRPr="00D11407">
              <w:rPr>
                <w:rFonts w:ascii="宋体" w:hAnsi="宋体" w:hint="eastAsia"/>
                <w:szCs w:val="21"/>
              </w:rPr>
              <w:t>为优得4分</w:t>
            </w:r>
            <w:proofErr w:type="gramEnd"/>
            <w:r w:rsidRPr="00D11407">
              <w:rPr>
                <w:rFonts w:ascii="宋体" w:hAnsi="宋体" w:hint="eastAsia"/>
                <w:szCs w:val="21"/>
              </w:rPr>
              <w:t>，评价</w:t>
            </w:r>
            <w:proofErr w:type="gramStart"/>
            <w:r w:rsidRPr="00D11407">
              <w:rPr>
                <w:rFonts w:ascii="宋体" w:hAnsi="宋体" w:hint="eastAsia"/>
                <w:szCs w:val="21"/>
              </w:rPr>
              <w:t>为良得</w:t>
            </w:r>
            <w:r>
              <w:rPr>
                <w:rFonts w:ascii="宋体" w:hAnsi="宋体" w:hint="eastAsia"/>
                <w:szCs w:val="21"/>
              </w:rPr>
              <w:t>3</w:t>
            </w:r>
            <w:r w:rsidRPr="00D11407">
              <w:rPr>
                <w:rFonts w:ascii="宋体" w:hAnsi="宋体" w:hint="eastAsia"/>
                <w:szCs w:val="21"/>
              </w:rPr>
              <w:t>分</w:t>
            </w:r>
            <w:proofErr w:type="gramEnd"/>
            <w:r w:rsidRPr="00D11407">
              <w:rPr>
                <w:rFonts w:ascii="宋体" w:hAnsi="宋体" w:hint="eastAsia"/>
                <w:szCs w:val="21"/>
              </w:rPr>
              <w:t>，评价为中得</w:t>
            </w:r>
            <w:r>
              <w:rPr>
                <w:rFonts w:ascii="宋体" w:hAnsi="宋体" w:hint="eastAsia"/>
                <w:szCs w:val="21"/>
              </w:rPr>
              <w:t>2</w:t>
            </w:r>
            <w:r w:rsidRPr="00D11407">
              <w:rPr>
                <w:rFonts w:ascii="宋体" w:hAnsi="宋体" w:hint="eastAsia"/>
                <w:szCs w:val="21"/>
              </w:rPr>
              <w:t>分，评价为差得0分。</w:t>
            </w:r>
          </w:p>
        </w:tc>
      </w:tr>
      <w:tr w:rsidR="0027063A" w:rsidRPr="00BB4D25" w14:paraId="38E5C3F4" w14:textId="77777777" w:rsidTr="0027063A">
        <w:trPr>
          <w:trHeight w:val="78"/>
          <w:jc w:val="center"/>
        </w:trPr>
        <w:tc>
          <w:tcPr>
            <w:tcW w:w="837" w:type="dxa"/>
            <w:vMerge/>
            <w:tcBorders>
              <w:left w:val="single" w:sz="4" w:space="0" w:color="auto"/>
              <w:right w:val="single" w:sz="4" w:space="0" w:color="auto"/>
            </w:tcBorders>
            <w:vAlign w:val="center"/>
          </w:tcPr>
          <w:p w14:paraId="30765961" w14:textId="77777777" w:rsidR="0027063A" w:rsidRPr="00BB4D25" w:rsidRDefault="0027063A" w:rsidP="0027063A">
            <w:pPr>
              <w:widowControl/>
              <w:jc w:val="left"/>
              <w:rPr>
                <w:rFonts w:ascii="宋体" w:hAnsi="宋体"/>
                <w:color w:val="0070C0"/>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474F99E2" w14:textId="77777777" w:rsidR="0027063A" w:rsidRPr="00BB4D25" w:rsidRDefault="0027063A" w:rsidP="0027063A">
            <w:pPr>
              <w:jc w:val="center"/>
              <w:rPr>
                <w:rFonts w:ascii="宋体" w:hAnsi="宋体"/>
                <w:szCs w:val="21"/>
              </w:rPr>
            </w:pPr>
            <w:r>
              <w:rPr>
                <w:rFonts w:ascii="宋体" w:hAnsi="宋体" w:hint="eastAsia"/>
                <w:szCs w:val="21"/>
              </w:rPr>
              <w:t>4</w:t>
            </w:r>
          </w:p>
        </w:tc>
        <w:tc>
          <w:tcPr>
            <w:tcW w:w="2054" w:type="dxa"/>
            <w:gridSpan w:val="3"/>
            <w:tcBorders>
              <w:top w:val="single" w:sz="4" w:space="0" w:color="auto"/>
              <w:left w:val="single" w:sz="4" w:space="0" w:color="auto"/>
              <w:bottom w:val="single" w:sz="4" w:space="0" w:color="auto"/>
              <w:right w:val="single" w:sz="4" w:space="0" w:color="auto"/>
            </w:tcBorders>
            <w:vAlign w:val="center"/>
          </w:tcPr>
          <w:p w14:paraId="53CF3D0E" w14:textId="77777777" w:rsidR="0027063A" w:rsidRPr="00BB4D25" w:rsidRDefault="0027063A" w:rsidP="0027063A">
            <w:pPr>
              <w:jc w:val="center"/>
              <w:rPr>
                <w:rFonts w:ascii="宋体" w:hAnsi="宋体"/>
                <w:szCs w:val="21"/>
              </w:rPr>
            </w:pPr>
            <w:r w:rsidRPr="00BB4D25">
              <w:rPr>
                <w:rFonts w:ascii="宋体" w:hAnsi="宋体" w:hint="eastAsia"/>
                <w:szCs w:val="21"/>
              </w:rPr>
              <w:t>服务网点</w:t>
            </w:r>
          </w:p>
        </w:tc>
        <w:tc>
          <w:tcPr>
            <w:tcW w:w="426" w:type="dxa"/>
            <w:tcBorders>
              <w:top w:val="single" w:sz="4" w:space="0" w:color="auto"/>
              <w:left w:val="single" w:sz="4" w:space="0" w:color="auto"/>
              <w:bottom w:val="single" w:sz="4" w:space="0" w:color="auto"/>
              <w:right w:val="single" w:sz="4" w:space="0" w:color="auto"/>
            </w:tcBorders>
            <w:vAlign w:val="center"/>
          </w:tcPr>
          <w:p w14:paraId="506626A4" w14:textId="5F489B7C" w:rsidR="0027063A" w:rsidRPr="00BB4D25" w:rsidRDefault="00572C9C" w:rsidP="0027063A">
            <w:pPr>
              <w:jc w:val="center"/>
              <w:rPr>
                <w:rFonts w:ascii="宋体" w:hAnsi="宋体"/>
                <w:szCs w:val="21"/>
              </w:rPr>
            </w:pPr>
            <w:r>
              <w:rPr>
                <w:rFonts w:ascii="宋体" w:hAnsi="宋体" w:hint="eastAsia"/>
                <w:szCs w:val="21"/>
              </w:rPr>
              <w:t>3</w:t>
            </w:r>
          </w:p>
        </w:tc>
        <w:tc>
          <w:tcPr>
            <w:tcW w:w="1404" w:type="dxa"/>
            <w:tcBorders>
              <w:top w:val="single" w:sz="4" w:space="0" w:color="auto"/>
              <w:left w:val="single" w:sz="4" w:space="0" w:color="auto"/>
              <w:bottom w:val="single" w:sz="4" w:space="0" w:color="auto"/>
              <w:right w:val="single" w:sz="4" w:space="0" w:color="auto"/>
            </w:tcBorders>
            <w:vAlign w:val="center"/>
          </w:tcPr>
          <w:p w14:paraId="79E53246" w14:textId="77777777" w:rsidR="0027063A" w:rsidRPr="00BB4D25" w:rsidRDefault="0027063A" w:rsidP="0027063A">
            <w:pPr>
              <w:jc w:val="center"/>
              <w:rPr>
                <w:rFonts w:ascii="宋体" w:hAnsi="宋体"/>
                <w:szCs w:val="21"/>
              </w:rPr>
            </w:pPr>
            <w:r w:rsidRPr="00BB4D25">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tcPr>
          <w:p w14:paraId="68C69952" w14:textId="3CBB0FE9" w:rsidR="0027063A" w:rsidRPr="00BB4D25" w:rsidRDefault="0027063A" w:rsidP="0027063A">
            <w:pPr>
              <w:jc w:val="left"/>
              <w:rPr>
                <w:rFonts w:ascii="宋体" w:hAnsi="宋体"/>
                <w:szCs w:val="21"/>
              </w:rPr>
            </w:pPr>
            <w:r w:rsidRPr="00BB4D25">
              <w:rPr>
                <w:rFonts w:ascii="宋体" w:hAnsi="宋体" w:hint="eastAsia"/>
                <w:szCs w:val="21"/>
              </w:rPr>
              <w:t>1、深圳企业或非深圳企业，但在深圳市有合法注册的分公司等机构的，</w:t>
            </w:r>
            <w:r w:rsidRPr="002B57F9">
              <w:rPr>
                <w:rFonts w:ascii="宋体" w:hAnsi="宋体" w:hint="eastAsia"/>
                <w:color w:val="000000" w:themeColor="text1"/>
                <w:szCs w:val="21"/>
              </w:rPr>
              <w:t>得</w:t>
            </w:r>
            <w:r w:rsidR="00873A2A" w:rsidRPr="002B57F9">
              <w:rPr>
                <w:rFonts w:ascii="宋体" w:hAnsi="宋体" w:hint="eastAsia"/>
                <w:color w:val="000000" w:themeColor="text1"/>
                <w:szCs w:val="21"/>
              </w:rPr>
              <w:t>3</w:t>
            </w:r>
            <w:r w:rsidRPr="002B57F9">
              <w:rPr>
                <w:rFonts w:ascii="宋体" w:hAnsi="宋体" w:hint="eastAsia"/>
                <w:color w:val="000000" w:themeColor="text1"/>
                <w:szCs w:val="21"/>
              </w:rPr>
              <w:t>分；</w:t>
            </w:r>
          </w:p>
          <w:p w14:paraId="25F4BC3A" w14:textId="1FBF2965" w:rsidR="0027063A" w:rsidRPr="00BB4D25" w:rsidRDefault="0027063A" w:rsidP="0027063A">
            <w:pPr>
              <w:jc w:val="left"/>
              <w:rPr>
                <w:rFonts w:ascii="宋体" w:hAnsi="宋体"/>
                <w:szCs w:val="21"/>
              </w:rPr>
            </w:pPr>
            <w:r w:rsidRPr="00BB4D25">
              <w:rPr>
                <w:rFonts w:ascii="宋体" w:hAnsi="宋体" w:hint="eastAsia"/>
                <w:szCs w:val="21"/>
              </w:rPr>
              <w:t>2、广东省内企业或非广东省内企业，但在广东省内有合法注册的分公司等机构的，得1分；其它不得分（须在投标文件中就设立的机构类型进行说明，并提供机构营业执照扫描件，原件备查）。</w:t>
            </w:r>
          </w:p>
        </w:tc>
      </w:tr>
      <w:tr w:rsidR="0027063A" w:rsidRPr="00BB4D25" w14:paraId="2A1BA991" w14:textId="77777777" w:rsidTr="0027063A">
        <w:trPr>
          <w:trHeight w:val="78"/>
          <w:jc w:val="center"/>
        </w:trPr>
        <w:tc>
          <w:tcPr>
            <w:tcW w:w="837" w:type="dxa"/>
            <w:tcBorders>
              <w:left w:val="single" w:sz="4" w:space="0" w:color="auto"/>
              <w:right w:val="single" w:sz="4" w:space="0" w:color="auto"/>
            </w:tcBorders>
            <w:vAlign w:val="center"/>
          </w:tcPr>
          <w:p w14:paraId="619B3B09" w14:textId="77777777" w:rsidR="0027063A" w:rsidRPr="0087287D" w:rsidRDefault="0027063A" w:rsidP="0027063A">
            <w:pPr>
              <w:jc w:val="center"/>
              <w:rPr>
                <w:rFonts w:ascii="宋体" w:hAnsi="宋体"/>
                <w:color w:val="0070C0"/>
                <w:szCs w:val="21"/>
              </w:rPr>
            </w:pPr>
            <w:r w:rsidRPr="0087287D">
              <w:rPr>
                <w:rFonts w:ascii="宋体" w:hAnsi="宋体" w:hint="eastAsia"/>
                <w:szCs w:val="21"/>
              </w:rPr>
              <w:t>4</w:t>
            </w:r>
          </w:p>
        </w:tc>
        <w:tc>
          <w:tcPr>
            <w:tcW w:w="4579" w:type="dxa"/>
            <w:gridSpan w:val="6"/>
            <w:tcBorders>
              <w:top w:val="single" w:sz="4" w:space="0" w:color="auto"/>
              <w:left w:val="single" w:sz="4" w:space="0" w:color="auto"/>
              <w:bottom w:val="single" w:sz="4" w:space="0" w:color="auto"/>
              <w:right w:val="single" w:sz="4" w:space="0" w:color="auto"/>
            </w:tcBorders>
            <w:vAlign w:val="center"/>
          </w:tcPr>
          <w:p w14:paraId="1B34A87B" w14:textId="77777777" w:rsidR="0027063A" w:rsidRPr="0087287D" w:rsidRDefault="0027063A" w:rsidP="0027063A">
            <w:pPr>
              <w:jc w:val="center"/>
              <w:rPr>
                <w:rFonts w:ascii="宋体" w:hAnsi="宋体"/>
                <w:szCs w:val="21"/>
              </w:rPr>
            </w:pPr>
            <w:r w:rsidRPr="0087287D">
              <w:rPr>
                <w:rFonts w:ascii="宋体" w:hAnsi="宋体" w:hint="eastAsia"/>
                <w:szCs w:val="21"/>
              </w:rPr>
              <w:t>综合实力部分</w:t>
            </w:r>
          </w:p>
        </w:tc>
        <w:tc>
          <w:tcPr>
            <w:tcW w:w="4633" w:type="dxa"/>
            <w:tcBorders>
              <w:top w:val="single" w:sz="4" w:space="0" w:color="auto"/>
              <w:left w:val="single" w:sz="4" w:space="0" w:color="auto"/>
              <w:bottom w:val="single" w:sz="4" w:space="0" w:color="auto"/>
              <w:right w:val="single" w:sz="4" w:space="0" w:color="auto"/>
            </w:tcBorders>
          </w:tcPr>
          <w:p w14:paraId="4E3032DA" w14:textId="441B1E12" w:rsidR="0027063A" w:rsidRPr="0087287D" w:rsidRDefault="003311D9" w:rsidP="0027063A">
            <w:pPr>
              <w:jc w:val="center"/>
              <w:rPr>
                <w:rFonts w:ascii="宋体" w:hAnsi="宋体"/>
                <w:szCs w:val="21"/>
              </w:rPr>
            </w:pPr>
            <w:r w:rsidRPr="0087287D">
              <w:rPr>
                <w:rFonts w:ascii="宋体" w:hAnsi="宋体"/>
                <w:szCs w:val="21"/>
              </w:rPr>
              <w:t>12</w:t>
            </w:r>
          </w:p>
        </w:tc>
      </w:tr>
      <w:tr w:rsidR="0027063A" w:rsidRPr="00BB4D25" w14:paraId="13A811A5" w14:textId="77777777" w:rsidTr="0027063A">
        <w:trPr>
          <w:trHeight w:val="78"/>
          <w:jc w:val="center"/>
        </w:trPr>
        <w:tc>
          <w:tcPr>
            <w:tcW w:w="837" w:type="dxa"/>
            <w:vMerge w:val="restart"/>
            <w:tcBorders>
              <w:left w:val="single" w:sz="4" w:space="0" w:color="auto"/>
              <w:right w:val="single" w:sz="4" w:space="0" w:color="auto"/>
            </w:tcBorders>
            <w:vAlign w:val="center"/>
          </w:tcPr>
          <w:p w14:paraId="0244E763" w14:textId="77777777" w:rsidR="0027063A" w:rsidRPr="0087287D" w:rsidRDefault="0027063A" w:rsidP="0027063A">
            <w:pPr>
              <w:widowControl/>
              <w:jc w:val="left"/>
              <w:rPr>
                <w:rFonts w:ascii="宋体" w:hAnsi="宋体"/>
                <w:color w:val="000000" w:themeColor="text1"/>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286D6DEC" w14:textId="77777777" w:rsidR="0027063A" w:rsidRPr="0087287D" w:rsidRDefault="0027063A" w:rsidP="0027063A">
            <w:pPr>
              <w:jc w:val="center"/>
              <w:rPr>
                <w:rFonts w:ascii="仿宋" w:eastAsia="仿宋" w:hAnsi="仿宋"/>
                <w:color w:val="000000" w:themeColor="text1"/>
                <w:szCs w:val="21"/>
              </w:rPr>
            </w:pPr>
            <w:r w:rsidRPr="0087287D">
              <w:rPr>
                <w:rFonts w:ascii="仿宋" w:eastAsia="仿宋" w:hAnsi="仿宋" w:hint="eastAsia"/>
                <w:color w:val="000000" w:themeColor="text1"/>
                <w:szCs w:val="21"/>
              </w:rPr>
              <w:t>1</w:t>
            </w:r>
          </w:p>
        </w:tc>
        <w:tc>
          <w:tcPr>
            <w:tcW w:w="2054" w:type="dxa"/>
            <w:gridSpan w:val="3"/>
            <w:tcBorders>
              <w:top w:val="single" w:sz="4" w:space="0" w:color="auto"/>
              <w:left w:val="single" w:sz="4" w:space="0" w:color="auto"/>
              <w:bottom w:val="single" w:sz="4" w:space="0" w:color="auto"/>
              <w:right w:val="single" w:sz="4" w:space="0" w:color="auto"/>
            </w:tcBorders>
            <w:vAlign w:val="center"/>
          </w:tcPr>
          <w:p w14:paraId="091ECFFB" w14:textId="77777777" w:rsidR="0027063A" w:rsidRPr="0087287D" w:rsidRDefault="0027063A" w:rsidP="0027063A">
            <w:pPr>
              <w:jc w:val="center"/>
              <w:rPr>
                <w:rFonts w:ascii="宋体" w:hAnsi="宋体"/>
                <w:color w:val="000000" w:themeColor="text1"/>
                <w:szCs w:val="21"/>
              </w:rPr>
            </w:pPr>
            <w:r w:rsidRPr="0087287D">
              <w:rPr>
                <w:rFonts w:ascii="宋体" w:hAnsi="宋体" w:hint="eastAsia"/>
                <w:color w:val="000000" w:themeColor="text1"/>
                <w:szCs w:val="21"/>
              </w:rPr>
              <w:t>投标人相关认证情况</w:t>
            </w:r>
          </w:p>
        </w:tc>
        <w:tc>
          <w:tcPr>
            <w:tcW w:w="426" w:type="dxa"/>
            <w:tcBorders>
              <w:top w:val="single" w:sz="4" w:space="0" w:color="auto"/>
              <w:left w:val="single" w:sz="4" w:space="0" w:color="auto"/>
              <w:bottom w:val="single" w:sz="4" w:space="0" w:color="auto"/>
              <w:right w:val="single" w:sz="4" w:space="0" w:color="auto"/>
            </w:tcBorders>
            <w:vAlign w:val="center"/>
          </w:tcPr>
          <w:p w14:paraId="7E1D811C" w14:textId="67BE3A7D" w:rsidR="0027063A" w:rsidRPr="0087287D" w:rsidRDefault="003311D9" w:rsidP="0027063A">
            <w:pPr>
              <w:jc w:val="center"/>
              <w:rPr>
                <w:rFonts w:ascii="宋体" w:hAnsi="宋体"/>
                <w:color w:val="000000" w:themeColor="text1"/>
                <w:szCs w:val="21"/>
              </w:rPr>
            </w:pPr>
            <w:r w:rsidRPr="0087287D">
              <w:rPr>
                <w:rFonts w:ascii="宋体" w:hAnsi="宋体"/>
                <w:color w:val="000000" w:themeColor="text1"/>
                <w:szCs w:val="21"/>
              </w:rPr>
              <w:t>6</w:t>
            </w:r>
          </w:p>
        </w:tc>
        <w:tc>
          <w:tcPr>
            <w:tcW w:w="1404" w:type="dxa"/>
            <w:tcBorders>
              <w:top w:val="single" w:sz="4" w:space="0" w:color="auto"/>
              <w:left w:val="single" w:sz="4" w:space="0" w:color="auto"/>
              <w:bottom w:val="single" w:sz="4" w:space="0" w:color="auto"/>
              <w:right w:val="single" w:sz="4" w:space="0" w:color="auto"/>
            </w:tcBorders>
            <w:vAlign w:val="center"/>
          </w:tcPr>
          <w:p w14:paraId="4CEF0077" w14:textId="77777777" w:rsidR="0027063A" w:rsidRPr="0087287D" w:rsidRDefault="0027063A" w:rsidP="0027063A">
            <w:pPr>
              <w:jc w:val="center"/>
              <w:rPr>
                <w:rFonts w:ascii="宋体" w:hAnsi="宋体"/>
                <w:color w:val="000000" w:themeColor="text1"/>
                <w:szCs w:val="21"/>
              </w:rPr>
            </w:pPr>
            <w:r w:rsidRPr="0087287D">
              <w:rPr>
                <w:rFonts w:ascii="宋体" w:hAnsi="宋体" w:hint="eastAsia"/>
                <w:color w:val="000000" w:themeColor="text1"/>
                <w:szCs w:val="21"/>
              </w:rPr>
              <w:t>专家打分</w:t>
            </w:r>
          </w:p>
        </w:tc>
        <w:tc>
          <w:tcPr>
            <w:tcW w:w="4633" w:type="dxa"/>
            <w:tcBorders>
              <w:top w:val="single" w:sz="4" w:space="0" w:color="auto"/>
              <w:left w:val="single" w:sz="4" w:space="0" w:color="auto"/>
              <w:bottom w:val="single" w:sz="4" w:space="0" w:color="auto"/>
              <w:right w:val="single" w:sz="4" w:space="0" w:color="auto"/>
            </w:tcBorders>
          </w:tcPr>
          <w:p w14:paraId="07F1A149" w14:textId="2FB8BFEB" w:rsidR="0027063A" w:rsidRPr="0087287D" w:rsidRDefault="0027063A" w:rsidP="0027063A">
            <w:pPr>
              <w:jc w:val="left"/>
              <w:rPr>
                <w:rFonts w:ascii="宋体" w:hAnsi="宋体"/>
                <w:color w:val="000000" w:themeColor="text1"/>
                <w:szCs w:val="21"/>
              </w:rPr>
            </w:pPr>
            <w:r w:rsidRPr="0087287D">
              <w:rPr>
                <w:rFonts w:ascii="宋体" w:hAnsi="宋体" w:hint="eastAsia"/>
                <w:color w:val="000000" w:themeColor="text1"/>
                <w:szCs w:val="21"/>
              </w:rPr>
              <w:t>1、</w:t>
            </w:r>
            <w:r w:rsidR="00F66B1C" w:rsidRPr="0087287D">
              <w:rPr>
                <w:rFonts w:ascii="宋体" w:hAnsi="宋体" w:hint="eastAsia"/>
                <w:color w:val="000000" w:themeColor="text1"/>
                <w:szCs w:val="21"/>
              </w:rPr>
              <w:t>提供ISO9001质量体系认证</w:t>
            </w:r>
            <w:r w:rsidRPr="0087287D">
              <w:rPr>
                <w:rFonts w:ascii="宋体" w:hAnsi="宋体" w:hint="eastAsia"/>
                <w:color w:val="000000" w:themeColor="text1"/>
                <w:szCs w:val="21"/>
              </w:rPr>
              <w:t>得</w:t>
            </w:r>
            <w:r w:rsidR="00F66B1C" w:rsidRPr="0087287D">
              <w:rPr>
                <w:rFonts w:ascii="宋体" w:hAnsi="宋体" w:hint="eastAsia"/>
                <w:color w:val="000000" w:themeColor="text1"/>
                <w:szCs w:val="21"/>
              </w:rPr>
              <w:t>3</w:t>
            </w:r>
            <w:r w:rsidRPr="0087287D">
              <w:rPr>
                <w:rFonts w:ascii="宋体" w:hAnsi="宋体" w:hint="eastAsia"/>
                <w:color w:val="000000" w:themeColor="text1"/>
                <w:szCs w:val="21"/>
              </w:rPr>
              <w:t>分。提供证明材料复印件，原件备查。未提供或提供不清晰导致专家无法判断的不得分。</w:t>
            </w:r>
          </w:p>
          <w:p w14:paraId="5BC52F01" w14:textId="603FF3B4" w:rsidR="0027063A" w:rsidRPr="0087287D" w:rsidRDefault="0027063A" w:rsidP="0027063A">
            <w:pPr>
              <w:jc w:val="left"/>
              <w:rPr>
                <w:rFonts w:ascii="宋体" w:hAnsi="宋体"/>
                <w:color w:val="000000" w:themeColor="text1"/>
                <w:szCs w:val="21"/>
              </w:rPr>
            </w:pPr>
            <w:r w:rsidRPr="0087287D">
              <w:rPr>
                <w:rFonts w:ascii="宋体" w:hAnsi="宋体" w:hint="eastAsia"/>
                <w:color w:val="000000" w:themeColor="text1"/>
                <w:szCs w:val="21"/>
              </w:rPr>
              <w:t>2、</w:t>
            </w:r>
            <w:r w:rsidR="005815C0" w:rsidRPr="0087287D">
              <w:rPr>
                <w:rFonts w:ascii="宋体" w:hAnsi="宋体" w:hint="eastAsia"/>
                <w:color w:val="000000" w:themeColor="text1"/>
                <w:szCs w:val="21"/>
              </w:rPr>
              <w:t>提供国家高新技术企业认证</w:t>
            </w:r>
            <w:r w:rsidRPr="0087287D">
              <w:rPr>
                <w:rFonts w:ascii="宋体" w:hAnsi="宋体" w:hint="eastAsia"/>
                <w:color w:val="000000" w:themeColor="text1"/>
                <w:szCs w:val="21"/>
              </w:rPr>
              <w:t>得</w:t>
            </w:r>
            <w:r w:rsidR="005815C0" w:rsidRPr="0087287D">
              <w:rPr>
                <w:rFonts w:ascii="宋体" w:hAnsi="宋体" w:hint="eastAsia"/>
                <w:color w:val="000000" w:themeColor="text1"/>
                <w:szCs w:val="21"/>
              </w:rPr>
              <w:t>2</w:t>
            </w:r>
            <w:r w:rsidRPr="0087287D">
              <w:rPr>
                <w:rFonts w:ascii="宋体" w:hAnsi="宋体" w:hint="eastAsia"/>
                <w:color w:val="000000" w:themeColor="text1"/>
                <w:szCs w:val="21"/>
              </w:rPr>
              <w:t>分。提供证明材料复印件，原件备查。未提供或提供不清晰导致专家无法判断的不得分。</w:t>
            </w:r>
          </w:p>
          <w:p w14:paraId="36A93020" w14:textId="37ECB5A9" w:rsidR="0027063A" w:rsidRPr="0087287D" w:rsidRDefault="0027063A" w:rsidP="0027063A">
            <w:pPr>
              <w:jc w:val="left"/>
              <w:rPr>
                <w:rFonts w:ascii="宋体" w:hAnsi="宋体"/>
                <w:color w:val="000000" w:themeColor="text1"/>
                <w:szCs w:val="21"/>
              </w:rPr>
            </w:pPr>
            <w:r w:rsidRPr="0087287D">
              <w:rPr>
                <w:rFonts w:ascii="宋体" w:hAnsi="宋体" w:hint="eastAsia"/>
                <w:color w:val="000000" w:themeColor="text1"/>
                <w:szCs w:val="21"/>
              </w:rPr>
              <w:t>3、</w:t>
            </w:r>
            <w:r w:rsidR="005815C0" w:rsidRPr="0087287D">
              <w:rPr>
                <w:rFonts w:ascii="宋体" w:hAnsi="宋体" w:hint="eastAsia"/>
                <w:color w:val="000000" w:themeColor="text1"/>
                <w:szCs w:val="21"/>
              </w:rPr>
              <w:t>提供广东省高新技术企业认证得1分</w:t>
            </w:r>
            <w:r w:rsidRPr="0087287D">
              <w:rPr>
                <w:rFonts w:ascii="宋体" w:hAnsi="宋体" w:hint="eastAsia"/>
                <w:color w:val="000000" w:themeColor="text1"/>
                <w:szCs w:val="21"/>
              </w:rPr>
              <w:t>。提供证明材料复印件，原件备查。未提供或提供不清晰导致专家无法判断的不得分。</w:t>
            </w:r>
          </w:p>
        </w:tc>
      </w:tr>
      <w:tr w:rsidR="0027063A" w:rsidRPr="00BB4D25" w14:paraId="21B9E494" w14:textId="77777777" w:rsidTr="0027063A">
        <w:trPr>
          <w:trHeight w:val="78"/>
          <w:jc w:val="center"/>
        </w:trPr>
        <w:tc>
          <w:tcPr>
            <w:tcW w:w="837" w:type="dxa"/>
            <w:vMerge/>
            <w:tcBorders>
              <w:left w:val="single" w:sz="4" w:space="0" w:color="auto"/>
              <w:right w:val="single" w:sz="4" w:space="0" w:color="auto"/>
            </w:tcBorders>
            <w:vAlign w:val="center"/>
          </w:tcPr>
          <w:p w14:paraId="31B9AE80" w14:textId="77777777" w:rsidR="0027063A" w:rsidRPr="0087287D" w:rsidRDefault="0027063A" w:rsidP="0027063A">
            <w:pPr>
              <w:widowControl/>
              <w:jc w:val="left"/>
              <w:rPr>
                <w:rFonts w:ascii="宋体" w:hAnsi="宋体"/>
                <w:color w:val="0070C0"/>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3B6829E2" w14:textId="77777777" w:rsidR="0027063A" w:rsidRPr="0087287D" w:rsidRDefault="0027063A" w:rsidP="0027063A">
            <w:pPr>
              <w:jc w:val="center"/>
              <w:rPr>
                <w:rFonts w:ascii="仿宋" w:eastAsia="仿宋" w:hAnsi="仿宋"/>
                <w:szCs w:val="21"/>
              </w:rPr>
            </w:pPr>
            <w:r w:rsidRPr="0087287D">
              <w:rPr>
                <w:rFonts w:ascii="仿宋" w:eastAsia="仿宋" w:hAnsi="仿宋" w:hint="eastAsia"/>
                <w:szCs w:val="21"/>
              </w:rPr>
              <w:t>2</w:t>
            </w:r>
          </w:p>
        </w:tc>
        <w:tc>
          <w:tcPr>
            <w:tcW w:w="2054" w:type="dxa"/>
            <w:gridSpan w:val="3"/>
            <w:tcBorders>
              <w:top w:val="single" w:sz="4" w:space="0" w:color="auto"/>
              <w:left w:val="single" w:sz="4" w:space="0" w:color="auto"/>
              <w:bottom w:val="single" w:sz="4" w:space="0" w:color="auto"/>
              <w:right w:val="single" w:sz="4" w:space="0" w:color="auto"/>
            </w:tcBorders>
            <w:vAlign w:val="center"/>
          </w:tcPr>
          <w:p w14:paraId="261BA496" w14:textId="77777777" w:rsidR="0027063A" w:rsidRPr="0087287D" w:rsidRDefault="0027063A" w:rsidP="0027063A">
            <w:pPr>
              <w:jc w:val="center"/>
              <w:rPr>
                <w:rFonts w:ascii="宋体" w:hAnsi="宋体"/>
                <w:szCs w:val="21"/>
              </w:rPr>
            </w:pPr>
            <w:r w:rsidRPr="0087287D">
              <w:rPr>
                <w:rFonts w:ascii="宋体" w:hAnsi="宋体" w:hint="eastAsia"/>
                <w:szCs w:val="21"/>
              </w:rPr>
              <w:t>同类业绩</w:t>
            </w:r>
          </w:p>
        </w:tc>
        <w:tc>
          <w:tcPr>
            <w:tcW w:w="426" w:type="dxa"/>
            <w:tcBorders>
              <w:top w:val="single" w:sz="4" w:space="0" w:color="auto"/>
              <w:left w:val="single" w:sz="4" w:space="0" w:color="auto"/>
              <w:bottom w:val="single" w:sz="4" w:space="0" w:color="auto"/>
              <w:right w:val="single" w:sz="4" w:space="0" w:color="auto"/>
            </w:tcBorders>
            <w:vAlign w:val="center"/>
          </w:tcPr>
          <w:p w14:paraId="0D85CE09" w14:textId="77777777" w:rsidR="0027063A" w:rsidRPr="0087287D" w:rsidRDefault="0027063A" w:rsidP="0027063A">
            <w:pPr>
              <w:spacing w:line="240" w:lineRule="exact"/>
              <w:jc w:val="center"/>
              <w:rPr>
                <w:rFonts w:ascii="宋体" w:hAnsi="宋体"/>
                <w:szCs w:val="21"/>
              </w:rPr>
            </w:pPr>
            <w:r w:rsidRPr="0087287D">
              <w:rPr>
                <w:rFonts w:ascii="宋体" w:hAnsi="宋体" w:hint="eastAsia"/>
                <w:szCs w:val="21"/>
              </w:rPr>
              <w:t>6</w:t>
            </w:r>
          </w:p>
        </w:tc>
        <w:tc>
          <w:tcPr>
            <w:tcW w:w="1404" w:type="dxa"/>
            <w:tcBorders>
              <w:top w:val="single" w:sz="4" w:space="0" w:color="auto"/>
              <w:left w:val="single" w:sz="4" w:space="0" w:color="auto"/>
              <w:bottom w:val="single" w:sz="4" w:space="0" w:color="auto"/>
              <w:right w:val="single" w:sz="4" w:space="0" w:color="auto"/>
            </w:tcBorders>
            <w:vAlign w:val="center"/>
          </w:tcPr>
          <w:p w14:paraId="613DE3F1" w14:textId="77777777" w:rsidR="0027063A" w:rsidRPr="0087287D" w:rsidRDefault="0027063A" w:rsidP="0027063A">
            <w:pPr>
              <w:jc w:val="center"/>
              <w:rPr>
                <w:rFonts w:ascii="宋体" w:hAnsi="宋体"/>
                <w:szCs w:val="21"/>
              </w:rPr>
            </w:pPr>
            <w:r w:rsidRPr="0087287D">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vAlign w:val="center"/>
          </w:tcPr>
          <w:p w14:paraId="25EE7991" w14:textId="70EB871E" w:rsidR="000318E2" w:rsidRPr="002B57F9" w:rsidRDefault="000318E2" w:rsidP="000318E2">
            <w:pPr>
              <w:jc w:val="left"/>
              <w:rPr>
                <w:rFonts w:ascii="宋体" w:hAnsi="宋体"/>
                <w:color w:val="000000" w:themeColor="text1"/>
                <w:szCs w:val="21"/>
              </w:rPr>
            </w:pPr>
            <w:r w:rsidRPr="002B57F9">
              <w:rPr>
                <w:rFonts w:ascii="宋体" w:hAnsi="宋体" w:hint="eastAsia"/>
                <w:color w:val="000000" w:themeColor="text1"/>
                <w:szCs w:val="21"/>
              </w:rPr>
              <w:t>近三年以来以合同签订日期为准，合同金额20万（含20万）以内每个项目得1分，合同金额20万以上每个得2</w:t>
            </w:r>
            <w:r w:rsidR="00873A2A" w:rsidRPr="002B57F9">
              <w:rPr>
                <w:rFonts w:ascii="宋体" w:hAnsi="宋体" w:hint="eastAsia"/>
                <w:color w:val="000000" w:themeColor="text1"/>
                <w:szCs w:val="21"/>
              </w:rPr>
              <w:t>分，两种</w:t>
            </w:r>
            <w:r w:rsidR="00873A2A" w:rsidRPr="002B57F9">
              <w:rPr>
                <w:rFonts w:ascii="宋体" w:hAnsi="宋体"/>
                <w:color w:val="000000" w:themeColor="text1"/>
                <w:szCs w:val="21"/>
              </w:rPr>
              <w:t>情况合计得分最高</w:t>
            </w:r>
            <w:r w:rsidR="00873A2A" w:rsidRPr="002B57F9">
              <w:rPr>
                <w:rFonts w:ascii="宋体" w:hAnsi="宋体" w:hint="eastAsia"/>
                <w:color w:val="000000" w:themeColor="text1"/>
                <w:szCs w:val="21"/>
              </w:rPr>
              <w:t>6分</w:t>
            </w:r>
            <w:r w:rsidR="00873A2A" w:rsidRPr="002B57F9">
              <w:rPr>
                <w:rFonts w:ascii="宋体" w:hAnsi="宋体"/>
                <w:color w:val="000000" w:themeColor="text1"/>
                <w:szCs w:val="21"/>
              </w:rPr>
              <w:t>。</w:t>
            </w:r>
          </w:p>
          <w:p w14:paraId="2BBA3617" w14:textId="66241295" w:rsidR="0027063A" w:rsidRPr="002B57F9" w:rsidRDefault="000318E2" w:rsidP="000318E2">
            <w:pPr>
              <w:jc w:val="left"/>
              <w:rPr>
                <w:rFonts w:ascii="宋体" w:hAnsi="宋体"/>
                <w:color w:val="000000" w:themeColor="text1"/>
                <w:szCs w:val="21"/>
              </w:rPr>
            </w:pPr>
            <w:r w:rsidRPr="002B57F9">
              <w:rPr>
                <w:rFonts w:ascii="宋体" w:hAnsi="宋体" w:hint="eastAsia"/>
                <w:color w:val="000000" w:themeColor="text1"/>
                <w:szCs w:val="21"/>
              </w:rPr>
              <w:t>投标人的业绩须以表格形式列明近三年来与本次项目需求相同或最相近的被服务用户情况，包括合同金额，完成时间，采购单位，采购单位联系人及电话，每一个完工项目的合同和验收报告，否则不得分。</w:t>
            </w:r>
          </w:p>
        </w:tc>
      </w:tr>
      <w:tr w:rsidR="0027063A" w:rsidRPr="00BB4D25" w14:paraId="147D46AA" w14:textId="77777777" w:rsidTr="0027063A">
        <w:trPr>
          <w:trHeight w:val="78"/>
          <w:jc w:val="center"/>
        </w:trPr>
        <w:tc>
          <w:tcPr>
            <w:tcW w:w="837" w:type="dxa"/>
            <w:tcBorders>
              <w:top w:val="single" w:sz="4" w:space="0" w:color="auto"/>
              <w:left w:val="single" w:sz="4" w:space="0" w:color="auto"/>
              <w:bottom w:val="single" w:sz="4" w:space="0" w:color="auto"/>
              <w:right w:val="single" w:sz="4" w:space="0" w:color="auto"/>
            </w:tcBorders>
          </w:tcPr>
          <w:p w14:paraId="7382BB88" w14:textId="77777777" w:rsidR="0027063A" w:rsidRPr="00BB4D25" w:rsidRDefault="0027063A" w:rsidP="0027063A">
            <w:pPr>
              <w:jc w:val="center"/>
              <w:rPr>
                <w:rFonts w:ascii="宋体" w:hAnsi="宋体"/>
                <w:color w:val="000000"/>
                <w:szCs w:val="21"/>
              </w:rPr>
            </w:pPr>
            <w:r>
              <w:rPr>
                <w:rFonts w:ascii="宋体" w:hAnsi="宋体" w:hint="eastAsia"/>
                <w:color w:val="000000"/>
                <w:szCs w:val="21"/>
              </w:rPr>
              <w:t>5</w:t>
            </w:r>
          </w:p>
        </w:tc>
        <w:tc>
          <w:tcPr>
            <w:tcW w:w="4579" w:type="dxa"/>
            <w:gridSpan w:val="6"/>
            <w:tcBorders>
              <w:top w:val="single" w:sz="4" w:space="0" w:color="auto"/>
              <w:left w:val="single" w:sz="4" w:space="0" w:color="auto"/>
              <w:bottom w:val="single" w:sz="4" w:space="0" w:color="auto"/>
              <w:right w:val="single" w:sz="4" w:space="0" w:color="auto"/>
            </w:tcBorders>
          </w:tcPr>
          <w:p w14:paraId="79615254" w14:textId="77777777" w:rsidR="0027063A" w:rsidRPr="00BB4D25" w:rsidRDefault="0027063A" w:rsidP="0027063A">
            <w:pPr>
              <w:jc w:val="center"/>
              <w:rPr>
                <w:rFonts w:ascii="宋体" w:hAnsi="宋体"/>
                <w:szCs w:val="21"/>
              </w:rPr>
            </w:pPr>
            <w:r w:rsidRPr="00BB4D25">
              <w:rPr>
                <w:rFonts w:ascii="宋体" w:hAnsi="宋体" w:hint="eastAsia"/>
                <w:szCs w:val="21"/>
              </w:rPr>
              <w:t>报价合理性部分</w:t>
            </w:r>
          </w:p>
        </w:tc>
        <w:tc>
          <w:tcPr>
            <w:tcW w:w="4633" w:type="dxa"/>
            <w:tcBorders>
              <w:top w:val="single" w:sz="4" w:space="0" w:color="auto"/>
              <w:left w:val="single" w:sz="4" w:space="0" w:color="auto"/>
              <w:bottom w:val="single" w:sz="4" w:space="0" w:color="auto"/>
              <w:right w:val="single" w:sz="4" w:space="0" w:color="auto"/>
            </w:tcBorders>
          </w:tcPr>
          <w:p w14:paraId="25A05F85" w14:textId="77777777" w:rsidR="0027063A" w:rsidRPr="00BB4D25" w:rsidRDefault="0027063A" w:rsidP="0027063A">
            <w:pPr>
              <w:jc w:val="center"/>
              <w:rPr>
                <w:rFonts w:ascii="宋体" w:hAnsi="宋体"/>
                <w:szCs w:val="21"/>
              </w:rPr>
            </w:pPr>
            <w:r w:rsidRPr="00BB4D25">
              <w:rPr>
                <w:rFonts w:ascii="宋体" w:hAnsi="宋体" w:hint="eastAsia"/>
                <w:szCs w:val="21"/>
              </w:rPr>
              <w:t>3</w:t>
            </w:r>
          </w:p>
        </w:tc>
      </w:tr>
      <w:tr w:rsidR="0027063A" w:rsidRPr="00BB4D25" w14:paraId="16C1E80C" w14:textId="77777777" w:rsidTr="0027063A">
        <w:trPr>
          <w:trHeight w:val="78"/>
          <w:jc w:val="center"/>
        </w:trPr>
        <w:tc>
          <w:tcPr>
            <w:tcW w:w="837" w:type="dxa"/>
            <w:vMerge w:val="restart"/>
            <w:tcBorders>
              <w:top w:val="single" w:sz="4" w:space="0" w:color="auto"/>
              <w:left w:val="single" w:sz="4" w:space="0" w:color="auto"/>
              <w:right w:val="single" w:sz="4" w:space="0" w:color="auto"/>
            </w:tcBorders>
          </w:tcPr>
          <w:p w14:paraId="250C96F7" w14:textId="77777777" w:rsidR="0027063A" w:rsidRPr="00BB4D25" w:rsidRDefault="0027063A" w:rsidP="0027063A">
            <w:pPr>
              <w:jc w:val="center"/>
              <w:rPr>
                <w:rFonts w:ascii="宋体" w:hAnsi="宋体"/>
                <w:color w:val="000000"/>
                <w:szCs w:val="21"/>
              </w:rPr>
            </w:pPr>
          </w:p>
        </w:tc>
        <w:tc>
          <w:tcPr>
            <w:tcW w:w="705" w:type="dxa"/>
            <w:gridSpan w:val="2"/>
            <w:tcBorders>
              <w:top w:val="single" w:sz="4" w:space="0" w:color="auto"/>
              <w:left w:val="single" w:sz="4" w:space="0" w:color="auto"/>
              <w:bottom w:val="single" w:sz="4" w:space="0" w:color="auto"/>
              <w:right w:val="single" w:sz="4" w:space="0" w:color="auto"/>
            </w:tcBorders>
          </w:tcPr>
          <w:p w14:paraId="6F0845D6" w14:textId="77777777" w:rsidR="0027063A" w:rsidRPr="00BB4D25" w:rsidRDefault="0027063A" w:rsidP="0027063A">
            <w:pPr>
              <w:jc w:val="center"/>
              <w:rPr>
                <w:rFonts w:ascii="宋体" w:hAnsi="宋体"/>
                <w:szCs w:val="21"/>
              </w:rPr>
            </w:pPr>
            <w:r w:rsidRPr="00BB4D25">
              <w:rPr>
                <w:rFonts w:ascii="宋体" w:hAnsi="宋体" w:hint="eastAsia"/>
                <w:szCs w:val="21"/>
              </w:rPr>
              <w:t>序号</w:t>
            </w:r>
          </w:p>
        </w:tc>
        <w:tc>
          <w:tcPr>
            <w:tcW w:w="2044" w:type="dxa"/>
            <w:gridSpan w:val="2"/>
            <w:tcBorders>
              <w:top w:val="single" w:sz="4" w:space="0" w:color="auto"/>
              <w:left w:val="single" w:sz="4" w:space="0" w:color="auto"/>
              <w:bottom w:val="single" w:sz="4" w:space="0" w:color="auto"/>
              <w:right w:val="single" w:sz="4" w:space="0" w:color="auto"/>
            </w:tcBorders>
          </w:tcPr>
          <w:p w14:paraId="2B6C2738" w14:textId="77777777" w:rsidR="0027063A" w:rsidRPr="00BB4D25" w:rsidRDefault="0027063A" w:rsidP="0027063A">
            <w:pPr>
              <w:jc w:val="center"/>
              <w:rPr>
                <w:rFonts w:ascii="宋体" w:hAnsi="宋体"/>
                <w:szCs w:val="21"/>
              </w:rPr>
            </w:pPr>
            <w:r w:rsidRPr="00BB4D25">
              <w:rPr>
                <w:rFonts w:ascii="宋体" w:hAnsi="宋体" w:hint="eastAsia"/>
                <w:szCs w:val="21"/>
              </w:rPr>
              <w:t>评分因素</w:t>
            </w:r>
          </w:p>
        </w:tc>
        <w:tc>
          <w:tcPr>
            <w:tcW w:w="426" w:type="dxa"/>
            <w:tcBorders>
              <w:top w:val="single" w:sz="4" w:space="0" w:color="auto"/>
              <w:left w:val="single" w:sz="4" w:space="0" w:color="auto"/>
              <w:bottom w:val="single" w:sz="4" w:space="0" w:color="auto"/>
              <w:right w:val="single" w:sz="4" w:space="0" w:color="auto"/>
            </w:tcBorders>
          </w:tcPr>
          <w:p w14:paraId="6F294836" w14:textId="77777777" w:rsidR="0027063A" w:rsidRPr="00BB4D25" w:rsidRDefault="0027063A" w:rsidP="0027063A">
            <w:pPr>
              <w:jc w:val="center"/>
              <w:rPr>
                <w:rFonts w:ascii="宋体" w:hAnsi="宋体"/>
                <w:szCs w:val="21"/>
              </w:rPr>
            </w:pPr>
            <w:r w:rsidRPr="00BB4D25">
              <w:rPr>
                <w:rFonts w:ascii="宋体" w:hAnsi="宋体" w:hint="eastAsia"/>
                <w:szCs w:val="21"/>
              </w:rPr>
              <w:t>权重</w:t>
            </w:r>
          </w:p>
        </w:tc>
        <w:tc>
          <w:tcPr>
            <w:tcW w:w="1404" w:type="dxa"/>
            <w:tcBorders>
              <w:top w:val="single" w:sz="4" w:space="0" w:color="auto"/>
              <w:left w:val="single" w:sz="4" w:space="0" w:color="auto"/>
              <w:bottom w:val="single" w:sz="4" w:space="0" w:color="auto"/>
              <w:right w:val="single" w:sz="4" w:space="0" w:color="auto"/>
            </w:tcBorders>
          </w:tcPr>
          <w:p w14:paraId="1DC43AA7" w14:textId="77777777" w:rsidR="0027063A" w:rsidRPr="00BB4D25" w:rsidRDefault="0027063A" w:rsidP="0027063A">
            <w:pPr>
              <w:jc w:val="center"/>
              <w:rPr>
                <w:rFonts w:ascii="宋体" w:hAnsi="宋体"/>
                <w:szCs w:val="21"/>
              </w:rPr>
            </w:pPr>
            <w:r w:rsidRPr="00BB4D25">
              <w:rPr>
                <w:rFonts w:ascii="宋体" w:hAnsi="宋体" w:hint="eastAsia"/>
                <w:szCs w:val="21"/>
              </w:rPr>
              <w:t>评分方式</w:t>
            </w:r>
          </w:p>
        </w:tc>
        <w:tc>
          <w:tcPr>
            <w:tcW w:w="4633" w:type="dxa"/>
            <w:tcBorders>
              <w:top w:val="single" w:sz="4" w:space="0" w:color="auto"/>
              <w:left w:val="single" w:sz="4" w:space="0" w:color="auto"/>
              <w:bottom w:val="single" w:sz="4" w:space="0" w:color="auto"/>
              <w:right w:val="single" w:sz="4" w:space="0" w:color="auto"/>
            </w:tcBorders>
          </w:tcPr>
          <w:p w14:paraId="0C0AD60A" w14:textId="77777777" w:rsidR="0027063A" w:rsidRPr="00BB4D25" w:rsidRDefault="0027063A" w:rsidP="0027063A">
            <w:pPr>
              <w:jc w:val="center"/>
              <w:rPr>
                <w:rFonts w:ascii="宋体" w:hAnsi="宋体"/>
                <w:szCs w:val="21"/>
              </w:rPr>
            </w:pPr>
            <w:r w:rsidRPr="00BB4D25">
              <w:rPr>
                <w:rFonts w:ascii="宋体" w:hAnsi="宋体" w:hint="eastAsia"/>
                <w:szCs w:val="21"/>
              </w:rPr>
              <w:t>评分准则</w:t>
            </w:r>
          </w:p>
        </w:tc>
      </w:tr>
      <w:tr w:rsidR="0027063A" w:rsidRPr="00BB4D25" w14:paraId="028CD364" w14:textId="77777777" w:rsidTr="0027063A">
        <w:trPr>
          <w:trHeight w:val="78"/>
          <w:jc w:val="center"/>
        </w:trPr>
        <w:tc>
          <w:tcPr>
            <w:tcW w:w="837" w:type="dxa"/>
            <w:vMerge/>
            <w:tcBorders>
              <w:left w:val="single" w:sz="4" w:space="0" w:color="auto"/>
              <w:bottom w:val="single" w:sz="4" w:space="0" w:color="auto"/>
              <w:right w:val="single" w:sz="4" w:space="0" w:color="auto"/>
            </w:tcBorders>
          </w:tcPr>
          <w:p w14:paraId="27EFC07E" w14:textId="77777777" w:rsidR="0027063A" w:rsidRPr="00BB4D25" w:rsidRDefault="0027063A" w:rsidP="0027063A">
            <w:pPr>
              <w:jc w:val="center"/>
              <w:rPr>
                <w:rFonts w:ascii="宋体" w:hAnsi="宋体"/>
                <w:color w:val="000000"/>
                <w:szCs w:val="21"/>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14:paraId="33B87B17" w14:textId="77777777" w:rsidR="0027063A" w:rsidRPr="00BB4D25" w:rsidRDefault="0027063A" w:rsidP="0027063A">
            <w:pPr>
              <w:jc w:val="center"/>
              <w:rPr>
                <w:rFonts w:ascii="宋体" w:hAnsi="宋体"/>
                <w:szCs w:val="21"/>
              </w:rPr>
            </w:pPr>
            <w:r w:rsidRPr="00BB4D25">
              <w:rPr>
                <w:rFonts w:ascii="宋体" w:hAnsi="宋体" w:hint="eastAsia"/>
                <w:szCs w:val="21"/>
              </w:rPr>
              <w:t>1</w:t>
            </w:r>
          </w:p>
        </w:tc>
        <w:tc>
          <w:tcPr>
            <w:tcW w:w="2044" w:type="dxa"/>
            <w:gridSpan w:val="2"/>
            <w:tcBorders>
              <w:top w:val="single" w:sz="4" w:space="0" w:color="auto"/>
              <w:left w:val="single" w:sz="4" w:space="0" w:color="auto"/>
              <w:bottom w:val="single" w:sz="4" w:space="0" w:color="auto"/>
              <w:right w:val="single" w:sz="4" w:space="0" w:color="auto"/>
            </w:tcBorders>
            <w:vAlign w:val="center"/>
          </w:tcPr>
          <w:p w14:paraId="4756E89D" w14:textId="77777777" w:rsidR="0027063A" w:rsidRPr="004F3DFE" w:rsidRDefault="0027063A" w:rsidP="0027063A">
            <w:pPr>
              <w:jc w:val="center"/>
              <w:rPr>
                <w:rFonts w:ascii="宋体" w:hAnsi="宋体"/>
                <w:szCs w:val="21"/>
              </w:rPr>
            </w:pPr>
            <w:r w:rsidRPr="004F3DFE">
              <w:rPr>
                <w:rFonts w:ascii="宋体" w:hAnsi="宋体" w:hint="eastAsia"/>
                <w:szCs w:val="21"/>
              </w:rPr>
              <w:t>报价合理性(与行业市场价格中位数进行比价，超出±20%以上的为不合理)</w:t>
            </w:r>
          </w:p>
        </w:tc>
        <w:tc>
          <w:tcPr>
            <w:tcW w:w="426" w:type="dxa"/>
            <w:tcBorders>
              <w:top w:val="single" w:sz="4" w:space="0" w:color="auto"/>
              <w:left w:val="single" w:sz="4" w:space="0" w:color="auto"/>
              <w:bottom w:val="single" w:sz="4" w:space="0" w:color="auto"/>
              <w:right w:val="single" w:sz="4" w:space="0" w:color="auto"/>
            </w:tcBorders>
            <w:vAlign w:val="center"/>
          </w:tcPr>
          <w:p w14:paraId="6C269EE8" w14:textId="77777777" w:rsidR="0027063A" w:rsidRPr="004F3DFE" w:rsidRDefault="0027063A" w:rsidP="0027063A">
            <w:pPr>
              <w:jc w:val="center"/>
              <w:rPr>
                <w:rFonts w:ascii="宋体" w:hAnsi="宋体"/>
                <w:color w:val="FF0000"/>
                <w:szCs w:val="21"/>
              </w:rPr>
            </w:pPr>
            <w:r w:rsidRPr="004F3DFE">
              <w:rPr>
                <w:rFonts w:ascii="宋体" w:hAnsi="宋体"/>
                <w:szCs w:val="21"/>
              </w:rPr>
              <w:t>3</w:t>
            </w:r>
          </w:p>
        </w:tc>
        <w:tc>
          <w:tcPr>
            <w:tcW w:w="1404" w:type="dxa"/>
            <w:tcBorders>
              <w:top w:val="single" w:sz="4" w:space="0" w:color="auto"/>
              <w:left w:val="single" w:sz="4" w:space="0" w:color="auto"/>
              <w:bottom w:val="single" w:sz="4" w:space="0" w:color="auto"/>
              <w:right w:val="single" w:sz="4" w:space="0" w:color="auto"/>
            </w:tcBorders>
            <w:vAlign w:val="center"/>
          </w:tcPr>
          <w:p w14:paraId="20AB1C40" w14:textId="77777777" w:rsidR="0027063A" w:rsidRPr="004F3DFE" w:rsidRDefault="0027063A" w:rsidP="0027063A">
            <w:pPr>
              <w:jc w:val="center"/>
              <w:rPr>
                <w:rFonts w:ascii="宋体" w:hAnsi="宋体"/>
                <w:szCs w:val="21"/>
              </w:rPr>
            </w:pPr>
            <w:r w:rsidRPr="004F3DFE">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vAlign w:val="center"/>
          </w:tcPr>
          <w:p w14:paraId="5F67815D" w14:textId="77777777" w:rsidR="0027063A" w:rsidRPr="004F3DFE" w:rsidRDefault="0027063A" w:rsidP="0027063A">
            <w:pPr>
              <w:jc w:val="left"/>
              <w:rPr>
                <w:rFonts w:ascii="宋体" w:hAnsi="宋体"/>
                <w:szCs w:val="21"/>
              </w:rPr>
            </w:pPr>
            <w:r w:rsidRPr="004F3DFE">
              <w:rPr>
                <w:rFonts w:ascii="宋体" w:hAnsi="宋体" w:hint="eastAsia"/>
                <w:szCs w:val="21"/>
              </w:rPr>
              <w:t>对照招标文件关于报价的要求，结合本项目完成（服务）期限要求和人员要求，考察投标人"报价"的科学性及合理性。</w:t>
            </w:r>
          </w:p>
          <w:p w14:paraId="20DABCE1" w14:textId="0652CCDC" w:rsidR="0027063A" w:rsidRPr="004F3DFE" w:rsidRDefault="0027063A" w:rsidP="0027063A">
            <w:pPr>
              <w:jc w:val="left"/>
              <w:rPr>
                <w:rFonts w:ascii="宋体" w:hAnsi="宋体"/>
                <w:szCs w:val="21"/>
              </w:rPr>
            </w:pPr>
            <w:r w:rsidRPr="004F3DFE">
              <w:rPr>
                <w:rFonts w:ascii="宋体" w:hAnsi="宋体" w:hint="eastAsia"/>
                <w:szCs w:val="21"/>
              </w:rPr>
              <w:t>评审委员会根据横向比较，分档评分：评价</w:t>
            </w:r>
            <w:proofErr w:type="gramStart"/>
            <w:r w:rsidRPr="004F3DFE">
              <w:rPr>
                <w:rFonts w:ascii="宋体" w:hAnsi="宋体" w:hint="eastAsia"/>
                <w:szCs w:val="21"/>
              </w:rPr>
              <w:t>为优得</w:t>
            </w:r>
            <w:r>
              <w:rPr>
                <w:rFonts w:ascii="宋体" w:hAnsi="宋体"/>
                <w:szCs w:val="21"/>
              </w:rPr>
              <w:t>3</w:t>
            </w:r>
            <w:r>
              <w:rPr>
                <w:rFonts w:ascii="宋体" w:hAnsi="宋体" w:hint="eastAsia"/>
                <w:szCs w:val="21"/>
              </w:rPr>
              <w:t>分</w:t>
            </w:r>
            <w:proofErr w:type="gramEnd"/>
            <w:r w:rsidRPr="004F3DFE">
              <w:rPr>
                <w:rFonts w:ascii="宋体" w:hAnsi="宋体" w:hint="eastAsia"/>
                <w:szCs w:val="21"/>
              </w:rPr>
              <w:t>；评价</w:t>
            </w:r>
            <w:proofErr w:type="gramStart"/>
            <w:r w:rsidRPr="004F3DFE">
              <w:rPr>
                <w:rFonts w:ascii="宋体" w:hAnsi="宋体" w:hint="eastAsia"/>
                <w:szCs w:val="21"/>
              </w:rPr>
              <w:t>为良得</w:t>
            </w:r>
            <w:r>
              <w:rPr>
                <w:rFonts w:ascii="宋体" w:hAnsi="宋体"/>
                <w:szCs w:val="21"/>
              </w:rPr>
              <w:t>2</w:t>
            </w:r>
            <w:r>
              <w:rPr>
                <w:rFonts w:ascii="宋体" w:hAnsi="宋体" w:hint="eastAsia"/>
                <w:szCs w:val="21"/>
              </w:rPr>
              <w:t>分</w:t>
            </w:r>
            <w:proofErr w:type="gramEnd"/>
            <w:r w:rsidRPr="004F3DFE">
              <w:rPr>
                <w:rFonts w:ascii="宋体" w:hAnsi="宋体" w:hint="eastAsia"/>
                <w:szCs w:val="21"/>
              </w:rPr>
              <w:t>；评价为中得</w:t>
            </w:r>
            <w:r>
              <w:rPr>
                <w:rFonts w:ascii="宋体" w:hAnsi="宋体"/>
                <w:szCs w:val="21"/>
              </w:rPr>
              <w:t>1</w:t>
            </w:r>
            <w:r>
              <w:rPr>
                <w:rFonts w:ascii="宋体" w:hAnsi="宋体" w:hint="eastAsia"/>
                <w:szCs w:val="21"/>
              </w:rPr>
              <w:t>分</w:t>
            </w:r>
            <w:r w:rsidRPr="004F3DFE">
              <w:rPr>
                <w:rFonts w:ascii="宋体" w:hAnsi="宋体" w:hint="eastAsia"/>
                <w:szCs w:val="21"/>
              </w:rPr>
              <w:t>；评价为差不得分。评价为 “差”的，专家需说明情</w:t>
            </w:r>
            <w:r w:rsidRPr="004F3DFE">
              <w:rPr>
                <w:rFonts w:ascii="宋体" w:hAnsi="宋体" w:hint="eastAsia"/>
                <w:szCs w:val="21"/>
              </w:rPr>
              <w:lastRenderedPageBreak/>
              <w:t>况。</w:t>
            </w:r>
          </w:p>
        </w:tc>
      </w:tr>
      <w:tr w:rsidR="0027063A" w:rsidRPr="00BB4D25" w14:paraId="3CFBCEB7" w14:textId="77777777" w:rsidTr="0027063A">
        <w:trPr>
          <w:trHeight w:val="78"/>
          <w:jc w:val="center"/>
        </w:trPr>
        <w:tc>
          <w:tcPr>
            <w:tcW w:w="837" w:type="dxa"/>
            <w:tcBorders>
              <w:top w:val="single" w:sz="4" w:space="0" w:color="auto"/>
              <w:left w:val="single" w:sz="4" w:space="0" w:color="auto"/>
              <w:bottom w:val="single" w:sz="4" w:space="0" w:color="auto"/>
              <w:right w:val="single" w:sz="4" w:space="0" w:color="auto"/>
            </w:tcBorders>
          </w:tcPr>
          <w:p w14:paraId="6F965A06" w14:textId="77777777" w:rsidR="0027063A" w:rsidRPr="00BB4D25" w:rsidRDefault="0027063A" w:rsidP="0027063A">
            <w:pPr>
              <w:jc w:val="center"/>
              <w:rPr>
                <w:rFonts w:ascii="宋体" w:hAnsi="宋体"/>
                <w:color w:val="000000"/>
                <w:szCs w:val="21"/>
              </w:rPr>
            </w:pPr>
            <w:r>
              <w:rPr>
                <w:rFonts w:ascii="宋体" w:hAnsi="宋体" w:hint="eastAsia"/>
                <w:color w:val="000000"/>
                <w:szCs w:val="21"/>
              </w:rPr>
              <w:lastRenderedPageBreak/>
              <w:t>6</w:t>
            </w:r>
          </w:p>
        </w:tc>
        <w:tc>
          <w:tcPr>
            <w:tcW w:w="4579" w:type="dxa"/>
            <w:gridSpan w:val="6"/>
            <w:tcBorders>
              <w:top w:val="single" w:sz="4" w:space="0" w:color="auto"/>
              <w:left w:val="single" w:sz="4" w:space="0" w:color="auto"/>
              <w:bottom w:val="single" w:sz="4" w:space="0" w:color="auto"/>
              <w:right w:val="single" w:sz="4" w:space="0" w:color="auto"/>
            </w:tcBorders>
          </w:tcPr>
          <w:p w14:paraId="760888F2" w14:textId="77777777" w:rsidR="0027063A" w:rsidRPr="00BB4D25" w:rsidRDefault="0027063A" w:rsidP="0027063A">
            <w:pPr>
              <w:jc w:val="center"/>
              <w:rPr>
                <w:rFonts w:ascii="宋体" w:hAnsi="宋体"/>
                <w:szCs w:val="21"/>
              </w:rPr>
            </w:pPr>
            <w:r w:rsidRPr="00BB4D25">
              <w:rPr>
                <w:rFonts w:ascii="宋体" w:hAnsi="宋体" w:hint="eastAsia"/>
                <w:szCs w:val="21"/>
              </w:rPr>
              <w:t>诚信情况部分</w:t>
            </w:r>
          </w:p>
        </w:tc>
        <w:tc>
          <w:tcPr>
            <w:tcW w:w="4633" w:type="dxa"/>
            <w:tcBorders>
              <w:top w:val="single" w:sz="4" w:space="0" w:color="auto"/>
              <w:left w:val="single" w:sz="4" w:space="0" w:color="auto"/>
              <w:bottom w:val="single" w:sz="4" w:space="0" w:color="auto"/>
              <w:right w:val="single" w:sz="4" w:space="0" w:color="auto"/>
            </w:tcBorders>
          </w:tcPr>
          <w:p w14:paraId="407AAAEB" w14:textId="77777777" w:rsidR="0027063A" w:rsidRPr="00BB4D25" w:rsidRDefault="0027063A" w:rsidP="0027063A">
            <w:pPr>
              <w:jc w:val="center"/>
              <w:rPr>
                <w:rFonts w:ascii="宋体" w:hAnsi="宋体"/>
                <w:szCs w:val="21"/>
              </w:rPr>
            </w:pPr>
            <w:r w:rsidRPr="00BB4D25">
              <w:rPr>
                <w:rFonts w:ascii="宋体" w:hAnsi="宋体" w:hint="eastAsia"/>
                <w:szCs w:val="21"/>
              </w:rPr>
              <w:t>7</w:t>
            </w:r>
          </w:p>
        </w:tc>
      </w:tr>
      <w:tr w:rsidR="0027063A" w:rsidRPr="00BB4D25" w14:paraId="3A19A373" w14:textId="77777777" w:rsidTr="0027063A">
        <w:trPr>
          <w:trHeight w:val="78"/>
          <w:jc w:val="center"/>
        </w:trPr>
        <w:tc>
          <w:tcPr>
            <w:tcW w:w="837" w:type="dxa"/>
            <w:vMerge w:val="restart"/>
            <w:tcBorders>
              <w:top w:val="single" w:sz="4" w:space="0" w:color="auto"/>
              <w:left w:val="single" w:sz="4" w:space="0" w:color="auto"/>
              <w:right w:val="single" w:sz="4" w:space="0" w:color="auto"/>
            </w:tcBorders>
          </w:tcPr>
          <w:p w14:paraId="2336180D" w14:textId="77777777" w:rsidR="0027063A" w:rsidRPr="00BB4D25" w:rsidRDefault="0027063A" w:rsidP="0027063A">
            <w:pPr>
              <w:jc w:val="center"/>
              <w:rPr>
                <w:rFonts w:ascii="宋体" w:hAnsi="宋体"/>
                <w:color w:val="000000"/>
                <w:szCs w:val="21"/>
              </w:rPr>
            </w:pPr>
          </w:p>
        </w:tc>
        <w:tc>
          <w:tcPr>
            <w:tcW w:w="705" w:type="dxa"/>
            <w:gridSpan w:val="2"/>
            <w:tcBorders>
              <w:top w:val="single" w:sz="4" w:space="0" w:color="auto"/>
              <w:left w:val="single" w:sz="4" w:space="0" w:color="auto"/>
              <w:bottom w:val="single" w:sz="4" w:space="0" w:color="auto"/>
              <w:right w:val="single" w:sz="4" w:space="0" w:color="auto"/>
            </w:tcBorders>
          </w:tcPr>
          <w:p w14:paraId="6D456ED4" w14:textId="77777777" w:rsidR="0027063A" w:rsidRPr="00BB4D25" w:rsidRDefault="0027063A" w:rsidP="0027063A">
            <w:pPr>
              <w:jc w:val="center"/>
              <w:rPr>
                <w:rFonts w:ascii="宋体" w:hAnsi="宋体"/>
                <w:szCs w:val="21"/>
              </w:rPr>
            </w:pPr>
            <w:r w:rsidRPr="00BB4D25">
              <w:rPr>
                <w:rFonts w:ascii="宋体" w:hAnsi="宋体" w:hint="eastAsia"/>
                <w:szCs w:val="21"/>
              </w:rPr>
              <w:t>序号</w:t>
            </w:r>
          </w:p>
        </w:tc>
        <w:tc>
          <w:tcPr>
            <w:tcW w:w="1746" w:type="dxa"/>
            <w:tcBorders>
              <w:top w:val="single" w:sz="4" w:space="0" w:color="auto"/>
              <w:left w:val="single" w:sz="4" w:space="0" w:color="auto"/>
              <w:bottom w:val="single" w:sz="4" w:space="0" w:color="auto"/>
              <w:right w:val="single" w:sz="4" w:space="0" w:color="auto"/>
            </w:tcBorders>
          </w:tcPr>
          <w:p w14:paraId="1BB9BF7E" w14:textId="77777777" w:rsidR="0027063A" w:rsidRPr="00BB4D25" w:rsidRDefault="0027063A" w:rsidP="0027063A">
            <w:pPr>
              <w:jc w:val="center"/>
              <w:rPr>
                <w:rFonts w:ascii="宋体" w:hAnsi="宋体"/>
                <w:szCs w:val="21"/>
              </w:rPr>
            </w:pPr>
            <w:r w:rsidRPr="00BB4D25">
              <w:rPr>
                <w:rFonts w:ascii="宋体" w:hAnsi="宋体" w:hint="eastAsia"/>
                <w:szCs w:val="21"/>
              </w:rPr>
              <w:t>评分因素</w:t>
            </w:r>
          </w:p>
        </w:tc>
        <w:tc>
          <w:tcPr>
            <w:tcW w:w="724" w:type="dxa"/>
            <w:gridSpan w:val="2"/>
            <w:tcBorders>
              <w:top w:val="single" w:sz="4" w:space="0" w:color="auto"/>
              <w:left w:val="single" w:sz="4" w:space="0" w:color="auto"/>
              <w:bottom w:val="single" w:sz="4" w:space="0" w:color="auto"/>
              <w:right w:val="single" w:sz="4" w:space="0" w:color="auto"/>
            </w:tcBorders>
          </w:tcPr>
          <w:p w14:paraId="3FF3FDA5" w14:textId="77777777" w:rsidR="0027063A" w:rsidRPr="00BB4D25" w:rsidRDefault="0027063A" w:rsidP="0027063A">
            <w:pPr>
              <w:jc w:val="center"/>
              <w:rPr>
                <w:rFonts w:ascii="宋体" w:hAnsi="宋体"/>
                <w:szCs w:val="21"/>
              </w:rPr>
            </w:pPr>
            <w:r w:rsidRPr="00BB4D25">
              <w:rPr>
                <w:rFonts w:ascii="宋体" w:hAnsi="宋体" w:hint="eastAsia"/>
                <w:szCs w:val="21"/>
              </w:rPr>
              <w:t>权重</w:t>
            </w:r>
          </w:p>
        </w:tc>
        <w:tc>
          <w:tcPr>
            <w:tcW w:w="1404" w:type="dxa"/>
            <w:tcBorders>
              <w:top w:val="single" w:sz="4" w:space="0" w:color="auto"/>
              <w:left w:val="single" w:sz="4" w:space="0" w:color="auto"/>
              <w:bottom w:val="single" w:sz="4" w:space="0" w:color="auto"/>
              <w:right w:val="single" w:sz="4" w:space="0" w:color="auto"/>
            </w:tcBorders>
          </w:tcPr>
          <w:p w14:paraId="0E56779D" w14:textId="77777777" w:rsidR="0027063A" w:rsidRPr="00BB4D25" w:rsidRDefault="0027063A" w:rsidP="0027063A">
            <w:pPr>
              <w:jc w:val="center"/>
              <w:rPr>
                <w:rFonts w:ascii="宋体" w:hAnsi="宋体"/>
                <w:szCs w:val="21"/>
              </w:rPr>
            </w:pPr>
            <w:r w:rsidRPr="00BB4D25">
              <w:rPr>
                <w:rFonts w:ascii="宋体" w:hAnsi="宋体" w:hint="eastAsia"/>
                <w:szCs w:val="21"/>
              </w:rPr>
              <w:t>评分方式</w:t>
            </w:r>
          </w:p>
        </w:tc>
        <w:tc>
          <w:tcPr>
            <w:tcW w:w="4633" w:type="dxa"/>
            <w:tcBorders>
              <w:top w:val="single" w:sz="4" w:space="0" w:color="auto"/>
              <w:left w:val="single" w:sz="4" w:space="0" w:color="auto"/>
              <w:bottom w:val="single" w:sz="4" w:space="0" w:color="auto"/>
              <w:right w:val="single" w:sz="4" w:space="0" w:color="auto"/>
            </w:tcBorders>
          </w:tcPr>
          <w:p w14:paraId="26377F41" w14:textId="77777777" w:rsidR="0027063A" w:rsidRPr="00BB4D25" w:rsidRDefault="0027063A" w:rsidP="0027063A">
            <w:pPr>
              <w:jc w:val="center"/>
              <w:rPr>
                <w:rFonts w:ascii="宋体" w:hAnsi="宋体"/>
                <w:szCs w:val="21"/>
              </w:rPr>
            </w:pPr>
            <w:r w:rsidRPr="00BB4D25">
              <w:rPr>
                <w:rFonts w:ascii="宋体" w:hAnsi="宋体" w:hint="eastAsia"/>
                <w:szCs w:val="21"/>
              </w:rPr>
              <w:t>评分准则</w:t>
            </w:r>
          </w:p>
        </w:tc>
      </w:tr>
      <w:tr w:rsidR="0027063A" w:rsidRPr="00BB4D25" w14:paraId="58C9E587" w14:textId="77777777" w:rsidTr="0027063A">
        <w:trPr>
          <w:trHeight w:val="78"/>
          <w:jc w:val="center"/>
        </w:trPr>
        <w:tc>
          <w:tcPr>
            <w:tcW w:w="837" w:type="dxa"/>
            <w:vMerge/>
            <w:tcBorders>
              <w:left w:val="single" w:sz="4" w:space="0" w:color="auto"/>
              <w:right w:val="single" w:sz="4" w:space="0" w:color="auto"/>
            </w:tcBorders>
          </w:tcPr>
          <w:p w14:paraId="04A04D85" w14:textId="77777777" w:rsidR="0027063A" w:rsidRPr="00BB4D25" w:rsidRDefault="0027063A" w:rsidP="0027063A">
            <w:pPr>
              <w:jc w:val="center"/>
              <w:rPr>
                <w:rFonts w:ascii="宋体" w:hAnsi="宋体"/>
                <w:color w:val="000000"/>
                <w:szCs w:val="21"/>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14:paraId="14CA9985" w14:textId="77777777" w:rsidR="0027063A" w:rsidRPr="00BB4D25" w:rsidRDefault="0027063A" w:rsidP="0027063A">
            <w:pPr>
              <w:jc w:val="center"/>
              <w:rPr>
                <w:rFonts w:ascii="宋体" w:hAnsi="宋体"/>
                <w:szCs w:val="21"/>
              </w:rPr>
            </w:pPr>
            <w:r w:rsidRPr="00BB4D25">
              <w:rPr>
                <w:rFonts w:ascii="宋体" w:hAnsi="宋体" w:hint="eastAsia"/>
                <w:szCs w:val="21"/>
              </w:rPr>
              <w:t>1</w:t>
            </w:r>
          </w:p>
        </w:tc>
        <w:tc>
          <w:tcPr>
            <w:tcW w:w="1746" w:type="dxa"/>
            <w:tcBorders>
              <w:top w:val="single" w:sz="4" w:space="0" w:color="auto"/>
              <w:left w:val="single" w:sz="4" w:space="0" w:color="auto"/>
              <w:bottom w:val="single" w:sz="4" w:space="0" w:color="auto"/>
              <w:right w:val="single" w:sz="4" w:space="0" w:color="auto"/>
            </w:tcBorders>
            <w:vAlign w:val="center"/>
          </w:tcPr>
          <w:p w14:paraId="3B70519E" w14:textId="77777777" w:rsidR="0027063A" w:rsidRPr="00BB4D25" w:rsidRDefault="0027063A" w:rsidP="0027063A">
            <w:pPr>
              <w:jc w:val="center"/>
              <w:rPr>
                <w:rFonts w:ascii="宋体" w:hAnsi="宋体"/>
                <w:szCs w:val="21"/>
              </w:rPr>
            </w:pPr>
            <w:r w:rsidRPr="00BB4D25">
              <w:rPr>
                <w:rFonts w:ascii="宋体" w:hAnsi="宋体" w:hint="eastAsia"/>
                <w:szCs w:val="21"/>
              </w:rPr>
              <w:t>诚信评价</w:t>
            </w:r>
          </w:p>
        </w:tc>
        <w:tc>
          <w:tcPr>
            <w:tcW w:w="724" w:type="dxa"/>
            <w:gridSpan w:val="2"/>
            <w:tcBorders>
              <w:top w:val="single" w:sz="4" w:space="0" w:color="auto"/>
              <w:left w:val="single" w:sz="4" w:space="0" w:color="auto"/>
              <w:bottom w:val="single" w:sz="4" w:space="0" w:color="auto"/>
              <w:right w:val="single" w:sz="4" w:space="0" w:color="auto"/>
            </w:tcBorders>
            <w:vAlign w:val="center"/>
          </w:tcPr>
          <w:p w14:paraId="5EF7ED1E" w14:textId="77777777" w:rsidR="0027063A" w:rsidRPr="00BB4D25" w:rsidRDefault="0027063A" w:rsidP="0027063A">
            <w:pPr>
              <w:jc w:val="center"/>
              <w:rPr>
                <w:rFonts w:ascii="宋体" w:hAnsi="宋体"/>
                <w:szCs w:val="21"/>
              </w:rPr>
            </w:pPr>
            <w:r w:rsidRPr="00BB4D25">
              <w:rPr>
                <w:rFonts w:ascii="宋体" w:hAnsi="宋体" w:hint="eastAsia"/>
                <w:szCs w:val="21"/>
              </w:rPr>
              <w:t>5</w:t>
            </w:r>
          </w:p>
        </w:tc>
        <w:tc>
          <w:tcPr>
            <w:tcW w:w="1404" w:type="dxa"/>
            <w:tcBorders>
              <w:top w:val="single" w:sz="4" w:space="0" w:color="auto"/>
              <w:left w:val="single" w:sz="4" w:space="0" w:color="auto"/>
              <w:bottom w:val="single" w:sz="4" w:space="0" w:color="auto"/>
              <w:right w:val="single" w:sz="4" w:space="0" w:color="auto"/>
            </w:tcBorders>
            <w:vAlign w:val="center"/>
          </w:tcPr>
          <w:p w14:paraId="6850861E" w14:textId="77777777" w:rsidR="0027063A" w:rsidRPr="00BB4D25" w:rsidRDefault="0027063A" w:rsidP="0027063A">
            <w:pPr>
              <w:jc w:val="center"/>
              <w:rPr>
                <w:rFonts w:ascii="宋体" w:hAnsi="宋体"/>
                <w:szCs w:val="21"/>
              </w:rPr>
            </w:pPr>
            <w:r w:rsidRPr="00BB4D25">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tcPr>
          <w:p w14:paraId="74360E27" w14:textId="77777777" w:rsidR="0027063A" w:rsidRPr="00BB4D25" w:rsidRDefault="0027063A" w:rsidP="0027063A">
            <w:pPr>
              <w:rPr>
                <w:rFonts w:ascii="宋体" w:hAnsi="宋体"/>
                <w:szCs w:val="21"/>
              </w:rPr>
            </w:pPr>
            <w:r w:rsidRPr="00BB4D25">
              <w:rPr>
                <w:rFonts w:ascii="宋体" w:hAnsi="宋体" w:hint="eastAsia"/>
                <w:szCs w:val="21"/>
              </w:rPr>
              <w:t>根据《深圳市财政委员会关于加强招投标评审环节诚信管理的通知》（深</w:t>
            </w:r>
            <w:proofErr w:type="gramStart"/>
            <w:r w:rsidRPr="00BB4D25">
              <w:rPr>
                <w:rFonts w:ascii="宋体" w:hAnsi="宋体" w:hint="eastAsia"/>
                <w:szCs w:val="21"/>
              </w:rPr>
              <w:t>财购</w:t>
            </w:r>
            <w:r w:rsidRPr="00BB4D25">
              <w:rPr>
                <w:rFonts w:ascii="宋体" w:hAnsi="宋体"/>
                <w:szCs w:val="21"/>
              </w:rPr>
              <w:t>[</w:t>
            </w:r>
            <w:proofErr w:type="gramEnd"/>
            <w:r w:rsidRPr="00BB4D25">
              <w:rPr>
                <w:rFonts w:ascii="宋体" w:hAnsi="宋体"/>
                <w:szCs w:val="21"/>
              </w:rPr>
              <w:t>2013]27</w:t>
            </w:r>
            <w:r w:rsidRPr="00BB4D25">
              <w:rPr>
                <w:rFonts w:ascii="宋体" w:hAnsi="宋体" w:hint="eastAsia"/>
                <w:szCs w:val="21"/>
              </w:rPr>
              <w:t>号）的要求，投标人在参与政府采购活动中存在诚信相关问题且在主管部门相关处理措施实施期限内的，本项不得分，否则得满分。投标人无需提供任何证明材料，</w:t>
            </w:r>
            <w:r w:rsidRPr="00BB4D25">
              <w:rPr>
                <w:rFonts w:ascii="宋体" w:hAnsi="宋体" w:hint="eastAsia"/>
                <w:b/>
                <w:szCs w:val="21"/>
              </w:rPr>
              <w:t>由工作人员向评审委员会提供相关信息。</w:t>
            </w:r>
          </w:p>
        </w:tc>
      </w:tr>
      <w:tr w:rsidR="0027063A" w:rsidRPr="00BB4D25" w14:paraId="5AA395A4" w14:textId="77777777" w:rsidTr="0027063A">
        <w:trPr>
          <w:trHeight w:val="78"/>
          <w:jc w:val="center"/>
        </w:trPr>
        <w:tc>
          <w:tcPr>
            <w:tcW w:w="837" w:type="dxa"/>
            <w:vMerge/>
            <w:tcBorders>
              <w:left w:val="single" w:sz="4" w:space="0" w:color="auto"/>
              <w:bottom w:val="single" w:sz="4" w:space="0" w:color="auto"/>
              <w:right w:val="single" w:sz="4" w:space="0" w:color="auto"/>
            </w:tcBorders>
          </w:tcPr>
          <w:p w14:paraId="54775385" w14:textId="77777777" w:rsidR="0027063A" w:rsidRPr="00BB4D25" w:rsidRDefault="0027063A" w:rsidP="0027063A">
            <w:pPr>
              <w:jc w:val="center"/>
              <w:rPr>
                <w:rFonts w:ascii="宋体" w:hAnsi="宋体"/>
                <w:color w:val="000000"/>
                <w:szCs w:val="21"/>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14:paraId="00CBE93E" w14:textId="77777777" w:rsidR="0027063A" w:rsidRPr="00BB4D25" w:rsidRDefault="0027063A" w:rsidP="0027063A">
            <w:pPr>
              <w:jc w:val="center"/>
              <w:rPr>
                <w:rFonts w:ascii="宋体" w:hAnsi="宋体"/>
                <w:szCs w:val="21"/>
              </w:rPr>
            </w:pPr>
            <w:r w:rsidRPr="00BB4D25">
              <w:rPr>
                <w:rFonts w:ascii="宋体" w:hAnsi="宋体" w:hint="eastAsia"/>
                <w:szCs w:val="21"/>
              </w:rPr>
              <w:t>2</w:t>
            </w:r>
          </w:p>
        </w:tc>
        <w:tc>
          <w:tcPr>
            <w:tcW w:w="1746" w:type="dxa"/>
            <w:tcBorders>
              <w:top w:val="single" w:sz="4" w:space="0" w:color="auto"/>
              <w:left w:val="single" w:sz="4" w:space="0" w:color="auto"/>
              <w:bottom w:val="single" w:sz="4" w:space="0" w:color="auto"/>
              <w:right w:val="single" w:sz="4" w:space="0" w:color="auto"/>
            </w:tcBorders>
            <w:vAlign w:val="center"/>
          </w:tcPr>
          <w:p w14:paraId="29BF8D6C" w14:textId="77777777" w:rsidR="0027063A" w:rsidRPr="00BB4D25" w:rsidRDefault="0027063A" w:rsidP="0027063A">
            <w:pPr>
              <w:jc w:val="center"/>
              <w:rPr>
                <w:rFonts w:ascii="宋体" w:hAnsi="宋体"/>
                <w:szCs w:val="21"/>
              </w:rPr>
            </w:pPr>
            <w:r w:rsidRPr="00BB4D25">
              <w:rPr>
                <w:rFonts w:ascii="宋体" w:hAnsi="宋体" w:hint="eastAsia"/>
                <w:szCs w:val="21"/>
              </w:rPr>
              <w:t>履约评价情况</w:t>
            </w:r>
          </w:p>
        </w:tc>
        <w:tc>
          <w:tcPr>
            <w:tcW w:w="724" w:type="dxa"/>
            <w:gridSpan w:val="2"/>
            <w:tcBorders>
              <w:top w:val="single" w:sz="4" w:space="0" w:color="auto"/>
              <w:left w:val="single" w:sz="4" w:space="0" w:color="auto"/>
              <w:bottom w:val="single" w:sz="4" w:space="0" w:color="auto"/>
              <w:right w:val="single" w:sz="4" w:space="0" w:color="auto"/>
            </w:tcBorders>
            <w:vAlign w:val="center"/>
          </w:tcPr>
          <w:p w14:paraId="34A12DEB" w14:textId="77777777" w:rsidR="0027063A" w:rsidRPr="00BB4D25" w:rsidRDefault="0027063A" w:rsidP="0027063A">
            <w:pPr>
              <w:jc w:val="center"/>
              <w:rPr>
                <w:rFonts w:ascii="宋体" w:hAnsi="宋体"/>
                <w:szCs w:val="21"/>
              </w:rPr>
            </w:pPr>
            <w:r w:rsidRPr="00BB4D25">
              <w:rPr>
                <w:rFonts w:ascii="宋体" w:hAnsi="宋体" w:hint="eastAsia"/>
                <w:szCs w:val="21"/>
              </w:rPr>
              <w:t>2</w:t>
            </w:r>
          </w:p>
        </w:tc>
        <w:tc>
          <w:tcPr>
            <w:tcW w:w="1404" w:type="dxa"/>
            <w:tcBorders>
              <w:top w:val="single" w:sz="4" w:space="0" w:color="auto"/>
              <w:left w:val="single" w:sz="4" w:space="0" w:color="auto"/>
              <w:bottom w:val="single" w:sz="4" w:space="0" w:color="auto"/>
              <w:right w:val="single" w:sz="4" w:space="0" w:color="auto"/>
            </w:tcBorders>
            <w:vAlign w:val="center"/>
          </w:tcPr>
          <w:p w14:paraId="266B72DE" w14:textId="77777777" w:rsidR="0027063A" w:rsidRPr="00BB4D25" w:rsidRDefault="0027063A" w:rsidP="0027063A">
            <w:pPr>
              <w:jc w:val="center"/>
              <w:rPr>
                <w:rFonts w:ascii="宋体" w:hAnsi="宋体"/>
                <w:szCs w:val="21"/>
              </w:rPr>
            </w:pPr>
            <w:r w:rsidRPr="00BB4D25">
              <w:rPr>
                <w:rFonts w:ascii="宋体" w:hAnsi="宋体" w:hint="eastAsia"/>
                <w:szCs w:val="21"/>
              </w:rPr>
              <w:t>专家打分</w:t>
            </w:r>
          </w:p>
        </w:tc>
        <w:tc>
          <w:tcPr>
            <w:tcW w:w="4633" w:type="dxa"/>
            <w:tcBorders>
              <w:top w:val="single" w:sz="4" w:space="0" w:color="auto"/>
              <w:left w:val="single" w:sz="4" w:space="0" w:color="auto"/>
              <w:bottom w:val="single" w:sz="4" w:space="0" w:color="auto"/>
              <w:right w:val="single" w:sz="4" w:space="0" w:color="auto"/>
            </w:tcBorders>
          </w:tcPr>
          <w:p w14:paraId="03226C5B" w14:textId="77777777" w:rsidR="0027063A" w:rsidRPr="00BB4D25" w:rsidRDefault="0027063A" w:rsidP="0027063A">
            <w:pPr>
              <w:rPr>
                <w:rFonts w:ascii="宋体" w:hAnsi="宋体"/>
                <w:szCs w:val="21"/>
              </w:rPr>
            </w:pPr>
            <w:r w:rsidRPr="00BB4D25">
              <w:rPr>
                <w:rFonts w:ascii="宋体" w:hAnsi="宋体" w:hint="eastAsia"/>
                <w:szCs w:val="21"/>
              </w:rPr>
              <w:t>近三年（以投标截止日期为准）在市政府采购中心有履约评价为差的记录，本项不得分，否则得满分。投标人无需提供任何证明材料，</w:t>
            </w:r>
            <w:r w:rsidRPr="00BB4D25">
              <w:rPr>
                <w:rFonts w:ascii="宋体" w:hAnsi="宋体" w:hint="eastAsia"/>
                <w:b/>
                <w:szCs w:val="21"/>
              </w:rPr>
              <w:t>由工作人员向评委会提供相关信息。</w:t>
            </w:r>
          </w:p>
        </w:tc>
      </w:tr>
    </w:tbl>
    <w:p w14:paraId="026DD74D" w14:textId="77777777" w:rsidR="00E824BB" w:rsidRPr="00E824BB" w:rsidRDefault="00E824BB" w:rsidP="00673EBF"/>
    <w:p w14:paraId="72286088" w14:textId="77777777" w:rsidR="00E824BB" w:rsidRPr="00E824BB" w:rsidRDefault="00E824BB" w:rsidP="00673EBF"/>
    <w:p w14:paraId="120C41FC" w14:textId="77777777" w:rsidR="00E824BB" w:rsidRPr="00673EBF" w:rsidRDefault="00E824BB" w:rsidP="00673EBF"/>
    <w:p w14:paraId="31C1D3BB" w14:textId="77777777" w:rsidR="0035101D" w:rsidRPr="00485D48" w:rsidRDefault="00D878D4" w:rsidP="00CD37BD">
      <w:pPr>
        <w:pStyle w:val="2"/>
        <w:spacing w:before="260" w:after="260" w:line="240" w:lineRule="exact"/>
        <w:rPr>
          <w:rFonts w:asciiTheme="minorEastAsia" w:eastAsiaTheme="minorEastAsia" w:hAnsiTheme="minorEastAsia"/>
          <w:color w:val="000000" w:themeColor="text1"/>
        </w:rPr>
      </w:pPr>
      <w:bookmarkStart w:id="80" w:name="_Toc4843"/>
      <w:bookmarkStart w:id="81" w:name="_Toc28226"/>
      <w:bookmarkStart w:id="82" w:name="_Toc3049"/>
      <w:bookmarkStart w:id="83" w:name="_Toc529539216"/>
      <w:r w:rsidRPr="00485D48">
        <w:rPr>
          <w:rFonts w:asciiTheme="minorEastAsia" w:eastAsiaTheme="minorEastAsia" w:hAnsiTheme="minorEastAsia" w:hint="eastAsia"/>
          <w:color w:val="000000" w:themeColor="text1"/>
        </w:rPr>
        <w:t>1. 资格审查</w:t>
      </w:r>
      <w:bookmarkEnd w:id="80"/>
      <w:bookmarkEnd w:id="81"/>
      <w:bookmarkEnd w:id="82"/>
      <w:bookmarkEnd w:id="83"/>
    </w:p>
    <w:p w14:paraId="73E46CC5" w14:textId="77777777" w:rsidR="0035101D" w:rsidRPr="00485D48" w:rsidRDefault="00D878D4" w:rsidP="00CD37BD">
      <w:pPr>
        <w:pStyle w:val="3"/>
        <w:spacing w:line="400" w:lineRule="exact"/>
        <w:rPr>
          <w:rFonts w:asciiTheme="minorEastAsia" w:eastAsiaTheme="minorEastAsia" w:hAnsiTheme="minorEastAsia"/>
          <w:color w:val="000000" w:themeColor="text1"/>
        </w:rPr>
      </w:pPr>
      <w:bookmarkStart w:id="84" w:name="_Toc30894"/>
      <w:bookmarkStart w:id="85" w:name="_Toc19878"/>
      <w:bookmarkStart w:id="86" w:name="_Toc32389"/>
      <w:bookmarkStart w:id="87" w:name="_Toc529539217"/>
      <w:r w:rsidRPr="00485D48">
        <w:rPr>
          <w:rFonts w:asciiTheme="minorEastAsia" w:eastAsiaTheme="minorEastAsia" w:hAnsiTheme="minorEastAsia" w:hint="eastAsia"/>
          <w:color w:val="000000" w:themeColor="text1"/>
        </w:rPr>
        <w:t>1.1 资格审查的主体</w:t>
      </w:r>
      <w:bookmarkEnd w:id="84"/>
      <w:bookmarkEnd w:id="85"/>
      <w:bookmarkEnd w:id="86"/>
      <w:bookmarkEnd w:id="87"/>
    </w:p>
    <w:p w14:paraId="1D2DB87B" w14:textId="77777777" w:rsidR="0035101D" w:rsidRPr="00485D48" w:rsidRDefault="00D878D4" w:rsidP="00CD37BD">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公开招标采购项目开标结束后，</w:t>
      </w:r>
      <w:r w:rsidR="00FF7343" w:rsidRPr="00485D48">
        <w:rPr>
          <w:rFonts w:asciiTheme="minorEastAsia" w:eastAsiaTheme="minorEastAsia" w:hAnsiTheme="minorEastAsia" w:hint="eastAsia"/>
          <w:color w:val="000000" w:themeColor="text1"/>
        </w:rPr>
        <w:t>采购单位</w:t>
      </w:r>
      <w:r w:rsidRPr="00485D48">
        <w:rPr>
          <w:rFonts w:asciiTheme="minorEastAsia" w:eastAsiaTheme="minorEastAsia" w:hAnsiTheme="minorEastAsia" w:hint="eastAsia"/>
          <w:color w:val="000000" w:themeColor="text1"/>
        </w:rPr>
        <w:t>法对投标人的资格进行审查。</w:t>
      </w:r>
    </w:p>
    <w:p w14:paraId="7E0B0459" w14:textId="77777777" w:rsidR="0035101D" w:rsidRPr="00485D48" w:rsidRDefault="00D878D4" w:rsidP="00CD37BD">
      <w:pPr>
        <w:pStyle w:val="3"/>
        <w:spacing w:before="260" w:after="260" w:line="240" w:lineRule="exact"/>
        <w:rPr>
          <w:rFonts w:asciiTheme="minorEastAsia" w:eastAsiaTheme="minorEastAsia" w:hAnsiTheme="minorEastAsia"/>
          <w:color w:val="000000" w:themeColor="text1"/>
        </w:rPr>
      </w:pPr>
      <w:bookmarkStart w:id="88" w:name="_Toc23331"/>
      <w:bookmarkStart w:id="89" w:name="_Toc3402"/>
      <w:bookmarkStart w:id="90" w:name="_Toc27325"/>
      <w:bookmarkStart w:id="91" w:name="_Toc529539218"/>
      <w:r w:rsidRPr="00485D48">
        <w:rPr>
          <w:rFonts w:asciiTheme="minorEastAsia" w:eastAsiaTheme="minorEastAsia" w:hAnsiTheme="minorEastAsia" w:hint="eastAsia"/>
          <w:color w:val="000000" w:themeColor="text1"/>
        </w:rPr>
        <w:t>1.2资格审查表</w:t>
      </w:r>
      <w:bookmarkEnd w:id="88"/>
      <w:bookmarkEnd w:id="89"/>
      <w:bookmarkEnd w:id="90"/>
      <w:bookmarkEnd w:id="91"/>
    </w:p>
    <w:p w14:paraId="07B2B6FB" w14:textId="77777777" w:rsidR="0035101D" w:rsidRPr="00485D48" w:rsidRDefault="00D878D4" w:rsidP="00CD37BD">
      <w:pPr>
        <w:spacing w:line="400" w:lineRule="exact"/>
        <w:ind w:firstLineChars="171" w:firstLine="359"/>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资格审查表见前附表（一）。资格审查表中任意一项内容不符合的，投标无效。</w:t>
      </w:r>
    </w:p>
    <w:p w14:paraId="6E227D58" w14:textId="77777777" w:rsidR="0035101D" w:rsidRPr="00485D48" w:rsidRDefault="00D878D4" w:rsidP="00CD37BD">
      <w:pPr>
        <w:pStyle w:val="3"/>
        <w:spacing w:before="260" w:after="260" w:line="240" w:lineRule="exact"/>
        <w:rPr>
          <w:rFonts w:asciiTheme="minorEastAsia" w:eastAsiaTheme="minorEastAsia" w:hAnsiTheme="minorEastAsia"/>
          <w:color w:val="000000" w:themeColor="text1"/>
        </w:rPr>
      </w:pPr>
      <w:bookmarkStart w:id="92" w:name="_Toc8357"/>
      <w:bookmarkStart w:id="93" w:name="_Toc5407"/>
      <w:bookmarkStart w:id="94" w:name="_Toc11386"/>
      <w:bookmarkStart w:id="95" w:name="_Toc529539219"/>
      <w:r w:rsidRPr="00485D48">
        <w:rPr>
          <w:rFonts w:asciiTheme="minorEastAsia" w:eastAsiaTheme="minorEastAsia" w:hAnsiTheme="minorEastAsia" w:hint="eastAsia"/>
          <w:color w:val="000000" w:themeColor="text1"/>
        </w:rPr>
        <w:t>1.3合格投标人数量</w:t>
      </w:r>
      <w:bookmarkEnd w:id="92"/>
      <w:bookmarkEnd w:id="93"/>
      <w:bookmarkEnd w:id="94"/>
      <w:bookmarkEnd w:id="95"/>
    </w:p>
    <w:p w14:paraId="3C2F81B8" w14:textId="77777777" w:rsidR="0035101D" w:rsidRPr="00485D48" w:rsidRDefault="00D878D4" w:rsidP="00CD37BD">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通过资格审查的合格投标人不足3家的，不得评标。</w:t>
      </w:r>
    </w:p>
    <w:p w14:paraId="0590474A" w14:textId="77777777" w:rsidR="0035101D" w:rsidRPr="00485D48" w:rsidRDefault="00D878D4" w:rsidP="00CD37BD">
      <w:pPr>
        <w:pStyle w:val="2"/>
        <w:spacing w:before="260" w:after="260" w:line="240" w:lineRule="exact"/>
        <w:rPr>
          <w:rFonts w:asciiTheme="minorEastAsia" w:eastAsiaTheme="minorEastAsia" w:hAnsiTheme="minorEastAsia"/>
          <w:color w:val="000000" w:themeColor="text1"/>
        </w:rPr>
      </w:pPr>
      <w:bookmarkStart w:id="96" w:name="_Toc900"/>
      <w:bookmarkStart w:id="97" w:name="_Toc3457"/>
      <w:bookmarkStart w:id="98" w:name="_Toc30357"/>
      <w:bookmarkStart w:id="99" w:name="_Toc529539220"/>
      <w:r w:rsidRPr="00485D48">
        <w:rPr>
          <w:rFonts w:asciiTheme="minorEastAsia" w:eastAsiaTheme="minorEastAsia" w:hAnsiTheme="minorEastAsia" w:hint="eastAsia"/>
          <w:color w:val="000000" w:themeColor="text1"/>
        </w:rPr>
        <w:t>2. 符合性审查</w:t>
      </w:r>
      <w:bookmarkEnd w:id="96"/>
      <w:bookmarkEnd w:id="97"/>
      <w:bookmarkEnd w:id="98"/>
      <w:bookmarkEnd w:id="99"/>
    </w:p>
    <w:p w14:paraId="0B0B9463" w14:textId="77777777" w:rsidR="0035101D" w:rsidRPr="00485D48" w:rsidRDefault="00D878D4" w:rsidP="00CD37BD">
      <w:pPr>
        <w:pStyle w:val="3"/>
        <w:spacing w:line="400" w:lineRule="exact"/>
        <w:rPr>
          <w:rFonts w:asciiTheme="minorEastAsia" w:eastAsiaTheme="minorEastAsia" w:hAnsiTheme="minorEastAsia"/>
          <w:color w:val="000000" w:themeColor="text1"/>
        </w:rPr>
      </w:pPr>
      <w:bookmarkStart w:id="100" w:name="_Toc19595"/>
      <w:bookmarkStart w:id="101" w:name="_Toc16316"/>
      <w:bookmarkStart w:id="102" w:name="_Toc600"/>
      <w:bookmarkStart w:id="103" w:name="_Toc529539221"/>
      <w:r w:rsidRPr="00485D48">
        <w:rPr>
          <w:rFonts w:asciiTheme="minorEastAsia" w:eastAsiaTheme="minorEastAsia" w:hAnsiTheme="minorEastAsia" w:hint="eastAsia"/>
          <w:color w:val="000000" w:themeColor="text1"/>
        </w:rPr>
        <w:t>2.1符合性审查的原则</w:t>
      </w:r>
      <w:bookmarkEnd w:id="100"/>
      <w:bookmarkEnd w:id="101"/>
      <w:bookmarkEnd w:id="102"/>
      <w:bookmarkEnd w:id="103"/>
    </w:p>
    <w:p w14:paraId="56485DC6"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14:paraId="31425D88"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w:t>
      </w:r>
      <w:r w:rsidR="00410471" w:rsidRPr="00485D48">
        <w:rPr>
          <w:rFonts w:asciiTheme="minorEastAsia" w:eastAsiaTheme="minorEastAsia" w:hAnsiTheme="minorEastAsia" w:hint="eastAsia"/>
          <w:color w:val="000000" w:themeColor="text1"/>
        </w:rPr>
        <w:t>（招标文件有约定不收取的除外）</w:t>
      </w:r>
      <w:r w:rsidRPr="00485D48">
        <w:rPr>
          <w:rFonts w:asciiTheme="minorEastAsia" w:eastAsiaTheme="minorEastAsia" w:hAnsiTheme="minorEastAsia" w:hint="eastAsia"/>
          <w:color w:val="000000" w:themeColor="text1"/>
        </w:rPr>
        <w:t>。</w:t>
      </w:r>
    </w:p>
    <w:p w14:paraId="5A0AF3C3"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w:t>
      </w:r>
      <w:r w:rsidRPr="00485D48">
        <w:rPr>
          <w:rFonts w:asciiTheme="minorEastAsia" w:eastAsiaTheme="minorEastAsia" w:hAnsiTheme="minorEastAsia" w:hint="eastAsia"/>
          <w:color w:val="000000" w:themeColor="text1"/>
        </w:rPr>
        <w:lastRenderedPageBreak/>
        <w:t>要求的投标人的竞争地位产生不公正的影响。评标委员会决定投标文件的</w:t>
      </w:r>
      <w:proofErr w:type="gramStart"/>
      <w:r w:rsidRPr="00485D48">
        <w:rPr>
          <w:rFonts w:asciiTheme="minorEastAsia" w:eastAsiaTheme="minorEastAsia" w:hAnsiTheme="minorEastAsia" w:hint="eastAsia"/>
          <w:color w:val="000000" w:themeColor="text1"/>
        </w:rPr>
        <w:t>响应性只根据</w:t>
      </w:r>
      <w:proofErr w:type="gramEnd"/>
      <w:r w:rsidRPr="00485D48">
        <w:rPr>
          <w:rFonts w:asciiTheme="minorEastAsia" w:eastAsiaTheme="minorEastAsia" w:hAnsiTheme="minorEastAsia" w:hint="eastAsia"/>
          <w:color w:val="000000" w:themeColor="text1"/>
        </w:rPr>
        <w:t>投标文件本身的内容，而不寻求外部的证据。</w:t>
      </w:r>
    </w:p>
    <w:p w14:paraId="71365302"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14:paraId="4C1B6564" w14:textId="77777777" w:rsidR="0035101D" w:rsidRPr="00485D48" w:rsidRDefault="00D878D4" w:rsidP="00CD37BD">
      <w:pPr>
        <w:pStyle w:val="3"/>
        <w:spacing w:before="260" w:after="260" w:line="240" w:lineRule="exact"/>
        <w:rPr>
          <w:rFonts w:asciiTheme="minorEastAsia" w:eastAsiaTheme="minorEastAsia" w:hAnsiTheme="minorEastAsia"/>
          <w:color w:val="000000" w:themeColor="text1"/>
        </w:rPr>
      </w:pPr>
      <w:bookmarkStart w:id="104" w:name="_Toc15822"/>
      <w:bookmarkStart w:id="105" w:name="_Toc25091"/>
      <w:bookmarkStart w:id="106" w:name="_Toc29829"/>
      <w:bookmarkStart w:id="107" w:name="_Toc529539222"/>
      <w:r w:rsidRPr="00485D48">
        <w:rPr>
          <w:rFonts w:asciiTheme="minorEastAsia" w:eastAsiaTheme="minorEastAsia" w:hAnsiTheme="minorEastAsia" w:hint="eastAsia"/>
          <w:color w:val="000000" w:themeColor="text1"/>
        </w:rPr>
        <w:t>2.2澄清</w:t>
      </w:r>
      <w:r w:rsidRPr="00485D48">
        <w:rPr>
          <w:rFonts w:asciiTheme="minorEastAsia" w:eastAsiaTheme="minorEastAsia" w:hAnsiTheme="minorEastAsia"/>
          <w:color w:val="000000" w:themeColor="text1"/>
        </w:rPr>
        <w:t>、说明或者补正</w:t>
      </w:r>
      <w:bookmarkEnd w:id="104"/>
      <w:bookmarkEnd w:id="105"/>
      <w:bookmarkEnd w:id="106"/>
      <w:bookmarkEnd w:id="107"/>
    </w:p>
    <w:p w14:paraId="520D9C4C" w14:textId="77777777" w:rsidR="0035101D" w:rsidRPr="00485D48" w:rsidRDefault="00D878D4">
      <w:pPr>
        <w:spacing w:line="400" w:lineRule="exact"/>
        <w:ind w:firstLineChars="171" w:firstLine="359"/>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2.2.1</w:t>
      </w:r>
      <w:r w:rsidRPr="00485D48">
        <w:rPr>
          <w:rFonts w:asciiTheme="minorEastAsia" w:eastAsiaTheme="minorEastAsia" w:hAnsiTheme="minorEastAsia"/>
          <w:color w:val="000000" w:themeColor="text1"/>
        </w:rPr>
        <w:t>对于投标文件中含义不明确、同类问题表述不一致或者有明显文字和计算错误的内容，评标委员会以书面形式要求投标人</w:t>
      </w:r>
      <w:proofErr w:type="gramStart"/>
      <w:r w:rsidRPr="00485D48">
        <w:rPr>
          <w:rFonts w:asciiTheme="minorEastAsia" w:eastAsiaTheme="minorEastAsia" w:hAnsiTheme="minorEastAsia"/>
          <w:color w:val="000000" w:themeColor="text1"/>
        </w:rPr>
        <w:t>作出</w:t>
      </w:r>
      <w:proofErr w:type="gramEnd"/>
      <w:r w:rsidRPr="00485D48">
        <w:rPr>
          <w:rFonts w:asciiTheme="minorEastAsia" w:eastAsiaTheme="minorEastAsia" w:hAnsiTheme="minorEastAsia"/>
          <w:color w:val="000000" w:themeColor="text1"/>
        </w:rPr>
        <w:t>必要的澄清、说明或者补正。</w:t>
      </w:r>
    </w:p>
    <w:p w14:paraId="6F31E9D2" w14:textId="77777777" w:rsidR="005E7943" w:rsidRPr="00485D48" w:rsidRDefault="00D878D4">
      <w:pPr>
        <w:spacing w:line="400" w:lineRule="exact"/>
        <w:ind w:firstLineChars="171" w:firstLine="359"/>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2.2.2</w:t>
      </w:r>
      <w:r w:rsidRPr="00485D48">
        <w:rPr>
          <w:rFonts w:asciiTheme="minorEastAsia" w:eastAsiaTheme="minorEastAsia" w:hAnsiTheme="minorEastAsia"/>
          <w:color w:val="000000" w:themeColor="text1"/>
        </w:rPr>
        <w:t>投标人的澄清、说明或者补正应当采用书面形式，并加盖公章，或者由法定代表人（单位负责人）或其</w:t>
      </w:r>
      <w:r w:rsidRPr="00485D48">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14:paraId="68E411CD" w14:textId="77777777" w:rsidR="0035101D" w:rsidRPr="00485D48" w:rsidRDefault="00D878D4" w:rsidP="00CD37BD">
      <w:pPr>
        <w:pStyle w:val="3"/>
        <w:spacing w:before="260" w:after="260" w:line="240" w:lineRule="exact"/>
        <w:rPr>
          <w:rFonts w:asciiTheme="minorEastAsia" w:eastAsiaTheme="minorEastAsia" w:hAnsiTheme="minorEastAsia"/>
          <w:color w:val="000000" w:themeColor="text1"/>
        </w:rPr>
      </w:pPr>
      <w:bookmarkStart w:id="108" w:name="_Toc676"/>
      <w:bookmarkStart w:id="109" w:name="_Toc3624"/>
      <w:bookmarkStart w:id="110" w:name="_Toc4893"/>
      <w:bookmarkStart w:id="111" w:name="_Toc529539223"/>
      <w:r w:rsidRPr="00485D48">
        <w:rPr>
          <w:rFonts w:asciiTheme="minorEastAsia" w:eastAsiaTheme="minorEastAsia" w:hAnsiTheme="minorEastAsia" w:hint="eastAsia"/>
          <w:color w:val="000000" w:themeColor="text1"/>
        </w:rPr>
        <w:t>2.3投标报价前后不一致的修正</w:t>
      </w:r>
      <w:bookmarkEnd w:id="108"/>
      <w:bookmarkEnd w:id="109"/>
      <w:bookmarkEnd w:id="110"/>
      <w:bookmarkEnd w:id="111"/>
    </w:p>
    <w:p w14:paraId="108BD0B3"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2.3.1投标文件报价出现前后不一致的，按照下列规定修正：</w:t>
      </w:r>
    </w:p>
    <w:p w14:paraId="5ED213BB"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（一）投标文件中开标一览表内容与投标文件中相应内容不一致的，以开标一览表为准；</w:t>
      </w:r>
    </w:p>
    <w:p w14:paraId="3C4BC952"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（二）大写金额和小写金额不一致的，以大写金额为准；</w:t>
      </w:r>
    </w:p>
    <w:p w14:paraId="42772734"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（三）单价金额小数点或者百分比有明显错位的，以开标一览表的总价为准，并修改单价；</w:t>
      </w:r>
    </w:p>
    <w:p w14:paraId="7027DC9D"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（四）总价金额与按单价汇总金额不一致的，以单价金额计算结果为准。</w:t>
      </w:r>
    </w:p>
    <w:p w14:paraId="4447745D"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14:paraId="0447DB0C"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12" w:name="_Toc9620"/>
      <w:bookmarkStart w:id="113" w:name="_Toc25306"/>
      <w:bookmarkStart w:id="114" w:name="_Toc30577"/>
      <w:bookmarkStart w:id="115" w:name="_Toc529539224"/>
      <w:r w:rsidRPr="00485D48">
        <w:rPr>
          <w:rFonts w:asciiTheme="minorEastAsia" w:eastAsiaTheme="minorEastAsia" w:hAnsiTheme="minorEastAsia" w:hint="eastAsia"/>
          <w:color w:val="000000" w:themeColor="text1"/>
        </w:rPr>
        <w:t>2.4投标报价缺漏项的修正</w:t>
      </w:r>
      <w:bookmarkEnd w:id="112"/>
      <w:bookmarkEnd w:id="113"/>
      <w:bookmarkEnd w:id="114"/>
      <w:bookmarkEnd w:id="115"/>
    </w:p>
    <w:p w14:paraId="53AB04DE" w14:textId="77777777" w:rsidR="0035101D" w:rsidRPr="00485D48"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投标报价缺漏项将按以下方法修正：</w:t>
      </w:r>
    </w:p>
    <w:p w14:paraId="62E6AA9D" w14:textId="77777777" w:rsidR="0035101D" w:rsidRPr="00485D48"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14:paraId="462C2D70" w14:textId="77777777" w:rsidR="0035101D" w:rsidRPr="00485D48"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2.4.2缺漏</w:t>
      </w:r>
      <w:proofErr w:type="gramStart"/>
      <w:r w:rsidRPr="00485D48">
        <w:rPr>
          <w:rFonts w:asciiTheme="minorEastAsia" w:eastAsiaTheme="minorEastAsia" w:hAnsiTheme="minorEastAsia" w:hint="eastAsia"/>
          <w:color w:val="000000" w:themeColor="text1"/>
        </w:rPr>
        <w:t>项金额</w:t>
      </w:r>
      <w:proofErr w:type="gramEnd"/>
      <w:r w:rsidRPr="00485D48">
        <w:rPr>
          <w:rFonts w:asciiTheme="minorEastAsia" w:eastAsiaTheme="minorEastAsia" w:hAnsiTheme="minorEastAsia" w:hint="eastAsia"/>
          <w:color w:val="000000" w:themeColor="text1"/>
        </w:rPr>
        <w:t>小于该投标人投标总价的1%时：</w:t>
      </w:r>
    </w:p>
    <w:p w14:paraId="27D80AD0" w14:textId="77777777" w:rsidR="0035101D" w:rsidRPr="00485D48"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评标时，该投标人评标价按如下方法计算：</w:t>
      </w:r>
    </w:p>
    <w:p w14:paraId="2623A156" w14:textId="77777777" w:rsidR="0035101D" w:rsidRPr="00485D48"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评标价=该投标人投标价+所有有效投标中缺漏项内容最高报价</w:t>
      </w:r>
    </w:p>
    <w:p w14:paraId="3FF11691" w14:textId="77777777" w:rsidR="0035101D" w:rsidRPr="00485D48"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以修正过的评标价作为其价格分计算基础。</w:t>
      </w:r>
    </w:p>
    <w:p w14:paraId="1EFB869B" w14:textId="77777777" w:rsidR="0035101D" w:rsidRPr="00485D48"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14:paraId="32679830" w14:textId="77777777" w:rsidR="0035101D" w:rsidRPr="00485D48"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2.4.3缺漏项修正后，如该投标人符合政府采购政策的，不影响其享受评审中价格扣除。</w:t>
      </w:r>
    </w:p>
    <w:p w14:paraId="4B4645E6"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16" w:name="_Toc27061"/>
      <w:bookmarkStart w:id="117" w:name="_Toc30329"/>
      <w:bookmarkStart w:id="118" w:name="_Toc25934"/>
      <w:bookmarkStart w:id="119" w:name="_Toc529539225"/>
      <w:r w:rsidRPr="00485D48">
        <w:rPr>
          <w:rFonts w:asciiTheme="minorEastAsia" w:eastAsiaTheme="minorEastAsia" w:hAnsiTheme="minorEastAsia" w:hint="eastAsia"/>
          <w:color w:val="000000" w:themeColor="text1"/>
        </w:rPr>
        <w:t>2.5异常低价</w:t>
      </w:r>
      <w:bookmarkEnd w:id="116"/>
      <w:bookmarkEnd w:id="117"/>
      <w:bookmarkEnd w:id="118"/>
      <w:bookmarkEnd w:id="119"/>
    </w:p>
    <w:p w14:paraId="61F467F0"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评标委员会认为投标人的报价明显低于其他通过符合性审查投标人的报价，有可能影响产</w:t>
      </w:r>
      <w:r w:rsidRPr="00485D48">
        <w:rPr>
          <w:rFonts w:asciiTheme="minorEastAsia" w:eastAsiaTheme="minorEastAsia" w:hAnsiTheme="minorEastAsia" w:hint="eastAsia"/>
          <w:color w:val="000000" w:themeColor="text1"/>
        </w:rPr>
        <w:lastRenderedPageBreak/>
        <w:t>品质量或者不能诚信履约的，应当要求其在评标现场合理的时间内提供书面说明，必要时提交相关证明材料；投标人不能证明其报价合理性的，评标委员会应当将其作为无效投标处理。</w:t>
      </w:r>
    </w:p>
    <w:p w14:paraId="784444CA"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20" w:name="_Toc962"/>
      <w:bookmarkStart w:id="121" w:name="_Toc31131"/>
      <w:bookmarkStart w:id="122" w:name="_Toc15903"/>
      <w:bookmarkStart w:id="123" w:name="_Toc529539226"/>
      <w:r w:rsidRPr="00485D48">
        <w:rPr>
          <w:rFonts w:asciiTheme="minorEastAsia" w:eastAsiaTheme="minorEastAsia" w:hAnsiTheme="minorEastAsia" w:hint="eastAsia"/>
          <w:color w:val="000000" w:themeColor="text1"/>
        </w:rPr>
        <w:t>2.6以下情形将导致投标无效</w:t>
      </w:r>
      <w:bookmarkEnd w:id="120"/>
      <w:bookmarkEnd w:id="121"/>
      <w:bookmarkEnd w:id="122"/>
      <w:bookmarkEnd w:id="123"/>
    </w:p>
    <w:p w14:paraId="6E0FFB15" w14:textId="77777777" w:rsidR="007408F8" w:rsidRPr="00485D48" w:rsidRDefault="007408F8" w:rsidP="007408F8">
      <w:pPr>
        <w:spacing w:line="400" w:lineRule="exact"/>
        <w:ind w:firstLineChars="200" w:firstLine="482"/>
        <w:rPr>
          <w:color w:val="000000" w:themeColor="text1"/>
        </w:rPr>
      </w:pPr>
      <w:bookmarkStart w:id="124" w:name="_Toc22452"/>
      <w:bookmarkStart w:id="125" w:name="_Toc24025"/>
      <w:bookmarkStart w:id="126" w:name="_Toc16856"/>
      <w:r w:rsidRPr="00485D48">
        <w:rPr>
          <w:rFonts w:hint="eastAsia"/>
          <w:b/>
          <w:color w:val="000000" w:themeColor="text1"/>
          <w:sz w:val="24"/>
        </w:rPr>
        <w:t>2.6.1</w:t>
      </w:r>
      <w:r w:rsidRPr="00485D48">
        <w:rPr>
          <w:rFonts w:hint="eastAsia"/>
          <w:b/>
          <w:color w:val="000000" w:themeColor="text1"/>
          <w:sz w:val="24"/>
        </w:rPr>
        <w:t>投标文件的有效性、完整性，包括但不限于：</w:t>
      </w:r>
    </w:p>
    <w:p w14:paraId="76203EA6" w14:textId="77777777" w:rsidR="007408F8" w:rsidRPr="00485D48" w:rsidRDefault="007408F8" w:rsidP="007408F8">
      <w:pPr>
        <w:numPr>
          <w:ilvl w:val="0"/>
          <w:numId w:val="22"/>
        </w:numPr>
        <w:spacing w:line="400" w:lineRule="exact"/>
        <w:rPr>
          <w:color w:val="000000" w:themeColor="text1"/>
          <w:sz w:val="24"/>
        </w:rPr>
      </w:pPr>
      <w:r w:rsidRPr="00485D48">
        <w:rPr>
          <w:rFonts w:hint="eastAsia"/>
          <w:color w:val="000000" w:themeColor="text1"/>
        </w:rPr>
        <w:t>投标文件的数量不符合要求；</w:t>
      </w:r>
    </w:p>
    <w:p w14:paraId="4E106768" w14:textId="77777777" w:rsidR="007408F8" w:rsidRPr="00485D48" w:rsidRDefault="007408F8" w:rsidP="007408F8">
      <w:pPr>
        <w:numPr>
          <w:ilvl w:val="0"/>
          <w:numId w:val="22"/>
        </w:numPr>
        <w:spacing w:line="400" w:lineRule="exact"/>
        <w:rPr>
          <w:color w:val="000000" w:themeColor="text1"/>
        </w:rPr>
      </w:pPr>
      <w:r w:rsidRPr="00485D48">
        <w:rPr>
          <w:rFonts w:hint="eastAsia"/>
          <w:color w:val="000000" w:themeColor="text1"/>
        </w:rPr>
        <w:t>未按招标文件所提供的样式填写投标函，或未按招标文件对投标文件组成的要求提供投标文件的（投标文件组成不完整）；</w:t>
      </w:r>
    </w:p>
    <w:p w14:paraId="665BD96B" w14:textId="77777777" w:rsidR="007408F8" w:rsidRPr="00485D48" w:rsidRDefault="007408F8" w:rsidP="007408F8">
      <w:pPr>
        <w:numPr>
          <w:ilvl w:val="0"/>
          <w:numId w:val="22"/>
        </w:numPr>
        <w:spacing w:line="400" w:lineRule="exact"/>
        <w:rPr>
          <w:color w:val="000000" w:themeColor="text1"/>
        </w:rPr>
      </w:pPr>
      <w:r w:rsidRPr="00485D48">
        <w:rPr>
          <w:rFonts w:hint="eastAsia"/>
          <w:color w:val="000000" w:themeColor="text1"/>
        </w:rPr>
        <w:t>投标文件无法定代表人或其授权代表签字，或签字人无法定代表人有效授权；</w:t>
      </w:r>
    </w:p>
    <w:p w14:paraId="6CB0D980" w14:textId="77777777" w:rsidR="007408F8" w:rsidRPr="00485D48" w:rsidRDefault="007408F8" w:rsidP="007408F8">
      <w:pPr>
        <w:numPr>
          <w:ilvl w:val="0"/>
          <w:numId w:val="22"/>
        </w:numPr>
        <w:spacing w:line="400" w:lineRule="exact"/>
        <w:rPr>
          <w:color w:val="000000" w:themeColor="text1"/>
        </w:rPr>
      </w:pPr>
      <w:r w:rsidRPr="00485D48">
        <w:rPr>
          <w:rFonts w:hint="eastAsia"/>
          <w:color w:val="000000" w:themeColor="text1"/>
        </w:rPr>
        <w:t>签字盖章不符合招标文件要求；</w:t>
      </w:r>
    </w:p>
    <w:p w14:paraId="5794F876" w14:textId="77777777" w:rsidR="007408F8" w:rsidRPr="00485D48" w:rsidRDefault="007408F8" w:rsidP="007408F8">
      <w:pPr>
        <w:numPr>
          <w:ilvl w:val="0"/>
          <w:numId w:val="22"/>
        </w:numPr>
        <w:spacing w:line="400" w:lineRule="exact"/>
        <w:rPr>
          <w:color w:val="000000" w:themeColor="text1"/>
        </w:rPr>
      </w:pPr>
      <w:r w:rsidRPr="00485D48">
        <w:rPr>
          <w:rFonts w:hint="eastAsia"/>
          <w:color w:val="000000" w:themeColor="text1"/>
        </w:rPr>
        <w:t>投标内容有严重缺漏项；</w:t>
      </w:r>
    </w:p>
    <w:p w14:paraId="090CB58A" w14:textId="77777777" w:rsidR="007408F8" w:rsidRPr="00485D48" w:rsidRDefault="007408F8" w:rsidP="007408F8">
      <w:pPr>
        <w:numPr>
          <w:ilvl w:val="0"/>
          <w:numId w:val="22"/>
        </w:numPr>
        <w:spacing w:line="400" w:lineRule="exact"/>
        <w:rPr>
          <w:color w:val="000000" w:themeColor="text1"/>
        </w:rPr>
      </w:pPr>
      <w:r w:rsidRPr="00485D48">
        <w:rPr>
          <w:rFonts w:hint="eastAsia"/>
          <w:color w:val="000000" w:themeColor="text1"/>
        </w:rPr>
        <w:t>投标报价有严重缺漏项；</w:t>
      </w:r>
    </w:p>
    <w:p w14:paraId="479D2D79" w14:textId="77777777" w:rsidR="007408F8" w:rsidRPr="00485D48" w:rsidRDefault="007408F8" w:rsidP="007408F8">
      <w:pPr>
        <w:numPr>
          <w:ilvl w:val="0"/>
          <w:numId w:val="22"/>
        </w:numPr>
        <w:spacing w:line="400" w:lineRule="exact"/>
        <w:rPr>
          <w:color w:val="000000" w:themeColor="text1"/>
        </w:rPr>
      </w:pPr>
      <w:r w:rsidRPr="00485D48">
        <w:rPr>
          <w:rFonts w:hint="eastAsia"/>
          <w:color w:val="000000" w:themeColor="text1"/>
        </w:rPr>
        <w:t>将一个包或一个标段的内容拆开投标。</w:t>
      </w:r>
    </w:p>
    <w:p w14:paraId="73E65997" w14:textId="77777777" w:rsidR="007408F8" w:rsidRPr="00485D48" w:rsidRDefault="007408F8" w:rsidP="007408F8">
      <w:pPr>
        <w:spacing w:line="400" w:lineRule="exact"/>
        <w:ind w:firstLineChars="200" w:firstLine="482"/>
        <w:rPr>
          <w:color w:val="000000" w:themeColor="text1"/>
        </w:rPr>
      </w:pPr>
      <w:r w:rsidRPr="00485D48">
        <w:rPr>
          <w:rFonts w:hint="eastAsia"/>
          <w:b/>
          <w:color w:val="000000" w:themeColor="text1"/>
          <w:sz w:val="24"/>
        </w:rPr>
        <w:t>2.6.2</w:t>
      </w:r>
      <w:r w:rsidRPr="00485D48">
        <w:rPr>
          <w:rFonts w:hint="eastAsia"/>
          <w:b/>
          <w:color w:val="000000" w:themeColor="text1"/>
          <w:sz w:val="24"/>
        </w:rPr>
        <w:t>技术响应，包括但不限于：</w:t>
      </w:r>
    </w:p>
    <w:p w14:paraId="6707DF81" w14:textId="77777777" w:rsidR="007408F8" w:rsidRPr="00485D48" w:rsidRDefault="007408F8" w:rsidP="007408F8">
      <w:pPr>
        <w:numPr>
          <w:ilvl w:val="0"/>
          <w:numId w:val="23"/>
        </w:numPr>
        <w:spacing w:line="400" w:lineRule="exact"/>
        <w:rPr>
          <w:color w:val="000000" w:themeColor="text1"/>
        </w:rPr>
      </w:pPr>
      <w:r w:rsidRPr="00485D48">
        <w:rPr>
          <w:rFonts w:hint="eastAsia"/>
          <w:color w:val="000000" w:themeColor="text1"/>
        </w:rPr>
        <w:t>投标文件不满足招标文件中加注星号（★）的主要参数要求或加注星号的主要参数无技术资料支持；</w:t>
      </w:r>
    </w:p>
    <w:p w14:paraId="34163633" w14:textId="77777777" w:rsidR="007408F8" w:rsidRPr="00485D48" w:rsidRDefault="007408F8" w:rsidP="007408F8">
      <w:pPr>
        <w:numPr>
          <w:ilvl w:val="0"/>
          <w:numId w:val="23"/>
        </w:numPr>
        <w:spacing w:line="400" w:lineRule="exact"/>
        <w:rPr>
          <w:color w:val="000000" w:themeColor="text1"/>
        </w:rPr>
      </w:pPr>
      <w:r w:rsidRPr="00485D48">
        <w:rPr>
          <w:rFonts w:hint="eastAsia"/>
          <w:color w:val="000000" w:themeColor="text1"/>
        </w:rPr>
        <w:t>所投产品、工程、服务在质量、技术、方案等方面没有实质性满足招标文件要求（是否实质性满足由评标委员会评判）；</w:t>
      </w:r>
    </w:p>
    <w:p w14:paraId="532A104D" w14:textId="77777777" w:rsidR="007408F8" w:rsidRPr="00485D48" w:rsidRDefault="007408F8" w:rsidP="007408F8">
      <w:pPr>
        <w:numPr>
          <w:ilvl w:val="0"/>
          <w:numId w:val="23"/>
        </w:numPr>
        <w:spacing w:line="400" w:lineRule="exact"/>
        <w:rPr>
          <w:color w:val="000000" w:themeColor="text1"/>
        </w:rPr>
      </w:pPr>
      <w:r w:rsidRPr="00485D48">
        <w:rPr>
          <w:rFonts w:hint="eastAsia"/>
          <w:color w:val="000000" w:themeColor="text1"/>
        </w:rPr>
        <w:t>投标文件技术响应与事实不符或虚假投标；</w:t>
      </w:r>
    </w:p>
    <w:p w14:paraId="0FC048A5" w14:textId="77777777" w:rsidR="007408F8" w:rsidRPr="00485D48" w:rsidRDefault="007408F8" w:rsidP="007408F8">
      <w:pPr>
        <w:numPr>
          <w:ilvl w:val="0"/>
          <w:numId w:val="23"/>
        </w:numPr>
        <w:spacing w:line="400" w:lineRule="exact"/>
        <w:rPr>
          <w:color w:val="000000" w:themeColor="text1"/>
        </w:rPr>
      </w:pPr>
      <w:r w:rsidRPr="00485D48">
        <w:rPr>
          <w:rFonts w:hint="eastAsia"/>
          <w:color w:val="000000" w:themeColor="text1"/>
        </w:rPr>
        <w:t>“技术规格偏离表”填写不明或不实；</w:t>
      </w:r>
    </w:p>
    <w:p w14:paraId="5EAFA048" w14:textId="77777777" w:rsidR="007408F8" w:rsidRPr="00485D48" w:rsidRDefault="007408F8" w:rsidP="007408F8">
      <w:pPr>
        <w:numPr>
          <w:ilvl w:val="0"/>
          <w:numId w:val="23"/>
        </w:numPr>
        <w:spacing w:line="400" w:lineRule="exact"/>
        <w:rPr>
          <w:color w:val="000000" w:themeColor="text1"/>
        </w:rPr>
      </w:pPr>
      <w:r w:rsidRPr="00485D48">
        <w:rPr>
          <w:rFonts w:hint="eastAsia"/>
          <w:color w:val="000000" w:themeColor="text1"/>
        </w:rPr>
        <w:t>将一个包中的内容拆开投标；</w:t>
      </w:r>
    </w:p>
    <w:p w14:paraId="12A4C8CB" w14:textId="77777777" w:rsidR="007408F8" w:rsidRPr="00485D48" w:rsidRDefault="007408F8" w:rsidP="007408F8">
      <w:pPr>
        <w:numPr>
          <w:ilvl w:val="0"/>
          <w:numId w:val="23"/>
        </w:numPr>
        <w:spacing w:line="400" w:lineRule="exact"/>
        <w:rPr>
          <w:color w:val="000000" w:themeColor="text1"/>
        </w:rPr>
      </w:pPr>
      <w:r w:rsidRPr="00485D48">
        <w:rPr>
          <w:rFonts w:hint="eastAsia"/>
          <w:color w:val="000000" w:themeColor="text1"/>
        </w:rPr>
        <w:t>投标人对同一货物或服务投标时，同时提供两套或两套以上的投标方案。</w:t>
      </w:r>
    </w:p>
    <w:p w14:paraId="56B7D708" w14:textId="77777777" w:rsidR="007408F8" w:rsidRPr="00485D48" w:rsidRDefault="007408F8" w:rsidP="007408F8">
      <w:pPr>
        <w:spacing w:line="400" w:lineRule="exact"/>
        <w:ind w:firstLineChars="200" w:firstLine="482"/>
        <w:rPr>
          <w:b/>
          <w:color w:val="000000" w:themeColor="text1"/>
          <w:sz w:val="24"/>
        </w:rPr>
      </w:pPr>
      <w:r w:rsidRPr="00485D48">
        <w:rPr>
          <w:rFonts w:hint="eastAsia"/>
          <w:b/>
          <w:color w:val="000000" w:themeColor="text1"/>
          <w:sz w:val="24"/>
        </w:rPr>
        <w:t>2.6.3</w:t>
      </w:r>
      <w:r w:rsidRPr="00485D48">
        <w:rPr>
          <w:rFonts w:hint="eastAsia"/>
          <w:b/>
          <w:color w:val="000000" w:themeColor="text1"/>
          <w:sz w:val="24"/>
        </w:rPr>
        <w:t>商务响应，包括但不限于：</w:t>
      </w:r>
    </w:p>
    <w:p w14:paraId="65C12C17" w14:textId="77777777" w:rsidR="007408F8" w:rsidRPr="00485D48" w:rsidRDefault="007408F8" w:rsidP="007408F8">
      <w:pPr>
        <w:numPr>
          <w:ilvl w:val="0"/>
          <w:numId w:val="24"/>
        </w:numPr>
        <w:spacing w:line="400" w:lineRule="exact"/>
        <w:rPr>
          <w:color w:val="000000" w:themeColor="text1"/>
        </w:rPr>
      </w:pPr>
      <w:r w:rsidRPr="00485D48">
        <w:rPr>
          <w:rFonts w:hint="eastAsia"/>
          <w:color w:val="000000" w:themeColor="text1"/>
        </w:rPr>
        <w:t>招标文件加注星号（★）的商务要求负偏离</w:t>
      </w:r>
    </w:p>
    <w:p w14:paraId="3EC5548F" w14:textId="77777777" w:rsidR="007408F8" w:rsidRPr="00485D48" w:rsidRDefault="007408F8" w:rsidP="007408F8">
      <w:pPr>
        <w:numPr>
          <w:ilvl w:val="0"/>
          <w:numId w:val="24"/>
        </w:numPr>
        <w:spacing w:line="400" w:lineRule="exact"/>
        <w:rPr>
          <w:color w:val="000000" w:themeColor="text1"/>
        </w:rPr>
      </w:pPr>
      <w:r w:rsidRPr="00485D48">
        <w:rPr>
          <w:rFonts w:hint="eastAsia"/>
          <w:color w:val="000000" w:themeColor="text1"/>
        </w:rPr>
        <w:t>“商务条款偏离表”填写不明或不实</w:t>
      </w:r>
    </w:p>
    <w:p w14:paraId="3349C280" w14:textId="77777777" w:rsidR="007408F8" w:rsidRPr="00485D48" w:rsidRDefault="007408F8" w:rsidP="007408F8">
      <w:pPr>
        <w:numPr>
          <w:ilvl w:val="0"/>
          <w:numId w:val="24"/>
        </w:numPr>
        <w:spacing w:line="400" w:lineRule="exact"/>
        <w:rPr>
          <w:color w:val="000000" w:themeColor="text1"/>
        </w:rPr>
      </w:pPr>
      <w:r w:rsidRPr="00485D48">
        <w:rPr>
          <w:rFonts w:hint="eastAsia"/>
          <w:color w:val="000000" w:themeColor="text1"/>
        </w:rPr>
        <w:t>投标文件附有招标人不能接受的条件</w:t>
      </w:r>
    </w:p>
    <w:p w14:paraId="2FB76618" w14:textId="77777777" w:rsidR="007408F8" w:rsidRPr="00485D48" w:rsidRDefault="007408F8" w:rsidP="007408F8">
      <w:pPr>
        <w:numPr>
          <w:ilvl w:val="0"/>
          <w:numId w:val="24"/>
        </w:numPr>
        <w:spacing w:line="400" w:lineRule="exact"/>
        <w:rPr>
          <w:color w:val="000000" w:themeColor="text1"/>
        </w:rPr>
      </w:pPr>
      <w:r w:rsidRPr="00485D48">
        <w:rPr>
          <w:rFonts w:hint="eastAsia"/>
          <w:color w:val="000000" w:themeColor="text1"/>
        </w:rPr>
        <w:t>投标有效期不足</w:t>
      </w:r>
    </w:p>
    <w:p w14:paraId="29D46609" w14:textId="77777777" w:rsidR="007408F8" w:rsidRPr="00485D48" w:rsidRDefault="007408F8" w:rsidP="007408F8">
      <w:pPr>
        <w:numPr>
          <w:ilvl w:val="0"/>
          <w:numId w:val="24"/>
        </w:numPr>
        <w:spacing w:line="400" w:lineRule="exact"/>
        <w:rPr>
          <w:color w:val="000000" w:themeColor="text1"/>
        </w:rPr>
      </w:pPr>
      <w:r w:rsidRPr="00485D48">
        <w:rPr>
          <w:rFonts w:hint="eastAsia"/>
          <w:color w:val="000000" w:themeColor="text1"/>
        </w:rPr>
        <w:t>投标人未按照招标文件要求方式提交投标保证金，投标保证金未在规定时间到账，投标保证金投标有效期不符合招标文件要求（本项目不收取投标保证金）。</w:t>
      </w:r>
    </w:p>
    <w:p w14:paraId="545B2D67" w14:textId="77777777" w:rsidR="007408F8" w:rsidRPr="00485D48" w:rsidRDefault="007408F8" w:rsidP="007408F8">
      <w:pPr>
        <w:spacing w:line="400" w:lineRule="exact"/>
        <w:ind w:firstLineChars="200" w:firstLine="482"/>
        <w:rPr>
          <w:b/>
          <w:color w:val="000000" w:themeColor="text1"/>
          <w:sz w:val="24"/>
        </w:rPr>
      </w:pPr>
      <w:r w:rsidRPr="00485D48">
        <w:rPr>
          <w:rFonts w:hint="eastAsia"/>
          <w:b/>
          <w:color w:val="000000" w:themeColor="text1"/>
          <w:sz w:val="24"/>
        </w:rPr>
        <w:t>2.6.4</w:t>
      </w:r>
      <w:r w:rsidRPr="00485D48">
        <w:rPr>
          <w:rFonts w:hint="eastAsia"/>
          <w:b/>
          <w:color w:val="000000" w:themeColor="text1"/>
          <w:sz w:val="24"/>
        </w:rPr>
        <w:t>投标报价，包括但不限于：</w:t>
      </w:r>
    </w:p>
    <w:p w14:paraId="48E9A2DB" w14:textId="77777777" w:rsidR="007408F8" w:rsidRPr="00485D48" w:rsidRDefault="007408F8" w:rsidP="007408F8">
      <w:pPr>
        <w:numPr>
          <w:ilvl w:val="0"/>
          <w:numId w:val="25"/>
        </w:numPr>
        <w:spacing w:line="400" w:lineRule="exact"/>
        <w:rPr>
          <w:color w:val="000000" w:themeColor="text1"/>
        </w:rPr>
      </w:pPr>
      <w:r w:rsidRPr="00485D48">
        <w:rPr>
          <w:rFonts w:hint="eastAsia"/>
          <w:color w:val="000000" w:themeColor="text1"/>
        </w:rPr>
        <w:t>投标报价超出预算控制金额上限，或超过招标文件规定的最高投标限价</w:t>
      </w:r>
    </w:p>
    <w:p w14:paraId="46198E9D" w14:textId="77777777" w:rsidR="007408F8" w:rsidRPr="00485D48" w:rsidRDefault="007408F8" w:rsidP="007408F8">
      <w:pPr>
        <w:numPr>
          <w:ilvl w:val="0"/>
          <w:numId w:val="25"/>
        </w:numPr>
        <w:spacing w:line="400" w:lineRule="exact"/>
        <w:rPr>
          <w:color w:val="000000" w:themeColor="text1"/>
        </w:rPr>
      </w:pPr>
      <w:r w:rsidRPr="00485D48">
        <w:rPr>
          <w:rFonts w:hint="eastAsia"/>
          <w:color w:val="000000" w:themeColor="text1"/>
        </w:rPr>
        <w:t>投标报价有严重缺漏项目或对招标文件规定的服务清单项目及数量进行修改；</w:t>
      </w:r>
    </w:p>
    <w:p w14:paraId="5D80FBD1" w14:textId="77777777" w:rsidR="007408F8" w:rsidRPr="00485D48" w:rsidRDefault="007408F8" w:rsidP="007408F8">
      <w:pPr>
        <w:numPr>
          <w:ilvl w:val="0"/>
          <w:numId w:val="25"/>
        </w:numPr>
        <w:spacing w:line="400" w:lineRule="exact"/>
        <w:rPr>
          <w:color w:val="000000" w:themeColor="text1"/>
        </w:rPr>
      </w:pPr>
      <w:r w:rsidRPr="00485D48">
        <w:rPr>
          <w:rFonts w:hint="eastAsia"/>
          <w:color w:val="000000" w:themeColor="text1"/>
        </w:rPr>
        <w:t>招标文件未规定允许有替代方案时，对同一服务投标时，提供两套以上的投标方案；</w:t>
      </w:r>
    </w:p>
    <w:p w14:paraId="38497883" w14:textId="77777777" w:rsidR="007408F8" w:rsidRPr="00485D48" w:rsidRDefault="007408F8" w:rsidP="007408F8">
      <w:pPr>
        <w:numPr>
          <w:ilvl w:val="0"/>
          <w:numId w:val="25"/>
        </w:numPr>
        <w:spacing w:line="400" w:lineRule="exact"/>
        <w:rPr>
          <w:color w:val="000000" w:themeColor="text1"/>
        </w:rPr>
      </w:pPr>
      <w:r w:rsidRPr="00485D48">
        <w:rPr>
          <w:rFonts w:hint="eastAsia"/>
          <w:color w:val="000000" w:themeColor="text1"/>
        </w:rPr>
        <w:t>投标总价或分项报价高于财政预算限额的；</w:t>
      </w:r>
    </w:p>
    <w:p w14:paraId="75A10F88" w14:textId="77777777" w:rsidR="007408F8" w:rsidRPr="00485D48" w:rsidRDefault="007408F8" w:rsidP="007408F8">
      <w:pPr>
        <w:numPr>
          <w:ilvl w:val="0"/>
          <w:numId w:val="25"/>
        </w:numPr>
        <w:spacing w:line="400" w:lineRule="exact"/>
        <w:rPr>
          <w:color w:val="000000" w:themeColor="text1"/>
        </w:rPr>
      </w:pPr>
      <w:r w:rsidRPr="00485D48">
        <w:rPr>
          <w:rFonts w:hint="eastAsia"/>
          <w:color w:val="000000" w:themeColor="text1"/>
        </w:rPr>
        <w:lastRenderedPageBreak/>
        <w:t>同一项目出现两个以上报价；</w:t>
      </w:r>
    </w:p>
    <w:p w14:paraId="3EDDBB5C" w14:textId="77777777" w:rsidR="007408F8" w:rsidRPr="00485D48" w:rsidRDefault="007408F8" w:rsidP="007408F8">
      <w:pPr>
        <w:numPr>
          <w:ilvl w:val="0"/>
          <w:numId w:val="25"/>
        </w:numPr>
        <w:spacing w:line="400" w:lineRule="exact"/>
        <w:rPr>
          <w:color w:val="000000" w:themeColor="text1"/>
        </w:rPr>
      </w:pPr>
      <w:r w:rsidRPr="00485D48">
        <w:rPr>
          <w:rFonts w:hint="eastAsia"/>
          <w:color w:val="000000" w:themeColor="text1"/>
        </w:rPr>
        <w:t>报价明显低于其他通过符合性审查投标人的报价，有可能影响产品质量或者不能诚信履约，投标人不能证明其报价合理性</w:t>
      </w:r>
    </w:p>
    <w:p w14:paraId="5B698213" w14:textId="77777777" w:rsidR="007408F8" w:rsidRPr="00485D48" w:rsidRDefault="007408F8" w:rsidP="007408F8">
      <w:pPr>
        <w:spacing w:line="400" w:lineRule="exact"/>
        <w:ind w:firstLineChars="200" w:firstLine="482"/>
        <w:rPr>
          <w:b/>
          <w:color w:val="000000" w:themeColor="text1"/>
          <w:sz w:val="24"/>
        </w:rPr>
      </w:pPr>
      <w:r w:rsidRPr="00485D48">
        <w:rPr>
          <w:rFonts w:hint="eastAsia"/>
          <w:b/>
          <w:color w:val="000000" w:themeColor="text1"/>
          <w:sz w:val="24"/>
        </w:rPr>
        <w:t>2.6.5</w:t>
      </w:r>
      <w:r w:rsidRPr="00485D48">
        <w:rPr>
          <w:rFonts w:hint="eastAsia"/>
          <w:b/>
          <w:color w:val="000000" w:themeColor="text1"/>
          <w:sz w:val="24"/>
        </w:rPr>
        <w:t>违规行为，包括但不限于：</w:t>
      </w:r>
    </w:p>
    <w:p w14:paraId="79B001F1" w14:textId="77777777" w:rsidR="007408F8" w:rsidRPr="00485D48" w:rsidRDefault="007408F8" w:rsidP="007408F8">
      <w:pPr>
        <w:numPr>
          <w:ilvl w:val="0"/>
          <w:numId w:val="26"/>
        </w:numPr>
        <w:spacing w:line="400" w:lineRule="exact"/>
        <w:rPr>
          <w:color w:val="000000" w:themeColor="text1"/>
        </w:rPr>
      </w:pPr>
      <w:r w:rsidRPr="00485D48">
        <w:rPr>
          <w:rFonts w:hint="eastAsia"/>
          <w:color w:val="000000" w:themeColor="text1"/>
        </w:rPr>
        <w:t>以他人的名义投标、串通投标、以行贿手段谋取中标或者以其他弄虚作假方式投标</w:t>
      </w:r>
    </w:p>
    <w:p w14:paraId="70478218" w14:textId="77777777" w:rsidR="007408F8" w:rsidRPr="00485D48" w:rsidRDefault="007408F8" w:rsidP="007408F8">
      <w:pPr>
        <w:numPr>
          <w:ilvl w:val="0"/>
          <w:numId w:val="26"/>
        </w:numPr>
        <w:spacing w:line="400" w:lineRule="exact"/>
        <w:rPr>
          <w:color w:val="000000" w:themeColor="text1"/>
        </w:rPr>
      </w:pPr>
      <w:r w:rsidRPr="00485D48">
        <w:rPr>
          <w:rFonts w:hint="eastAsia"/>
          <w:color w:val="000000" w:themeColor="text1"/>
        </w:rPr>
        <w:t>扰乱开标、评标秩序，干扰招标工作正常进行</w:t>
      </w:r>
    </w:p>
    <w:p w14:paraId="0256C331" w14:textId="77777777" w:rsidR="007408F8" w:rsidRPr="00485D48" w:rsidRDefault="007408F8" w:rsidP="007408F8">
      <w:pPr>
        <w:numPr>
          <w:ilvl w:val="0"/>
          <w:numId w:val="26"/>
        </w:numPr>
        <w:spacing w:line="400" w:lineRule="exact"/>
        <w:rPr>
          <w:color w:val="000000" w:themeColor="text1"/>
        </w:rPr>
      </w:pPr>
      <w:r w:rsidRPr="00485D48">
        <w:rPr>
          <w:rFonts w:hint="eastAsia"/>
          <w:color w:val="000000" w:themeColor="text1"/>
        </w:rPr>
        <w:t>法律法规及招标文件规定的其它情形。</w:t>
      </w:r>
    </w:p>
    <w:p w14:paraId="558AD4A3"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27" w:name="_Toc529539227"/>
      <w:r w:rsidRPr="00485D48">
        <w:rPr>
          <w:rFonts w:asciiTheme="minorEastAsia" w:eastAsiaTheme="minorEastAsia" w:hAnsiTheme="minorEastAsia" w:hint="eastAsia"/>
          <w:color w:val="000000" w:themeColor="text1"/>
        </w:rPr>
        <w:t>2.7符合性审查表</w:t>
      </w:r>
      <w:bookmarkEnd w:id="124"/>
      <w:bookmarkEnd w:id="125"/>
      <w:bookmarkEnd w:id="126"/>
      <w:bookmarkEnd w:id="127"/>
    </w:p>
    <w:p w14:paraId="4A0C6701" w14:textId="77777777" w:rsidR="0035101D" w:rsidRPr="00485D48" w:rsidRDefault="00D878D4">
      <w:pPr>
        <w:spacing w:line="400" w:lineRule="exact"/>
        <w:ind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符合性审查表见前附表（二）。符合性审查表中任意一项内容不符合的，投标无效。</w:t>
      </w:r>
    </w:p>
    <w:p w14:paraId="58D87085" w14:textId="77777777" w:rsidR="0035101D" w:rsidRPr="00485D48" w:rsidRDefault="00D878D4" w:rsidP="00CD37BD">
      <w:pPr>
        <w:pStyle w:val="2"/>
        <w:spacing w:before="260" w:after="260" w:line="240" w:lineRule="exact"/>
        <w:rPr>
          <w:rFonts w:asciiTheme="minorEastAsia" w:eastAsiaTheme="minorEastAsia" w:hAnsiTheme="minorEastAsia"/>
          <w:color w:val="000000" w:themeColor="text1"/>
        </w:rPr>
      </w:pPr>
      <w:bookmarkStart w:id="128" w:name="_Toc18842"/>
      <w:bookmarkStart w:id="129" w:name="_Toc3674"/>
      <w:bookmarkStart w:id="130" w:name="_Toc32125"/>
      <w:bookmarkStart w:id="131" w:name="_Toc529539228"/>
      <w:r w:rsidRPr="00485D48">
        <w:rPr>
          <w:rFonts w:asciiTheme="minorEastAsia" w:eastAsiaTheme="minorEastAsia" w:hAnsiTheme="minorEastAsia" w:hint="eastAsia"/>
          <w:color w:val="000000" w:themeColor="text1"/>
        </w:rPr>
        <w:t>3. 比较与评价</w:t>
      </w:r>
      <w:bookmarkEnd w:id="128"/>
      <w:bookmarkEnd w:id="129"/>
      <w:bookmarkEnd w:id="130"/>
      <w:bookmarkEnd w:id="131"/>
    </w:p>
    <w:p w14:paraId="02619262" w14:textId="77777777" w:rsidR="007408F8" w:rsidRPr="00485D48" w:rsidRDefault="007408F8" w:rsidP="007408F8">
      <w:pPr>
        <w:keepNext/>
        <w:keepLines/>
        <w:spacing w:line="400" w:lineRule="exact"/>
        <w:outlineLvl w:val="2"/>
        <w:rPr>
          <w:b/>
          <w:bCs/>
          <w:color w:val="000000" w:themeColor="text1"/>
          <w:sz w:val="32"/>
          <w:szCs w:val="32"/>
        </w:rPr>
      </w:pPr>
      <w:bookmarkStart w:id="132" w:name="_Toc8284"/>
      <w:bookmarkStart w:id="133" w:name="_Toc20673"/>
      <w:bookmarkStart w:id="134" w:name="_Toc20935"/>
      <w:bookmarkStart w:id="135" w:name="_Toc529539229"/>
      <w:r w:rsidRPr="00485D48">
        <w:rPr>
          <w:rFonts w:hint="eastAsia"/>
          <w:b/>
          <w:bCs/>
          <w:color w:val="000000" w:themeColor="text1"/>
          <w:sz w:val="32"/>
          <w:szCs w:val="32"/>
        </w:rPr>
        <w:t>3.1</w:t>
      </w:r>
      <w:r w:rsidRPr="00485D48">
        <w:rPr>
          <w:rFonts w:hint="eastAsia"/>
          <w:b/>
          <w:bCs/>
          <w:color w:val="000000" w:themeColor="text1"/>
          <w:sz w:val="32"/>
          <w:szCs w:val="32"/>
        </w:rPr>
        <w:t>评审依据</w:t>
      </w:r>
      <w:bookmarkEnd w:id="132"/>
      <w:bookmarkEnd w:id="133"/>
      <w:bookmarkEnd w:id="134"/>
      <w:bookmarkEnd w:id="135"/>
    </w:p>
    <w:p w14:paraId="74397AF0" w14:textId="77777777" w:rsidR="007408F8" w:rsidRPr="00485D48" w:rsidRDefault="007408F8" w:rsidP="007408F8">
      <w:pPr>
        <w:spacing w:line="400" w:lineRule="exact"/>
        <w:ind w:firstLineChars="200" w:firstLine="420"/>
        <w:rPr>
          <w:color w:val="000000" w:themeColor="text1"/>
        </w:rPr>
      </w:pPr>
      <w:r w:rsidRPr="00485D48">
        <w:rPr>
          <w:rFonts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p>
    <w:p w14:paraId="5C2E3203" w14:textId="77777777" w:rsidR="007408F8" w:rsidRPr="00485D48" w:rsidRDefault="007408F8" w:rsidP="007408F8">
      <w:pPr>
        <w:spacing w:line="400" w:lineRule="exact"/>
        <w:ind w:firstLineChars="200" w:firstLine="420"/>
        <w:rPr>
          <w:color w:val="000000" w:themeColor="text1"/>
        </w:rPr>
      </w:pPr>
    </w:p>
    <w:p w14:paraId="7341925A" w14:textId="77777777" w:rsidR="007408F8" w:rsidRPr="00485D48" w:rsidRDefault="007408F8" w:rsidP="007408F8">
      <w:pPr>
        <w:keepNext/>
        <w:keepLines/>
        <w:spacing w:before="260" w:after="260" w:line="240" w:lineRule="exact"/>
        <w:outlineLvl w:val="2"/>
        <w:rPr>
          <w:b/>
          <w:bCs/>
          <w:color w:val="000000" w:themeColor="text1"/>
          <w:sz w:val="32"/>
          <w:szCs w:val="32"/>
        </w:rPr>
      </w:pPr>
      <w:bookmarkStart w:id="136" w:name="_Toc22281"/>
      <w:bookmarkStart w:id="137" w:name="_Toc12414"/>
      <w:bookmarkStart w:id="138" w:name="_Toc10575"/>
      <w:bookmarkStart w:id="139" w:name="_Toc529539230"/>
      <w:r w:rsidRPr="00485D48">
        <w:rPr>
          <w:rFonts w:hint="eastAsia"/>
          <w:b/>
          <w:bCs/>
          <w:color w:val="000000" w:themeColor="text1"/>
          <w:sz w:val="32"/>
          <w:szCs w:val="32"/>
        </w:rPr>
        <w:t>3.2</w:t>
      </w:r>
      <w:r w:rsidRPr="00485D48">
        <w:rPr>
          <w:rFonts w:hint="eastAsia"/>
          <w:b/>
          <w:bCs/>
          <w:color w:val="000000" w:themeColor="text1"/>
          <w:sz w:val="32"/>
          <w:szCs w:val="32"/>
        </w:rPr>
        <w:t>其他政府采购政策</w:t>
      </w:r>
      <w:bookmarkEnd w:id="136"/>
      <w:bookmarkEnd w:id="137"/>
      <w:bookmarkEnd w:id="138"/>
      <w:bookmarkEnd w:id="139"/>
    </w:p>
    <w:p w14:paraId="35986ACD" w14:textId="77777777" w:rsidR="007408F8" w:rsidRPr="00485D48" w:rsidRDefault="007408F8" w:rsidP="007408F8">
      <w:pPr>
        <w:spacing w:line="400" w:lineRule="exact"/>
        <w:ind w:firstLineChars="200" w:firstLine="420"/>
        <w:rPr>
          <w:color w:val="000000" w:themeColor="text1"/>
        </w:rPr>
      </w:pPr>
      <w:r w:rsidRPr="00485D48">
        <w:rPr>
          <w:rFonts w:hint="eastAsia"/>
          <w:color w:val="000000" w:themeColor="text1"/>
        </w:rPr>
        <w:t>其他政府采购政策，依据法律法规的规定和招标文件的约定执行。</w:t>
      </w:r>
    </w:p>
    <w:p w14:paraId="334607BA" w14:textId="77777777" w:rsidR="007408F8" w:rsidRPr="00485D48" w:rsidRDefault="007408F8" w:rsidP="007408F8">
      <w:pPr>
        <w:keepNext/>
        <w:keepLines/>
        <w:spacing w:before="260" w:after="260" w:line="240" w:lineRule="exact"/>
        <w:outlineLvl w:val="2"/>
        <w:rPr>
          <w:b/>
          <w:bCs/>
          <w:color w:val="000000" w:themeColor="text1"/>
          <w:sz w:val="32"/>
          <w:szCs w:val="32"/>
        </w:rPr>
      </w:pPr>
      <w:bookmarkStart w:id="140" w:name="_Toc17882"/>
      <w:bookmarkStart w:id="141" w:name="_Toc8924"/>
      <w:bookmarkStart w:id="142" w:name="_Toc28957"/>
      <w:bookmarkStart w:id="143" w:name="_Toc529539231"/>
      <w:r w:rsidRPr="00485D48">
        <w:rPr>
          <w:rFonts w:hint="eastAsia"/>
          <w:b/>
          <w:bCs/>
          <w:color w:val="000000" w:themeColor="text1"/>
          <w:sz w:val="32"/>
          <w:szCs w:val="32"/>
        </w:rPr>
        <w:t>3.3</w:t>
      </w:r>
      <w:r w:rsidRPr="00485D48">
        <w:rPr>
          <w:rFonts w:hint="eastAsia"/>
          <w:b/>
          <w:bCs/>
          <w:color w:val="000000" w:themeColor="text1"/>
          <w:sz w:val="32"/>
          <w:szCs w:val="32"/>
        </w:rPr>
        <w:t>不同投标人提供相同品牌产品</w:t>
      </w:r>
      <w:bookmarkEnd w:id="140"/>
      <w:bookmarkEnd w:id="141"/>
      <w:bookmarkEnd w:id="142"/>
      <w:bookmarkEnd w:id="143"/>
    </w:p>
    <w:p w14:paraId="20A32877" w14:textId="77777777" w:rsidR="007408F8" w:rsidRPr="00485D48" w:rsidRDefault="007408F8" w:rsidP="007408F8">
      <w:pPr>
        <w:spacing w:line="400" w:lineRule="exact"/>
        <w:ind w:firstLineChars="200" w:firstLine="420"/>
        <w:rPr>
          <w:color w:val="000000" w:themeColor="text1"/>
        </w:rPr>
      </w:pPr>
      <w:r w:rsidRPr="00485D48">
        <w:rPr>
          <w:rFonts w:hint="eastAsia"/>
          <w:color w:val="000000" w:themeColor="text1"/>
        </w:rPr>
        <w:t>3.3.1</w:t>
      </w:r>
      <w:r w:rsidRPr="00485D48">
        <w:rPr>
          <w:rFonts w:hint="eastAsia"/>
          <w:color w:val="000000" w:themeColor="text1"/>
        </w:rPr>
        <w:t>采用最低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2E54120E" w14:textId="77777777" w:rsidR="007408F8" w:rsidRPr="00485D48" w:rsidRDefault="007408F8" w:rsidP="007408F8">
      <w:pPr>
        <w:spacing w:line="400" w:lineRule="exact"/>
        <w:ind w:firstLineChars="200" w:firstLine="420"/>
        <w:rPr>
          <w:color w:val="000000" w:themeColor="text1"/>
        </w:rPr>
      </w:pPr>
      <w:r w:rsidRPr="00485D48">
        <w:rPr>
          <w:rFonts w:hint="eastAsia"/>
          <w:color w:val="000000" w:themeColor="text1"/>
        </w:rPr>
        <w:t>3.3.2</w:t>
      </w:r>
      <w:r w:rsidRPr="00485D48">
        <w:rPr>
          <w:rFonts w:hint="eastAsia"/>
          <w:color w:val="000000" w:themeColor="text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6A457F18" w14:textId="77777777" w:rsidR="007408F8" w:rsidRPr="00485D48" w:rsidRDefault="007408F8" w:rsidP="007408F8">
      <w:pPr>
        <w:spacing w:line="400" w:lineRule="exact"/>
        <w:ind w:firstLineChars="200" w:firstLine="420"/>
        <w:rPr>
          <w:color w:val="000000" w:themeColor="text1"/>
        </w:rPr>
      </w:pPr>
      <w:r w:rsidRPr="00485D48">
        <w:rPr>
          <w:rFonts w:hint="eastAsia"/>
          <w:color w:val="000000" w:themeColor="text1"/>
        </w:rPr>
        <w:t>3.3.3</w:t>
      </w:r>
      <w:r w:rsidRPr="00485D48">
        <w:rPr>
          <w:rFonts w:hint="eastAsia"/>
          <w:color w:val="000000" w:themeColor="text1"/>
        </w:rPr>
        <w:t>非单一产品采购项目，采购人应当根据采购项目技术构成、产品价格比重等合理确定核心产品，核心产品见</w:t>
      </w:r>
      <w:r w:rsidRPr="00485D48">
        <w:rPr>
          <w:rFonts w:eastAsia="黑体" w:hint="eastAsia"/>
          <w:color w:val="000000" w:themeColor="text1"/>
        </w:rPr>
        <w:t>前附表（三）</w:t>
      </w:r>
      <w:r w:rsidRPr="00485D48">
        <w:rPr>
          <w:rFonts w:hint="eastAsia"/>
          <w:color w:val="000000" w:themeColor="text1"/>
        </w:rPr>
        <w:t>。多家投标人提供的核心产品品牌完全相同的，按本条规定处理。</w:t>
      </w:r>
    </w:p>
    <w:p w14:paraId="0729BE06"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44" w:name="_Toc529539232"/>
      <w:r w:rsidRPr="00485D48">
        <w:rPr>
          <w:rFonts w:asciiTheme="minorEastAsia" w:eastAsiaTheme="minorEastAsia" w:hAnsiTheme="minorEastAsia" w:hint="eastAsia"/>
          <w:color w:val="000000" w:themeColor="text1"/>
        </w:rPr>
        <w:lastRenderedPageBreak/>
        <w:t>4.评标方法</w:t>
      </w:r>
      <w:bookmarkEnd w:id="144"/>
    </w:p>
    <w:p w14:paraId="676B9AC8" w14:textId="77777777" w:rsidR="0035101D" w:rsidRPr="00485D48" w:rsidRDefault="00D878D4">
      <w:pPr>
        <w:pStyle w:val="3"/>
        <w:spacing w:line="400" w:lineRule="exact"/>
        <w:rPr>
          <w:rFonts w:asciiTheme="minorEastAsia" w:eastAsiaTheme="minorEastAsia" w:hAnsiTheme="minorEastAsia"/>
          <w:color w:val="000000" w:themeColor="text1"/>
        </w:rPr>
      </w:pPr>
      <w:bookmarkStart w:id="145" w:name="_Toc529539233"/>
      <w:r w:rsidRPr="00485D48">
        <w:rPr>
          <w:rFonts w:asciiTheme="minorEastAsia" w:eastAsiaTheme="minorEastAsia" w:hAnsiTheme="minorEastAsia" w:hint="eastAsia"/>
          <w:color w:val="000000" w:themeColor="text1"/>
        </w:rPr>
        <w:t>4.1 评标方法的分类</w:t>
      </w:r>
      <w:bookmarkEnd w:id="145"/>
    </w:p>
    <w:p w14:paraId="261DEA1C"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14:paraId="64AB0CE3"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（一）综合评分法。</w:t>
      </w:r>
    </w:p>
    <w:p w14:paraId="111A3CB4"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（二）定性评审法。</w:t>
      </w:r>
    </w:p>
    <w:p w14:paraId="36978FDF"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（三）最低价法。</w:t>
      </w:r>
    </w:p>
    <w:p w14:paraId="6F77269D"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（四）法律、法规规定的其他评审方法。</w:t>
      </w:r>
    </w:p>
    <w:p w14:paraId="4911559D"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14:paraId="390E3630"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46" w:name="_Toc18840"/>
      <w:bookmarkStart w:id="147" w:name="_Toc17570"/>
      <w:bookmarkStart w:id="148" w:name="_Toc551"/>
      <w:bookmarkStart w:id="149" w:name="_Toc529539234"/>
      <w:r w:rsidRPr="00485D48">
        <w:rPr>
          <w:rFonts w:asciiTheme="minorEastAsia" w:eastAsiaTheme="minorEastAsia" w:hAnsiTheme="minorEastAsia" w:hint="eastAsia"/>
          <w:color w:val="000000" w:themeColor="text1"/>
        </w:rPr>
        <w:t>5.综合评分</w:t>
      </w:r>
      <w:bookmarkEnd w:id="146"/>
      <w:bookmarkEnd w:id="147"/>
      <w:bookmarkEnd w:id="148"/>
      <w:r w:rsidRPr="00485D48">
        <w:rPr>
          <w:rFonts w:asciiTheme="minorEastAsia" w:eastAsiaTheme="minorEastAsia" w:hAnsiTheme="minorEastAsia" w:hint="eastAsia"/>
          <w:color w:val="000000" w:themeColor="text1"/>
        </w:rPr>
        <w:t>法</w:t>
      </w:r>
      <w:bookmarkEnd w:id="149"/>
    </w:p>
    <w:p w14:paraId="71419438" w14:textId="77777777" w:rsidR="0035101D" w:rsidRPr="00485D48" w:rsidRDefault="00D878D4">
      <w:pPr>
        <w:pStyle w:val="3"/>
        <w:rPr>
          <w:rFonts w:asciiTheme="minorEastAsia" w:eastAsiaTheme="minorEastAsia" w:hAnsiTheme="minorEastAsia"/>
          <w:color w:val="000000" w:themeColor="text1"/>
        </w:rPr>
      </w:pPr>
      <w:bookmarkStart w:id="150" w:name="_Toc529539235"/>
      <w:r w:rsidRPr="00485D48">
        <w:rPr>
          <w:rFonts w:asciiTheme="minorEastAsia" w:eastAsiaTheme="minorEastAsia" w:hAnsiTheme="minorEastAsia" w:hint="eastAsia"/>
          <w:color w:val="000000" w:themeColor="text1"/>
        </w:rPr>
        <w:t>5.1综合评分法的定义</w:t>
      </w:r>
      <w:bookmarkEnd w:id="150"/>
    </w:p>
    <w:p w14:paraId="7BE01ECD"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14:paraId="600AA56B"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51" w:name="_Toc529539236"/>
      <w:r w:rsidRPr="00485D48">
        <w:rPr>
          <w:rFonts w:asciiTheme="minorEastAsia" w:eastAsiaTheme="minorEastAsia" w:hAnsiTheme="minorEastAsia" w:hint="eastAsia"/>
          <w:color w:val="000000" w:themeColor="text1"/>
        </w:rPr>
        <w:t>5.2综合评分法的评审规则</w:t>
      </w:r>
      <w:bookmarkEnd w:id="151"/>
    </w:p>
    <w:p w14:paraId="1378D8F5"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14:paraId="1E27F5BD" w14:textId="77777777" w:rsidR="00A02991"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5.2.2价格分的计算公式见</w:t>
      </w:r>
      <w:r w:rsidRPr="00485D48">
        <w:rPr>
          <w:rFonts w:asciiTheme="minorEastAsia" w:eastAsiaTheme="minorEastAsia" w:hAnsiTheme="minorEastAsia" w:cs="黑体" w:hint="eastAsia"/>
          <w:color w:val="000000" w:themeColor="text1"/>
        </w:rPr>
        <w:t>前附表（四）</w:t>
      </w:r>
      <w:r w:rsidRPr="00485D48">
        <w:rPr>
          <w:rFonts w:asciiTheme="minorEastAsia" w:eastAsiaTheme="minorEastAsia" w:hAnsiTheme="minorEastAsia" w:hint="eastAsia"/>
          <w:color w:val="000000" w:themeColor="text1"/>
        </w:rPr>
        <w:t>，因落实政府采购政策进行价格调整的，以调整后的价格计算评标基准价和投标报价。</w:t>
      </w:r>
    </w:p>
    <w:p w14:paraId="7E0B191D" w14:textId="77777777" w:rsidR="00A02991" w:rsidRPr="00485D48" w:rsidRDefault="00A02991">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本项目采用综合评分法中的价格</w:t>
      </w:r>
      <w:proofErr w:type="gramStart"/>
      <w:r w:rsidRPr="00485D48">
        <w:rPr>
          <w:rFonts w:asciiTheme="minorEastAsia" w:eastAsiaTheme="minorEastAsia" w:hAnsiTheme="minorEastAsia" w:hint="eastAsia"/>
          <w:color w:val="000000" w:themeColor="text1"/>
        </w:rPr>
        <w:t>分统一</w:t>
      </w:r>
      <w:proofErr w:type="gramEnd"/>
      <w:r w:rsidRPr="00485D48">
        <w:rPr>
          <w:rFonts w:asciiTheme="minorEastAsia" w:eastAsiaTheme="minorEastAsia" w:hAnsiTheme="minorEastAsia" w:hint="eastAsia"/>
          <w:color w:val="000000" w:themeColor="text1"/>
        </w:rPr>
        <w:t>采用低价优先法计算，即满足招标文件要求且投标价格最低的投标报价为评标基准价，其价格分为满分。其他投标人的价格</w:t>
      </w:r>
      <w:proofErr w:type="gramStart"/>
      <w:r w:rsidRPr="00485D48">
        <w:rPr>
          <w:rFonts w:asciiTheme="minorEastAsia" w:eastAsiaTheme="minorEastAsia" w:hAnsiTheme="minorEastAsia" w:hint="eastAsia"/>
          <w:color w:val="000000" w:themeColor="text1"/>
        </w:rPr>
        <w:t>分统一</w:t>
      </w:r>
      <w:proofErr w:type="gramEnd"/>
      <w:r w:rsidRPr="00485D48">
        <w:rPr>
          <w:rFonts w:asciiTheme="minorEastAsia" w:eastAsiaTheme="minorEastAsia" w:hAnsiTheme="minorEastAsia" w:hint="eastAsia"/>
          <w:color w:val="000000" w:themeColor="text1"/>
        </w:rPr>
        <w:t>按照下列公式计算：投标报价得分=(评标基准价／投标报价)×30。</w:t>
      </w:r>
    </w:p>
    <w:p w14:paraId="0ACF7C5A"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5.2.3评标总得分＝F1×A1＋F2×A2＋……＋</w:t>
      </w:r>
      <w:proofErr w:type="spellStart"/>
      <w:r w:rsidRPr="00485D48">
        <w:rPr>
          <w:rFonts w:asciiTheme="minorEastAsia" w:eastAsiaTheme="minorEastAsia" w:hAnsiTheme="minorEastAsia" w:hint="eastAsia"/>
          <w:color w:val="000000" w:themeColor="text1"/>
        </w:rPr>
        <w:t>Fn</w:t>
      </w:r>
      <w:proofErr w:type="spellEnd"/>
      <w:r w:rsidRPr="00485D48">
        <w:rPr>
          <w:rFonts w:asciiTheme="minorEastAsia" w:eastAsiaTheme="minorEastAsia" w:hAnsiTheme="minorEastAsia" w:hint="eastAsia"/>
          <w:color w:val="000000" w:themeColor="text1"/>
        </w:rPr>
        <w:t>×An</w:t>
      </w:r>
    </w:p>
    <w:p w14:paraId="54E24443"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F1、F2……</w:t>
      </w:r>
      <w:proofErr w:type="spellStart"/>
      <w:r w:rsidRPr="00485D48">
        <w:rPr>
          <w:rFonts w:asciiTheme="minorEastAsia" w:eastAsiaTheme="minorEastAsia" w:hAnsiTheme="minorEastAsia" w:hint="eastAsia"/>
          <w:color w:val="000000" w:themeColor="text1"/>
        </w:rPr>
        <w:t>Fn</w:t>
      </w:r>
      <w:proofErr w:type="spellEnd"/>
      <w:r w:rsidRPr="00485D48">
        <w:rPr>
          <w:rFonts w:asciiTheme="minorEastAsia" w:eastAsiaTheme="minorEastAsia" w:hAnsiTheme="minorEastAsia" w:hint="eastAsia"/>
          <w:color w:val="000000" w:themeColor="text1"/>
        </w:rPr>
        <w:t>分别为各项评审因素的得分；</w:t>
      </w:r>
    </w:p>
    <w:p w14:paraId="0761A7B1"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A1、A2、……An 分别为各项评审因素所占的权重(A1＋A2＋……＋An＝1)。</w:t>
      </w:r>
    </w:p>
    <w:p w14:paraId="486AF39D"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5.2.4评标委员会成员按照前附表（四）规定的量化因素和分值标准对投标文件打分。打分保留一位小数。每个投标人的总得分应以评委评分中去掉一个最高分和一个最低分后的</w:t>
      </w:r>
      <w:proofErr w:type="gramStart"/>
      <w:r w:rsidRPr="00485D48">
        <w:rPr>
          <w:rFonts w:asciiTheme="minorEastAsia" w:eastAsiaTheme="minorEastAsia" w:hAnsiTheme="minorEastAsia" w:hint="eastAsia"/>
          <w:color w:val="000000" w:themeColor="text1"/>
        </w:rPr>
        <w:t>汇总分平均</w:t>
      </w:r>
      <w:proofErr w:type="gramEnd"/>
      <w:r w:rsidRPr="00485D48">
        <w:rPr>
          <w:rFonts w:asciiTheme="minorEastAsia" w:eastAsiaTheme="minorEastAsia" w:hAnsiTheme="minorEastAsia" w:hint="eastAsia"/>
          <w:color w:val="000000" w:themeColor="text1"/>
        </w:rPr>
        <w:t>后确定。计算平均分保留两位小数，小数点后第三位四舍五入。</w:t>
      </w:r>
    </w:p>
    <w:p w14:paraId="4A109E5C"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5.2.5综合评分法评分因素和权重</w:t>
      </w:r>
      <w:proofErr w:type="gramStart"/>
      <w:r w:rsidRPr="00485D48">
        <w:rPr>
          <w:rFonts w:asciiTheme="minorEastAsia" w:eastAsiaTheme="minorEastAsia" w:hAnsiTheme="minorEastAsia" w:hint="eastAsia"/>
          <w:color w:val="000000" w:themeColor="text1"/>
        </w:rPr>
        <w:t>分值</w:t>
      </w:r>
      <w:r w:rsidRPr="00485D48">
        <w:rPr>
          <w:rFonts w:asciiTheme="minorEastAsia" w:eastAsiaTheme="minorEastAsia" w:hAnsiTheme="minorEastAsia"/>
          <w:color w:val="000000" w:themeColor="text1"/>
        </w:rPr>
        <w:t>表</w:t>
      </w:r>
      <w:proofErr w:type="gramEnd"/>
      <w:r w:rsidRPr="00485D48">
        <w:rPr>
          <w:rFonts w:asciiTheme="minorEastAsia" w:eastAsiaTheme="minorEastAsia" w:hAnsiTheme="minorEastAsia"/>
          <w:color w:val="000000" w:themeColor="text1"/>
        </w:rPr>
        <w:t>见</w:t>
      </w:r>
      <w:r w:rsidRPr="00485D48">
        <w:rPr>
          <w:rFonts w:asciiTheme="minorEastAsia" w:eastAsiaTheme="minorEastAsia" w:hAnsiTheme="minorEastAsia" w:hint="eastAsia"/>
          <w:color w:val="000000" w:themeColor="text1"/>
        </w:rPr>
        <w:t>前附表（四）</w:t>
      </w:r>
      <w:r w:rsidRPr="00485D48">
        <w:rPr>
          <w:rFonts w:asciiTheme="minorEastAsia" w:eastAsiaTheme="minorEastAsia" w:hAnsiTheme="minorEastAsia"/>
          <w:color w:val="000000" w:themeColor="text1"/>
        </w:rPr>
        <w:t>。</w:t>
      </w:r>
    </w:p>
    <w:p w14:paraId="7A97FE78"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52" w:name="_Toc22194"/>
      <w:bookmarkStart w:id="153" w:name="_Toc29214"/>
      <w:bookmarkStart w:id="154" w:name="_Toc14056"/>
      <w:bookmarkStart w:id="155" w:name="_Toc529539237"/>
      <w:r w:rsidRPr="00485D48">
        <w:rPr>
          <w:rFonts w:asciiTheme="minorEastAsia" w:eastAsiaTheme="minorEastAsia" w:hAnsiTheme="minorEastAsia" w:hint="eastAsia"/>
          <w:color w:val="000000" w:themeColor="text1"/>
        </w:rPr>
        <w:lastRenderedPageBreak/>
        <w:t>5</w:t>
      </w:r>
      <w:r w:rsidRPr="00485D48">
        <w:rPr>
          <w:rFonts w:asciiTheme="minorEastAsia" w:eastAsiaTheme="minorEastAsia" w:hAnsiTheme="minorEastAsia"/>
          <w:color w:val="000000" w:themeColor="text1"/>
        </w:rPr>
        <w:t>.</w:t>
      </w:r>
      <w:r w:rsidRPr="00485D48">
        <w:rPr>
          <w:rFonts w:asciiTheme="minorEastAsia" w:eastAsiaTheme="minorEastAsia" w:hAnsiTheme="minorEastAsia" w:hint="eastAsia"/>
          <w:color w:val="000000" w:themeColor="text1"/>
        </w:rPr>
        <w:t>3推荐中标候选人</w:t>
      </w:r>
      <w:bookmarkEnd w:id="152"/>
      <w:bookmarkEnd w:id="153"/>
      <w:bookmarkEnd w:id="154"/>
      <w:bookmarkEnd w:id="155"/>
    </w:p>
    <w:p w14:paraId="340A33A3" w14:textId="77777777" w:rsidR="00961D4F" w:rsidRPr="00485D48" w:rsidRDefault="00961D4F" w:rsidP="00961D4F">
      <w:pPr>
        <w:tabs>
          <w:tab w:val="left" w:pos="360"/>
        </w:tabs>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5.3.1评标专家根据评标规定以记名方式对投标人的投标进行综合评估，</w:t>
      </w:r>
      <w:r w:rsidRPr="00485D48">
        <w:rPr>
          <w:rFonts w:asciiTheme="minorEastAsia" w:eastAsiaTheme="minorEastAsia" w:hAnsiTheme="minorEastAsia"/>
          <w:color w:val="000000" w:themeColor="text1"/>
        </w:rPr>
        <w:t>计算</w:t>
      </w:r>
      <w:r w:rsidRPr="00485D48">
        <w:rPr>
          <w:rFonts w:asciiTheme="minorEastAsia" w:eastAsiaTheme="minorEastAsia" w:hAnsiTheme="minorEastAsia" w:hint="eastAsia"/>
          <w:color w:val="000000" w:themeColor="text1"/>
        </w:rPr>
        <w:t>投标方</w:t>
      </w:r>
      <w:r w:rsidRPr="00485D48">
        <w:rPr>
          <w:rFonts w:asciiTheme="minorEastAsia" w:eastAsiaTheme="minorEastAsia" w:hAnsiTheme="minorEastAsia"/>
          <w:color w:val="000000" w:themeColor="text1"/>
        </w:rPr>
        <w:t>的最终得分需要去掉一个最高分，去掉一个最低分后所计算的算术平均数</w:t>
      </w:r>
      <w:r w:rsidRPr="00485D48">
        <w:rPr>
          <w:rFonts w:asciiTheme="minorEastAsia" w:eastAsiaTheme="minorEastAsia" w:hAnsiTheme="minorEastAsia" w:hint="eastAsia"/>
          <w:color w:val="000000" w:themeColor="text1"/>
        </w:rPr>
        <w:t>（</w:t>
      </w:r>
      <w:proofErr w:type="gramStart"/>
      <w:r w:rsidRPr="00485D48">
        <w:rPr>
          <w:rFonts w:asciiTheme="minorEastAsia" w:eastAsiaTheme="minorEastAsia" w:hAnsiTheme="minorEastAsia" w:hint="eastAsia"/>
          <w:color w:val="000000" w:themeColor="text1"/>
        </w:rPr>
        <w:t>即</w:t>
      </w:r>
      <w:r w:rsidRPr="00485D48">
        <w:rPr>
          <w:rFonts w:asciiTheme="minorEastAsia" w:eastAsiaTheme="minorEastAsia" w:hAnsiTheme="minorEastAsia"/>
          <w:color w:val="000000" w:themeColor="text1"/>
        </w:rPr>
        <w:t>截尾均值</w:t>
      </w:r>
      <w:proofErr w:type="gramEnd"/>
      <w:r w:rsidRPr="00485D48">
        <w:rPr>
          <w:rFonts w:asciiTheme="minorEastAsia" w:eastAsiaTheme="minorEastAsia" w:hAnsiTheme="minorEastAsia" w:hint="eastAsia"/>
          <w:color w:val="000000" w:themeColor="text1"/>
        </w:rPr>
        <w:t>法）。评标结果按评审后得分由高到低顺序排列。得分相同的，按投标报价由低到高顺序排列。得分且投标报价相同的并列。投标文件满足招标文件全部实质性要求，</w:t>
      </w:r>
      <w:proofErr w:type="gramStart"/>
      <w:r w:rsidRPr="00485D48">
        <w:rPr>
          <w:rFonts w:asciiTheme="minorEastAsia" w:eastAsiaTheme="minorEastAsia" w:hAnsiTheme="minorEastAsia" w:hint="eastAsia"/>
          <w:color w:val="000000" w:themeColor="text1"/>
        </w:rPr>
        <w:t>且按照</w:t>
      </w:r>
      <w:proofErr w:type="gramEnd"/>
      <w:r w:rsidRPr="00485D48">
        <w:rPr>
          <w:rFonts w:asciiTheme="minorEastAsia" w:eastAsiaTheme="minorEastAsia" w:hAnsiTheme="minorEastAsia" w:hint="eastAsia"/>
          <w:color w:val="000000" w:themeColor="text1"/>
        </w:rPr>
        <w:t>评审因素的量化指标评审得分最高的投标人为排名第一的中标候选人。</w:t>
      </w:r>
    </w:p>
    <w:p w14:paraId="066BB961" w14:textId="77777777" w:rsidR="00961D4F" w:rsidRPr="00485D48" w:rsidRDefault="00961D4F" w:rsidP="00961D4F">
      <w:pPr>
        <w:tabs>
          <w:tab w:val="left" w:pos="360"/>
        </w:tabs>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5.3.2评标专家小组根据最终评审的结果，推荐1至3名中标候选人经招标方授权评标专家小组直接确定中标人（</w:t>
      </w:r>
      <w:proofErr w:type="gramStart"/>
      <w:r w:rsidRPr="00485D48">
        <w:rPr>
          <w:rFonts w:asciiTheme="minorEastAsia" w:eastAsiaTheme="minorEastAsia" w:hAnsiTheme="minorEastAsia"/>
          <w:color w:val="000000" w:themeColor="text1"/>
        </w:rPr>
        <w:t>截尾均值</w:t>
      </w:r>
      <w:proofErr w:type="gramEnd"/>
      <w:r w:rsidRPr="00485D48">
        <w:rPr>
          <w:rFonts w:asciiTheme="minorEastAsia" w:eastAsiaTheme="minorEastAsia" w:hAnsiTheme="minorEastAsia" w:hint="eastAsia"/>
          <w:color w:val="000000" w:themeColor="text1"/>
        </w:rPr>
        <w:t>得分最高者）。</w:t>
      </w:r>
    </w:p>
    <w:p w14:paraId="6DB36473" w14:textId="77777777" w:rsidR="00961D4F" w:rsidRPr="00485D48" w:rsidRDefault="00961D4F" w:rsidP="00961D4F">
      <w:pPr>
        <w:tabs>
          <w:tab w:val="left" w:pos="360"/>
        </w:tabs>
        <w:spacing w:line="400" w:lineRule="exact"/>
        <w:ind w:firstLineChars="200" w:firstLine="420"/>
        <w:rPr>
          <w:rFonts w:asciiTheme="minorEastAsia" w:eastAsiaTheme="minorEastAsia" w:hAnsiTheme="minorEastAsia"/>
          <w:b/>
          <w:color w:val="000000" w:themeColor="text1"/>
          <w:sz w:val="24"/>
        </w:rPr>
      </w:pPr>
      <w:r w:rsidRPr="00485D48">
        <w:rPr>
          <w:rFonts w:asciiTheme="minorEastAsia" w:eastAsiaTheme="minorEastAsia" w:hAnsiTheme="minorEastAsia" w:hint="eastAsia"/>
          <w:color w:val="000000" w:themeColor="text1"/>
        </w:rPr>
        <w:t>5.3.3拟中标结果于评标工作结束后将在</w:t>
      </w:r>
      <w:r w:rsidRPr="00485D48">
        <w:rPr>
          <w:rFonts w:asciiTheme="minorEastAsia" w:eastAsiaTheme="minorEastAsia" w:hAnsiTheme="minorEastAsia"/>
          <w:color w:val="000000" w:themeColor="text1"/>
        </w:rPr>
        <w:t>http://www.sziit.com.cn/</w:t>
      </w:r>
      <w:r w:rsidRPr="00485D48">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485D48">
        <w:rPr>
          <w:rFonts w:asciiTheme="minorEastAsia" w:eastAsiaTheme="minorEastAsia" w:hAnsiTheme="minorEastAsia" w:hint="eastAsia"/>
          <w:color w:val="000000" w:themeColor="text1"/>
          <w:szCs w:val="21"/>
        </w:rPr>
        <w:t>证明材料，</w:t>
      </w:r>
      <w:r w:rsidRPr="00485D48">
        <w:rPr>
          <w:rFonts w:asciiTheme="minorEastAsia" w:eastAsiaTheme="minorEastAsia" w:hAnsiTheme="minorEastAsia" w:hint="eastAsia"/>
          <w:b/>
          <w:color w:val="000000" w:themeColor="text1"/>
          <w:szCs w:val="21"/>
        </w:rPr>
        <w:t>深圳信息职业技术学院纪委办公室反映（纪委办公室联系电话：0755－89226299/89226297）。</w:t>
      </w:r>
    </w:p>
    <w:p w14:paraId="1621820C" w14:textId="77777777" w:rsidR="00961D4F" w:rsidRPr="00485D48" w:rsidRDefault="00961D4F">
      <w:pPr>
        <w:spacing w:line="400" w:lineRule="exact"/>
        <w:ind w:firstLineChars="200" w:firstLine="420"/>
        <w:rPr>
          <w:rFonts w:asciiTheme="minorEastAsia" w:eastAsiaTheme="minorEastAsia" w:hAnsiTheme="minorEastAsia"/>
          <w:color w:val="000000" w:themeColor="text1"/>
        </w:rPr>
      </w:pPr>
    </w:p>
    <w:p w14:paraId="1E86B9FD"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56" w:name="_Toc529539238"/>
      <w:r w:rsidRPr="00485D48">
        <w:rPr>
          <w:rFonts w:asciiTheme="minorEastAsia" w:eastAsiaTheme="minorEastAsia" w:hAnsiTheme="minorEastAsia" w:hint="eastAsia"/>
          <w:color w:val="000000" w:themeColor="text1"/>
        </w:rPr>
        <w:t>6.定性评审法</w:t>
      </w:r>
      <w:bookmarkEnd w:id="156"/>
    </w:p>
    <w:p w14:paraId="3199D828" w14:textId="77777777" w:rsidR="0035101D" w:rsidRPr="00485D48" w:rsidRDefault="00D878D4">
      <w:pPr>
        <w:pStyle w:val="3"/>
        <w:rPr>
          <w:rFonts w:asciiTheme="minorEastAsia" w:eastAsiaTheme="minorEastAsia" w:hAnsiTheme="minorEastAsia"/>
          <w:color w:val="000000" w:themeColor="text1"/>
        </w:rPr>
      </w:pPr>
      <w:bookmarkStart w:id="157" w:name="_Toc529539239"/>
      <w:r w:rsidRPr="00485D48">
        <w:rPr>
          <w:rFonts w:asciiTheme="minorEastAsia" w:eastAsiaTheme="minorEastAsia" w:hAnsiTheme="minorEastAsia" w:hint="eastAsia"/>
          <w:color w:val="000000" w:themeColor="text1"/>
        </w:rPr>
        <w:t>6.1定性评审法的定义</w:t>
      </w:r>
      <w:bookmarkEnd w:id="157"/>
    </w:p>
    <w:p w14:paraId="760647AD"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color w:val="000000" w:themeColor="text1"/>
        </w:rPr>
        <w:t>定性评审法，是指</w:t>
      </w:r>
      <w:r w:rsidRPr="00485D48">
        <w:rPr>
          <w:rFonts w:asciiTheme="minorEastAsia" w:eastAsiaTheme="minorEastAsia" w:hAnsiTheme="minorEastAsia" w:hint="eastAsia"/>
          <w:color w:val="000000" w:themeColor="text1"/>
        </w:rPr>
        <w:t>评标委员会</w:t>
      </w:r>
      <w:r w:rsidRPr="00485D48">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Pr="00485D48">
        <w:rPr>
          <w:rFonts w:asciiTheme="minorEastAsia" w:eastAsiaTheme="minorEastAsia" w:hAnsiTheme="minorEastAsia" w:hint="eastAsia"/>
          <w:color w:val="000000" w:themeColor="text1"/>
        </w:rPr>
        <w:t>定性评审法仅适用于评标定标分离的政府采购项目。</w:t>
      </w:r>
    </w:p>
    <w:p w14:paraId="69F8AD2F"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58" w:name="_Toc529539240"/>
      <w:r w:rsidRPr="00485D48">
        <w:rPr>
          <w:rFonts w:asciiTheme="minorEastAsia" w:eastAsiaTheme="minorEastAsia" w:hAnsiTheme="minorEastAsia" w:hint="eastAsia"/>
          <w:color w:val="000000" w:themeColor="text1"/>
        </w:rPr>
        <w:t>6.2定性评审的对象和方法</w:t>
      </w:r>
      <w:bookmarkEnd w:id="158"/>
    </w:p>
    <w:p w14:paraId="0418CF4D"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评标委员会应对所有</w:t>
      </w:r>
      <w:r w:rsidRPr="00485D48">
        <w:rPr>
          <w:rFonts w:asciiTheme="minorEastAsia" w:eastAsiaTheme="minorEastAsia" w:hAnsiTheme="minorEastAsia"/>
          <w:color w:val="000000" w:themeColor="text1"/>
        </w:rPr>
        <w:t>满足招标文件实质性要求</w:t>
      </w:r>
      <w:r w:rsidRPr="00485D48">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14:paraId="46D56DAD"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59" w:name="_Toc529539241"/>
      <w:r w:rsidRPr="00485D48">
        <w:rPr>
          <w:rFonts w:asciiTheme="minorEastAsia" w:eastAsiaTheme="minorEastAsia" w:hAnsiTheme="minorEastAsia" w:hint="eastAsia"/>
          <w:color w:val="000000" w:themeColor="text1"/>
        </w:rPr>
        <w:t>6.3推荐中标候选人</w:t>
      </w:r>
      <w:bookmarkEnd w:id="159"/>
    </w:p>
    <w:p w14:paraId="04DD623D"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所有递交的投标文件不被判定为</w:t>
      </w:r>
      <w:proofErr w:type="gramStart"/>
      <w:r w:rsidRPr="00485D48">
        <w:rPr>
          <w:rFonts w:asciiTheme="minorEastAsia" w:eastAsiaTheme="minorEastAsia" w:hAnsiTheme="minorEastAsia" w:hint="eastAsia"/>
          <w:color w:val="000000" w:themeColor="text1"/>
        </w:rPr>
        <w:t>废标或者</w:t>
      </w:r>
      <w:proofErr w:type="gramEnd"/>
      <w:r w:rsidRPr="00485D48">
        <w:rPr>
          <w:rFonts w:asciiTheme="minorEastAsia" w:eastAsiaTheme="minorEastAsia" w:hAnsiTheme="minorEastAsia" w:hint="eastAsia"/>
          <w:color w:val="000000" w:themeColor="text1"/>
        </w:rPr>
        <w:t>无效标的投标人，均推荐为中标候选人。</w:t>
      </w:r>
    </w:p>
    <w:p w14:paraId="3C0E7036" w14:textId="77777777" w:rsidR="0035101D" w:rsidRPr="00485D48" w:rsidRDefault="00D878D4">
      <w:pPr>
        <w:pStyle w:val="2"/>
        <w:rPr>
          <w:rFonts w:asciiTheme="minorEastAsia" w:eastAsiaTheme="minorEastAsia" w:hAnsiTheme="minorEastAsia"/>
          <w:color w:val="000000" w:themeColor="text1"/>
        </w:rPr>
      </w:pPr>
      <w:bookmarkStart w:id="160" w:name="_Toc529539242"/>
      <w:r w:rsidRPr="00485D48">
        <w:rPr>
          <w:rFonts w:asciiTheme="minorEastAsia" w:eastAsiaTheme="minorEastAsia" w:hAnsiTheme="minorEastAsia" w:hint="eastAsia"/>
          <w:color w:val="000000" w:themeColor="text1"/>
        </w:rPr>
        <w:t>7.最低价法</w:t>
      </w:r>
      <w:bookmarkEnd w:id="160"/>
    </w:p>
    <w:p w14:paraId="10F3AE59" w14:textId="77777777" w:rsidR="0035101D" w:rsidRPr="00485D48" w:rsidRDefault="00D878D4">
      <w:pPr>
        <w:pStyle w:val="3"/>
        <w:rPr>
          <w:rFonts w:asciiTheme="minorEastAsia" w:eastAsiaTheme="minorEastAsia" w:hAnsiTheme="minorEastAsia"/>
          <w:color w:val="000000" w:themeColor="text1"/>
        </w:rPr>
      </w:pPr>
      <w:bookmarkStart w:id="161" w:name="_Toc529539243"/>
      <w:r w:rsidRPr="00485D48">
        <w:rPr>
          <w:rFonts w:asciiTheme="minorEastAsia" w:eastAsiaTheme="minorEastAsia" w:hAnsiTheme="minorEastAsia" w:hint="eastAsia"/>
          <w:color w:val="000000" w:themeColor="text1"/>
        </w:rPr>
        <w:t>7.1最低价法的定义</w:t>
      </w:r>
      <w:bookmarkEnd w:id="161"/>
    </w:p>
    <w:p w14:paraId="6F7440EE"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14:paraId="59EBD7EE"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62" w:name="_Toc529539244"/>
      <w:r w:rsidRPr="00485D48">
        <w:rPr>
          <w:rFonts w:asciiTheme="minorEastAsia" w:eastAsiaTheme="minorEastAsia" w:hAnsiTheme="minorEastAsia" w:hint="eastAsia"/>
          <w:color w:val="000000" w:themeColor="text1"/>
        </w:rPr>
        <w:t>7.2最低价法的评审规则</w:t>
      </w:r>
      <w:bookmarkEnd w:id="162"/>
    </w:p>
    <w:p w14:paraId="47C7ADD6"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采用最低评标价法评标时，除了算术修正和落实政府采购政策需进行的价格扣除外，不能</w:t>
      </w:r>
      <w:r w:rsidRPr="00485D48">
        <w:rPr>
          <w:rFonts w:asciiTheme="minorEastAsia" w:eastAsiaTheme="minorEastAsia" w:hAnsiTheme="minorEastAsia" w:hint="eastAsia"/>
          <w:color w:val="000000" w:themeColor="text1"/>
        </w:rPr>
        <w:lastRenderedPageBreak/>
        <w:t>对投标人的投标价格进行任何调整。</w:t>
      </w:r>
    </w:p>
    <w:p w14:paraId="5264C58E"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63" w:name="_Toc529539245"/>
      <w:r w:rsidRPr="00485D48">
        <w:rPr>
          <w:rFonts w:asciiTheme="minorEastAsia" w:eastAsiaTheme="minorEastAsia" w:hAnsiTheme="minorEastAsia" w:hint="eastAsia"/>
          <w:color w:val="000000" w:themeColor="text1"/>
        </w:rPr>
        <w:t>7.3推荐中标候选人</w:t>
      </w:r>
      <w:bookmarkEnd w:id="163"/>
    </w:p>
    <w:p w14:paraId="7EFBB81E"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7.3.1采用最低评标价法的，评标结果按投标报价由低到高顺序排列。投标报价相同的并列。投标文件满足招标文件全部实质性要求且投标报价最低的投标人为排名第一的中标候选人。</w:t>
      </w:r>
    </w:p>
    <w:p w14:paraId="19D34772"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7.3.2中标候选人数量按“N+2”标准推荐，N为实际所需数量的中标人数量，实际所需中标人数量为1时，推荐中标候选人数量为“1+2”，即3名中标候选人。</w:t>
      </w:r>
      <w:proofErr w:type="gramStart"/>
      <w:r w:rsidRPr="00485D48">
        <w:rPr>
          <w:rFonts w:asciiTheme="minorEastAsia" w:eastAsiaTheme="minorEastAsia" w:hAnsiTheme="minorEastAsia" w:hint="eastAsia"/>
          <w:color w:val="000000" w:themeColor="text1"/>
        </w:rPr>
        <w:t>当有效</w:t>
      </w:r>
      <w:proofErr w:type="gramEnd"/>
      <w:r w:rsidRPr="00485D48">
        <w:rPr>
          <w:rFonts w:asciiTheme="minorEastAsia" w:eastAsiaTheme="minorEastAsia" w:hAnsiTheme="minorEastAsia" w:hint="eastAsia"/>
          <w:color w:val="000000" w:themeColor="text1"/>
        </w:rPr>
        <w:t>供应商少于“N+2”时，全部推荐。</w:t>
      </w:r>
    </w:p>
    <w:p w14:paraId="59688D4B"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64" w:name="_Toc14613"/>
      <w:bookmarkStart w:id="165" w:name="_Toc4089"/>
      <w:bookmarkStart w:id="166" w:name="_Toc30960"/>
      <w:bookmarkStart w:id="167" w:name="_Toc529539246"/>
      <w:r w:rsidRPr="00485D48">
        <w:rPr>
          <w:rFonts w:asciiTheme="minorEastAsia" w:eastAsiaTheme="minorEastAsia" w:hAnsiTheme="minorEastAsia" w:hint="eastAsia"/>
          <w:color w:val="000000" w:themeColor="text1"/>
        </w:rPr>
        <w:t>8.编写评标报告</w:t>
      </w:r>
      <w:bookmarkEnd w:id="164"/>
      <w:bookmarkEnd w:id="165"/>
      <w:bookmarkEnd w:id="166"/>
      <w:bookmarkEnd w:id="167"/>
    </w:p>
    <w:p w14:paraId="1B016EE2" w14:textId="77777777" w:rsidR="0035101D" w:rsidRPr="00485D48" w:rsidRDefault="00D878D4">
      <w:pPr>
        <w:pStyle w:val="3"/>
        <w:spacing w:line="400" w:lineRule="exact"/>
        <w:rPr>
          <w:rFonts w:asciiTheme="minorEastAsia" w:eastAsiaTheme="minorEastAsia" w:hAnsiTheme="minorEastAsia"/>
          <w:color w:val="000000" w:themeColor="text1"/>
        </w:rPr>
      </w:pPr>
      <w:bookmarkStart w:id="168" w:name="_Toc8089"/>
      <w:bookmarkStart w:id="169" w:name="_Toc15559"/>
      <w:bookmarkStart w:id="170" w:name="_Toc20989"/>
      <w:bookmarkStart w:id="171" w:name="_Toc529539247"/>
      <w:r w:rsidRPr="00485D48">
        <w:rPr>
          <w:rFonts w:asciiTheme="minorEastAsia" w:eastAsiaTheme="minorEastAsia" w:hAnsiTheme="minorEastAsia" w:hint="eastAsia"/>
          <w:color w:val="000000" w:themeColor="text1"/>
        </w:rPr>
        <w:t>8.1评标报告内容</w:t>
      </w:r>
      <w:bookmarkEnd w:id="168"/>
      <w:bookmarkEnd w:id="169"/>
      <w:bookmarkEnd w:id="170"/>
      <w:bookmarkEnd w:id="171"/>
    </w:p>
    <w:p w14:paraId="21079883"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14:paraId="3B72AD36"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（一）招标公告刊登的媒体名称、开标日期和地点；</w:t>
      </w:r>
    </w:p>
    <w:p w14:paraId="396BBF5E"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（二）投标人名单和评标委员会成员名单；</w:t>
      </w:r>
    </w:p>
    <w:p w14:paraId="75994F50"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（三）评标方法和标准；</w:t>
      </w:r>
    </w:p>
    <w:p w14:paraId="1584ABEC"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（四）开标记录和评标情况及说明，包括无效投标人名单及原因；</w:t>
      </w:r>
    </w:p>
    <w:p w14:paraId="1DC439F4"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（五）评标结果，确定的中标候选人名单或者经采购人委托直接确定的中标人；</w:t>
      </w:r>
    </w:p>
    <w:p w14:paraId="0BF0087B"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14:paraId="12820B10"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14:paraId="21EF1704"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14:paraId="6C52C2C0"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72" w:name="_Toc32624"/>
      <w:bookmarkStart w:id="173" w:name="_Toc19131"/>
      <w:bookmarkStart w:id="174" w:name="_Toc6477"/>
      <w:bookmarkStart w:id="175" w:name="_Toc529539248"/>
      <w:r w:rsidRPr="00485D48">
        <w:rPr>
          <w:rFonts w:asciiTheme="minorEastAsia" w:eastAsiaTheme="minorEastAsia" w:hAnsiTheme="minorEastAsia" w:hint="eastAsia"/>
          <w:color w:val="000000" w:themeColor="text1"/>
        </w:rPr>
        <w:t>8.2评标委员会成员争议事项的认定</w:t>
      </w:r>
      <w:bookmarkEnd w:id="172"/>
      <w:bookmarkEnd w:id="173"/>
      <w:bookmarkEnd w:id="174"/>
      <w:bookmarkEnd w:id="175"/>
    </w:p>
    <w:p w14:paraId="3E0638D6"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sidRPr="00485D48">
        <w:rPr>
          <w:rFonts w:asciiTheme="minorEastAsia" w:eastAsiaTheme="minorEastAsia" w:hAnsiTheme="minorEastAsia" w:hint="eastAsia"/>
          <w:color w:val="000000" w:themeColor="text1"/>
        </w:rPr>
        <w:t>作出</w:t>
      </w:r>
      <w:proofErr w:type="gramEnd"/>
      <w:r w:rsidRPr="00485D48">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14:paraId="0FBF319A" w14:textId="77777777" w:rsidR="0035101D" w:rsidRPr="00485D48" w:rsidRDefault="00D878D4">
      <w:pPr>
        <w:pStyle w:val="2"/>
        <w:spacing w:line="400" w:lineRule="atLeast"/>
        <w:rPr>
          <w:rFonts w:asciiTheme="minorEastAsia" w:eastAsiaTheme="minorEastAsia" w:hAnsiTheme="minorEastAsia"/>
          <w:color w:val="000000" w:themeColor="text1"/>
        </w:rPr>
      </w:pPr>
      <w:bookmarkStart w:id="176" w:name="_Toc529539249"/>
      <w:r w:rsidRPr="00485D48">
        <w:rPr>
          <w:rFonts w:asciiTheme="minorEastAsia" w:eastAsiaTheme="minorEastAsia" w:hAnsiTheme="minorEastAsia" w:hint="eastAsia"/>
          <w:color w:val="000000" w:themeColor="text1"/>
        </w:rPr>
        <w:t>9.确定中标人</w:t>
      </w:r>
      <w:bookmarkEnd w:id="176"/>
    </w:p>
    <w:p w14:paraId="34DE9BD7" w14:textId="77777777" w:rsidR="0035101D" w:rsidRPr="00485D48" w:rsidRDefault="00D878D4" w:rsidP="005E7943">
      <w:pPr>
        <w:pStyle w:val="3"/>
        <w:spacing w:before="260" w:after="260" w:line="240" w:lineRule="exact"/>
        <w:rPr>
          <w:rFonts w:asciiTheme="minorEastAsia" w:eastAsiaTheme="minorEastAsia" w:hAnsiTheme="minorEastAsia"/>
          <w:color w:val="000000" w:themeColor="text1"/>
        </w:rPr>
      </w:pPr>
      <w:bookmarkStart w:id="177" w:name="_Toc529539250"/>
      <w:r w:rsidRPr="00485D48">
        <w:rPr>
          <w:rFonts w:asciiTheme="minorEastAsia" w:eastAsiaTheme="minorEastAsia" w:hAnsiTheme="minorEastAsia" w:hint="eastAsia"/>
          <w:color w:val="000000" w:themeColor="text1"/>
        </w:rPr>
        <w:t>9.1是否评标定标分离</w:t>
      </w:r>
      <w:bookmarkEnd w:id="177"/>
    </w:p>
    <w:p w14:paraId="5B0D581A" w14:textId="77777777" w:rsidR="0035101D" w:rsidRPr="00485D48" w:rsidRDefault="00D878D4">
      <w:pPr>
        <w:spacing w:line="400" w:lineRule="atLeas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确定中标人分两种方式：（1）评定分离：采购人根据评标定标分离的原则在评标委员会推荐的中标候选人范围内确定中标人；（2）不适用评定分离：采购人授权评审委员会确定中</w:t>
      </w:r>
      <w:r w:rsidRPr="00485D48">
        <w:rPr>
          <w:rFonts w:asciiTheme="minorEastAsia" w:eastAsiaTheme="minorEastAsia" w:hAnsiTheme="minorEastAsia" w:hint="eastAsia"/>
          <w:color w:val="000000" w:themeColor="text1"/>
        </w:rPr>
        <w:lastRenderedPageBreak/>
        <w:t>标供应商，对评审委员会根据授权确定的中标供应商，采购人应当予以确认。本项目确定中标人的方式见前附表（三）。</w:t>
      </w:r>
    </w:p>
    <w:p w14:paraId="29F9C4D9" w14:textId="77777777" w:rsidR="0035101D" w:rsidRPr="00485D48" w:rsidRDefault="00D878D4">
      <w:pPr>
        <w:pStyle w:val="3"/>
        <w:spacing w:line="400" w:lineRule="atLeast"/>
        <w:rPr>
          <w:rFonts w:asciiTheme="minorEastAsia" w:eastAsiaTheme="minorEastAsia" w:hAnsiTheme="minorEastAsia"/>
          <w:color w:val="000000" w:themeColor="text1"/>
        </w:rPr>
      </w:pPr>
      <w:bookmarkStart w:id="178" w:name="_Toc529539251"/>
      <w:r w:rsidRPr="00485D48">
        <w:rPr>
          <w:rFonts w:asciiTheme="minorEastAsia" w:eastAsiaTheme="minorEastAsia" w:hAnsiTheme="minorEastAsia" w:hint="eastAsia"/>
          <w:color w:val="000000" w:themeColor="text1"/>
        </w:rPr>
        <w:t>9.2不适用评定分离时的定标方法</w:t>
      </w:r>
      <w:bookmarkEnd w:id="178"/>
    </w:p>
    <w:p w14:paraId="6E0185C8"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9.2.1不适用评标定标分离时，本项目即视为采购人授权评标委员会确定中标人，采购人对评审结果应当予以确认。</w:t>
      </w:r>
    </w:p>
    <w:p w14:paraId="4B763866" w14:textId="77777777" w:rsidR="0035101D" w:rsidRPr="00485D48" w:rsidRDefault="00D878D4">
      <w:pPr>
        <w:spacing w:line="400" w:lineRule="atLeas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14:paraId="115E8CE1" w14:textId="77777777" w:rsidR="0035101D" w:rsidRPr="00485D48" w:rsidRDefault="00D878D4">
      <w:pPr>
        <w:pStyle w:val="3"/>
        <w:spacing w:line="400" w:lineRule="atLeast"/>
        <w:rPr>
          <w:rFonts w:asciiTheme="minorEastAsia" w:eastAsiaTheme="minorEastAsia" w:hAnsiTheme="minorEastAsia"/>
          <w:color w:val="000000" w:themeColor="text1"/>
        </w:rPr>
      </w:pPr>
      <w:bookmarkStart w:id="179" w:name="_Toc529539252"/>
      <w:r w:rsidRPr="00485D48">
        <w:rPr>
          <w:rFonts w:asciiTheme="minorEastAsia" w:eastAsiaTheme="minorEastAsia" w:hAnsiTheme="minorEastAsia" w:hint="eastAsia"/>
          <w:color w:val="000000" w:themeColor="text1"/>
        </w:rPr>
        <w:t>9.3评定分离时的定标方法</w:t>
      </w:r>
      <w:bookmarkEnd w:id="179"/>
    </w:p>
    <w:p w14:paraId="734F55D2"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9.3.1依据《深圳经济特区政府采购条例实施细则》，项目适用评定分离时，采购人应当按照以下方法确定中标人：（一）自定法；（二）抽签法；（三）竞价法。</w:t>
      </w:r>
    </w:p>
    <w:p w14:paraId="459C616F"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14:paraId="1B52BAD0"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9.3.3自定法，是指采购人的定标机构召开</w:t>
      </w:r>
      <w:r w:rsidR="005D4A9E" w:rsidRPr="00485D48">
        <w:rPr>
          <w:rFonts w:asciiTheme="minorEastAsia" w:eastAsiaTheme="minorEastAsia" w:hAnsiTheme="minorEastAsia" w:hint="eastAsia"/>
          <w:color w:val="000000" w:themeColor="text1"/>
        </w:rPr>
        <w:t>定标会</w:t>
      </w:r>
      <w:r w:rsidRPr="00485D48">
        <w:rPr>
          <w:rFonts w:asciiTheme="minorEastAsia" w:eastAsiaTheme="minorEastAsia" w:hAnsiTheme="minorEastAsia" w:hint="eastAsia"/>
          <w:color w:val="000000" w:themeColor="text1"/>
        </w:rPr>
        <w:t>按议事规则在中标候选人中确定中标人。</w:t>
      </w:r>
    </w:p>
    <w:p w14:paraId="4FD58F15"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9.3.4抽签法，是指中标候选人产生后，由采购人委托采购代理机构按照随机抽签的方式在中标候选人中确定中标人。</w:t>
      </w:r>
    </w:p>
    <w:p w14:paraId="4EDF0A72"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14:paraId="5DA08DE1"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（2）抽签。按抽签编号的数量在摇号机放入相应数量及编号的号码球，抽签小组成员随机抽取一个号码球。</w:t>
      </w:r>
    </w:p>
    <w:p w14:paraId="736FE21A"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（3）定签。按抽中的号码球编号与事先确定的抽签编号对应确定中标人。</w:t>
      </w:r>
    </w:p>
    <w:p w14:paraId="2641F8D5"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（4）确认结果。抽签小组成员及项目评审负责人签字确认抽签结果。</w:t>
      </w:r>
    </w:p>
    <w:p w14:paraId="4BF3C0BF"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t>9.3.5竞价法，是指中标候选人产生后，由采购人委托采购代理机构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前附表（三）另有说明，竞价定标阶段不适用小型微型企业价格扣除。</w:t>
      </w:r>
      <w:r w:rsidRPr="00485D48">
        <w:rPr>
          <w:rFonts w:asciiTheme="minorEastAsia" w:eastAsiaTheme="minorEastAsia" w:hAnsiTheme="minorEastAsia" w:hint="eastAsia"/>
          <w:color w:val="000000" w:themeColor="text1"/>
        </w:rPr>
        <w:br w:type="page"/>
      </w:r>
    </w:p>
    <w:p w14:paraId="61363028" w14:textId="77777777" w:rsidR="0035101D" w:rsidRPr="00485D48" w:rsidRDefault="0035101D">
      <w:pPr>
        <w:spacing w:line="400" w:lineRule="exact"/>
        <w:rPr>
          <w:rFonts w:asciiTheme="minorEastAsia" w:eastAsiaTheme="minorEastAsia" w:hAnsiTheme="minorEastAsia"/>
          <w:color w:val="000000" w:themeColor="text1"/>
        </w:rPr>
      </w:pPr>
    </w:p>
    <w:p w14:paraId="76E26763" w14:textId="77777777" w:rsidR="0035101D" w:rsidRPr="00485D48" w:rsidRDefault="0035101D">
      <w:pPr>
        <w:spacing w:line="400" w:lineRule="exact"/>
        <w:rPr>
          <w:rFonts w:asciiTheme="minorEastAsia" w:eastAsiaTheme="minorEastAsia" w:hAnsiTheme="minorEastAsia"/>
          <w:color w:val="000000" w:themeColor="text1"/>
        </w:rPr>
      </w:pPr>
    </w:p>
    <w:p w14:paraId="66A540A4" w14:textId="77777777" w:rsidR="0035101D" w:rsidRPr="00485D48" w:rsidRDefault="0035101D">
      <w:pPr>
        <w:spacing w:line="400" w:lineRule="exact"/>
        <w:rPr>
          <w:rFonts w:asciiTheme="minorEastAsia" w:eastAsiaTheme="minorEastAsia" w:hAnsiTheme="minorEastAsia"/>
          <w:color w:val="000000" w:themeColor="text1"/>
        </w:rPr>
      </w:pPr>
    </w:p>
    <w:p w14:paraId="6CADC132" w14:textId="77777777" w:rsidR="0035101D" w:rsidRPr="00485D48" w:rsidRDefault="0035101D">
      <w:pPr>
        <w:spacing w:line="400" w:lineRule="exact"/>
        <w:rPr>
          <w:rFonts w:asciiTheme="minorEastAsia" w:eastAsiaTheme="minorEastAsia" w:hAnsiTheme="minorEastAsia"/>
          <w:color w:val="000000" w:themeColor="text1"/>
        </w:rPr>
      </w:pPr>
    </w:p>
    <w:p w14:paraId="60D99166" w14:textId="77777777" w:rsidR="0035101D" w:rsidRPr="00485D48" w:rsidRDefault="0035101D">
      <w:pPr>
        <w:spacing w:line="400" w:lineRule="exact"/>
        <w:rPr>
          <w:rFonts w:asciiTheme="minorEastAsia" w:eastAsiaTheme="minorEastAsia" w:hAnsiTheme="minorEastAsia"/>
          <w:color w:val="000000" w:themeColor="text1"/>
        </w:rPr>
      </w:pPr>
    </w:p>
    <w:p w14:paraId="15ABE82C" w14:textId="77777777" w:rsidR="0035101D" w:rsidRPr="00485D48" w:rsidRDefault="0035101D">
      <w:pPr>
        <w:spacing w:line="400" w:lineRule="exact"/>
        <w:rPr>
          <w:rFonts w:asciiTheme="minorEastAsia" w:eastAsiaTheme="minorEastAsia" w:hAnsiTheme="minorEastAsia"/>
          <w:color w:val="000000" w:themeColor="text1"/>
        </w:rPr>
      </w:pPr>
    </w:p>
    <w:p w14:paraId="7EF6ABF5" w14:textId="77777777" w:rsidR="0035101D" w:rsidRPr="00485D48" w:rsidRDefault="0035101D">
      <w:pPr>
        <w:spacing w:line="400" w:lineRule="exact"/>
        <w:rPr>
          <w:rFonts w:asciiTheme="minorEastAsia" w:eastAsiaTheme="minorEastAsia" w:hAnsiTheme="minorEastAsia"/>
          <w:color w:val="000000" w:themeColor="text1"/>
        </w:rPr>
      </w:pPr>
    </w:p>
    <w:p w14:paraId="582FDD40" w14:textId="77777777" w:rsidR="0035101D" w:rsidRPr="00485D48" w:rsidRDefault="0035101D">
      <w:pPr>
        <w:spacing w:line="400" w:lineRule="exact"/>
        <w:rPr>
          <w:rFonts w:asciiTheme="minorEastAsia" w:eastAsiaTheme="minorEastAsia" w:hAnsiTheme="minorEastAsia"/>
          <w:color w:val="000000" w:themeColor="text1"/>
        </w:rPr>
      </w:pPr>
    </w:p>
    <w:p w14:paraId="3F47B4D8" w14:textId="77777777" w:rsidR="0035101D" w:rsidRPr="00485D48" w:rsidRDefault="0035101D">
      <w:pPr>
        <w:spacing w:line="400" w:lineRule="exact"/>
        <w:rPr>
          <w:rFonts w:asciiTheme="minorEastAsia" w:eastAsiaTheme="minorEastAsia" w:hAnsiTheme="minorEastAsia"/>
          <w:color w:val="000000" w:themeColor="text1"/>
        </w:rPr>
      </w:pPr>
    </w:p>
    <w:p w14:paraId="3CF19F15" w14:textId="77777777" w:rsidR="0035101D" w:rsidRPr="00485D48" w:rsidRDefault="0035101D">
      <w:pPr>
        <w:spacing w:line="400" w:lineRule="exact"/>
        <w:rPr>
          <w:rFonts w:asciiTheme="minorEastAsia" w:eastAsiaTheme="minorEastAsia" w:hAnsiTheme="minorEastAsia"/>
          <w:color w:val="000000" w:themeColor="text1"/>
        </w:rPr>
      </w:pPr>
    </w:p>
    <w:p w14:paraId="1C70AF97" w14:textId="77777777" w:rsidR="0035101D" w:rsidRPr="00485D48" w:rsidRDefault="0035101D">
      <w:pPr>
        <w:spacing w:line="400" w:lineRule="exact"/>
        <w:rPr>
          <w:rFonts w:asciiTheme="minorEastAsia" w:eastAsiaTheme="minorEastAsia" w:hAnsiTheme="minorEastAsia"/>
          <w:color w:val="000000" w:themeColor="text1"/>
        </w:rPr>
      </w:pPr>
    </w:p>
    <w:p w14:paraId="2A0CE7DB" w14:textId="77777777" w:rsidR="0035101D" w:rsidRPr="00485D48" w:rsidRDefault="0035101D">
      <w:pPr>
        <w:spacing w:line="400" w:lineRule="exact"/>
        <w:rPr>
          <w:rFonts w:asciiTheme="minorEastAsia" w:eastAsiaTheme="minorEastAsia" w:hAnsiTheme="minorEastAsia"/>
          <w:color w:val="000000" w:themeColor="text1"/>
        </w:rPr>
      </w:pPr>
    </w:p>
    <w:p w14:paraId="4C2798A5" w14:textId="77777777" w:rsidR="0035101D" w:rsidRPr="00485D48" w:rsidRDefault="0035101D">
      <w:pPr>
        <w:spacing w:line="400" w:lineRule="exact"/>
        <w:rPr>
          <w:rFonts w:asciiTheme="minorEastAsia" w:eastAsiaTheme="minorEastAsia" w:hAnsiTheme="minorEastAsia"/>
          <w:color w:val="000000" w:themeColor="text1"/>
        </w:rPr>
      </w:pPr>
    </w:p>
    <w:p w14:paraId="2617D4D9" w14:textId="77777777" w:rsidR="0035101D" w:rsidRPr="00485D48" w:rsidRDefault="00D878D4" w:rsidP="00BD45A5">
      <w:pPr>
        <w:pStyle w:val="1"/>
        <w:spacing w:before="340" w:after="340" w:line="400" w:lineRule="exact"/>
        <w:jc w:val="center"/>
        <w:rPr>
          <w:rFonts w:asciiTheme="minorEastAsia" w:eastAsiaTheme="minorEastAsia" w:hAnsiTheme="minorEastAsia"/>
          <w:color w:val="000000" w:themeColor="text1"/>
        </w:rPr>
      </w:pPr>
      <w:bookmarkStart w:id="180" w:name="_Toc5350"/>
      <w:bookmarkStart w:id="181" w:name="_Toc28879"/>
      <w:bookmarkStart w:id="182" w:name="_Toc21593"/>
      <w:bookmarkStart w:id="183" w:name="_Toc529539253"/>
      <w:r w:rsidRPr="00485D48">
        <w:rPr>
          <w:rFonts w:asciiTheme="minorEastAsia" w:eastAsiaTheme="minorEastAsia" w:hAnsiTheme="minorEastAsia" w:hint="eastAsia"/>
          <w:color w:val="000000" w:themeColor="text1"/>
        </w:rPr>
        <w:t>第四章 投标资料表</w:t>
      </w:r>
      <w:bookmarkEnd w:id="180"/>
      <w:bookmarkEnd w:id="181"/>
      <w:bookmarkEnd w:id="182"/>
      <w:bookmarkEnd w:id="183"/>
    </w:p>
    <w:p w14:paraId="7B4D59AD"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br w:type="page"/>
      </w:r>
    </w:p>
    <w:p w14:paraId="617641AC" w14:textId="77777777" w:rsidR="0035101D" w:rsidRPr="00485D48" w:rsidRDefault="00D878D4">
      <w:pPr>
        <w:spacing w:line="400" w:lineRule="exact"/>
        <w:ind w:firstLineChars="200" w:firstLine="420"/>
        <w:rPr>
          <w:rFonts w:asciiTheme="minorEastAsia" w:eastAsiaTheme="minorEastAsia" w:hAnsiTheme="minorEastAsia"/>
          <w:color w:val="000000" w:themeColor="text1"/>
        </w:rPr>
      </w:pPr>
      <w:r w:rsidRPr="00485D48">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14:paraId="10C25F32" w14:textId="77777777" w:rsidR="0035101D" w:rsidRPr="00485D48" w:rsidRDefault="00D878D4">
      <w:pPr>
        <w:spacing w:line="400" w:lineRule="exact"/>
        <w:ind w:firstLineChars="200" w:firstLine="420"/>
        <w:rPr>
          <w:rFonts w:asciiTheme="minorEastAsia" w:eastAsiaTheme="minorEastAsia" w:hAnsiTheme="minorEastAsia" w:cstheme="minorBidi"/>
          <w:color w:val="000000" w:themeColor="text1"/>
          <w:szCs w:val="21"/>
        </w:rPr>
      </w:pPr>
      <w:r w:rsidRPr="00485D48">
        <w:rPr>
          <w:rFonts w:asciiTheme="minorEastAsia" w:eastAsiaTheme="minorEastAsia" w:hAnsiTheme="minorEastAsia" w:hint="eastAsia"/>
          <w:color w:val="000000" w:themeColor="text1"/>
        </w:rPr>
        <w:t>下表中“■”表明本项目选择该符号后所列内容，“</w:t>
      </w:r>
      <w:r w:rsidRPr="00485D48">
        <w:rPr>
          <w:rFonts w:asciiTheme="minorEastAsia" w:eastAsiaTheme="minorEastAsia" w:hAnsiTheme="minorEastAsia" w:cstheme="minorBidi" w:hint="eastAsia"/>
          <w:color w:val="000000" w:themeColor="text1"/>
          <w:szCs w:val="21"/>
        </w:rPr>
        <w:t>□”表明未选择该符号后所列内容。</w:t>
      </w:r>
    </w:p>
    <w:tbl>
      <w:tblPr>
        <w:tblW w:w="0" w:type="auto"/>
        <w:tblLayout w:type="fixed"/>
        <w:tblLook w:val="0000" w:firstRow="0" w:lastRow="0" w:firstColumn="0" w:lastColumn="0" w:noHBand="0" w:noVBand="0"/>
      </w:tblPr>
      <w:tblGrid>
        <w:gridCol w:w="1008"/>
        <w:gridCol w:w="2731"/>
        <w:gridCol w:w="4783"/>
      </w:tblGrid>
      <w:tr w:rsidR="00485D48" w:rsidRPr="00485D48" w14:paraId="4571073F"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0BCAB05F" w14:textId="77777777" w:rsidR="006907F7" w:rsidRPr="00485D48" w:rsidRDefault="006907F7" w:rsidP="00631E86">
            <w:pPr>
              <w:spacing w:line="400" w:lineRule="exact"/>
              <w:jc w:val="center"/>
              <w:rPr>
                <w:rFonts w:ascii="黑体" w:eastAsia="黑体" w:hAnsi="黑体" w:cs="黑体"/>
                <w:b/>
                <w:color w:val="000000" w:themeColor="text1"/>
                <w:szCs w:val="21"/>
              </w:rPr>
            </w:pPr>
            <w:bookmarkStart w:id="184" w:name="_Toc23306"/>
            <w:bookmarkStart w:id="185" w:name="_Toc10138"/>
            <w:bookmarkStart w:id="186" w:name="_Toc25665"/>
            <w:r w:rsidRPr="00485D48">
              <w:rPr>
                <w:rFonts w:ascii="黑体" w:eastAsia="黑体" w:hAnsi="黑体"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14:paraId="79DCF09E" w14:textId="77777777" w:rsidR="006907F7" w:rsidRPr="00485D48" w:rsidRDefault="006907F7" w:rsidP="00631E86">
            <w:pPr>
              <w:spacing w:line="400" w:lineRule="exact"/>
              <w:jc w:val="center"/>
              <w:rPr>
                <w:rFonts w:ascii="黑体" w:eastAsia="黑体" w:hAnsi="黑体" w:cs="黑体"/>
                <w:b/>
                <w:color w:val="000000" w:themeColor="text1"/>
                <w:szCs w:val="21"/>
              </w:rPr>
            </w:pPr>
            <w:r w:rsidRPr="00485D48">
              <w:rPr>
                <w:rFonts w:ascii="黑体" w:eastAsia="黑体" w:hAnsi="黑体"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14:paraId="2C07E1E0" w14:textId="77777777" w:rsidR="006907F7" w:rsidRPr="00485D48" w:rsidRDefault="006907F7" w:rsidP="00631E86">
            <w:pPr>
              <w:spacing w:line="400" w:lineRule="exact"/>
              <w:jc w:val="center"/>
              <w:rPr>
                <w:rFonts w:ascii="黑体" w:eastAsia="黑体" w:hAnsi="黑体" w:cs="黑体"/>
                <w:b/>
                <w:color w:val="000000" w:themeColor="text1"/>
                <w:szCs w:val="21"/>
              </w:rPr>
            </w:pPr>
            <w:r w:rsidRPr="00485D48">
              <w:rPr>
                <w:rFonts w:ascii="黑体" w:eastAsia="黑体" w:hAnsi="黑体" w:cs="黑体" w:hint="eastAsia"/>
                <w:b/>
                <w:color w:val="000000" w:themeColor="text1"/>
                <w:szCs w:val="21"/>
              </w:rPr>
              <w:t>内  容</w:t>
            </w:r>
          </w:p>
        </w:tc>
      </w:tr>
      <w:tr w:rsidR="00485D48" w:rsidRPr="00485D48" w14:paraId="7160BB2A" w14:textId="77777777" w:rsidTr="00631E86">
        <w:trPr>
          <w:trHeight w:val="612"/>
        </w:trPr>
        <w:tc>
          <w:tcPr>
            <w:tcW w:w="8522" w:type="dxa"/>
            <w:gridSpan w:val="3"/>
            <w:tcBorders>
              <w:top w:val="single" w:sz="4" w:space="0" w:color="auto"/>
              <w:left w:val="single" w:sz="4" w:space="0" w:color="auto"/>
              <w:bottom w:val="single" w:sz="4" w:space="0" w:color="auto"/>
              <w:right w:val="single" w:sz="4" w:space="0" w:color="auto"/>
            </w:tcBorders>
            <w:vAlign w:val="center"/>
          </w:tcPr>
          <w:p w14:paraId="1C2FD08F" w14:textId="77777777" w:rsidR="006907F7" w:rsidRPr="00485D48" w:rsidRDefault="006907F7" w:rsidP="00631E86">
            <w:pPr>
              <w:spacing w:line="400" w:lineRule="exact"/>
              <w:jc w:val="center"/>
              <w:rPr>
                <w:b/>
                <w:color w:val="000000" w:themeColor="text1"/>
                <w:szCs w:val="21"/>
              </w:rPr>
            </w:pPr>
            <w:r w:rsidRPr="00485D48">
              <w:rPr>
                <w:rFonts w:ascii="黑体" w:eastAsia="黑体" w:hAnsi="黑体" w:cs="黑体" w:hint="eastAsia"/>
                <w:b/>
                <w:color w:val="000000" w:themeColor="text1"/>
                <w:sz w:val="24"/>
              </w:rPr>
              <w:t>1.总则</w:t>
            </w:r>
          </w:p>
        </w:tc>
      </w:tr>
      <w:tr w:rsidR="00485D48" w:rsidRPr="00485D48" w14:paraId="117561A9"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26F92376"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14:paraId="3ED21A3E"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14:paraId="1D459517"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公开招标</w:t>
            </w:r>
          </w:p>
        </w:tc>
      </w:tr>
      <w:tr w:rsidR="00485D48" w:rsidRPr="00485D48" w14:paraId="78D68A59"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5F303CC0"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14:paraId="58977FF8"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采购人</w:t>
            </w:r>
          </w:p>
        </w:tc>
        <w:tc>
          <w:tcPr>
            <w:tcW w:w="4783" w:type="dxa"/>
            <w:tcBorders>
              <w:top w:val="single" w:sz="4" w:space="0" w:color="auto"/>
              <w:left w:val="single" w:sz="4" w:space="0" w:color="auto"/>
              <w:bottom w:val="single" w:sz="4" w:space="0" w:color="auto"/>
              <w:right w:val="single" w:sz="4" w:space="0" w:color="auto"/>
            </w:tcBorders>
            <w:vAlign w:val="center"/>
          </w:tcPr>
          <w:p w14:paraId="47152E5A" w14:textId="77777777" w:rsidR="006907F7" w:rsidRPr="00485D48" w:rsidRDefault="006907F7" w:rsidP="00631E86">
            <w:pPr>
              <w:spacing w:line="400" w:lineRule="exact"/>
              <w:rPr>
                <w:color w:val="000000" w:themeColor="text1"/>
                <w:szCs w:val="21"/>
              </w:rPr>
            </w:pPr>
            <w:r w:rsidRPr="00485D48">
              <w:rPr>
                <w:color w:val="000000" w:themeColor="text1"/>
                <w:szCs w:val="21"/>
              </w:rPr>
              <w:t>名称：</w:t>
            </w:r>
            <w:r w:rsidRPr="00485D48">
              <w:rPr>
                <w:rFonts w:hint="eastAsia"/>
                <w:color w:val="000000" w:themeColor="text1"/>
                <w:szCs w:val="21"/>
              </w:rPr>
              <w:t>深圳信息职业技术学院</w:t>
            </w:r>
          </w:p>
          <w:p w14:paraId="12A003B2" w14:textId="77777777" w:rsidR="006907F7" w:rsidRPr="00485D48" w:rsidRDefault="006907F7" w:rsidP="00631E86">
            <w:pPr>
              <w:spacing w:line="400" w:lineRule="exact"/>
              <w:rPr>
                <w:color w:val="000000" w:themeColor="text1"/>
                <w:szCs w:val="21"/>
              </w:rPr>
            </w:pPr>
            <w:r w:rsidRPr="00485D48">
              <w:rPr>
                <w:color w:val="000000" w:themeColor="text1"/>
                <w:szCs w:val="21"/>
              </w:rPr>
              <w:t>地址：</w:t>
            </w:r>
            <w:r w:rsidRPr="00485D48">
              <w:rPr>
                <w:rFonts w:hint="eastAsia"/>
                <w:color w:val="000000" w:themeColor="text1"/>
              </w:rPr>
              <w:t>广东省深圳市龙岗区龙翔大道</w:t>
            </w:r>
            <w:r w:rsidRPr="00485D48">
              <w:rPr>
                <w:rFonts w:hint="eastAsia"/>
                <w:color w:val="000000" w:themeColor="text1"/>
              </w:rPr>
              <w:t>2188</w:t>
            </w:r>
            <w:r w:rsidRPr="00485D48">
              <w:rPr>
                <w:rFonts w:hint="eastAsia"/>
                <w:color w:val="000000" w:themeColor="text1"/>
              </w:rPr>
              <w:t>号</w:t>
            </w:r>
          </w:p>
          <w:p w14:paraId="1FBA84B4"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联系人：</w:t>
            </w:r>
            <w:r w:rsidR="00B26A34" w:rsidRPr="00485D48">
              <w:rPr>
                <w:rFonts w:hint="eastAsia"/>
                <w:color w:val="000000" w:themeColor="text1"/>
                <w:szCs w:val="21"/>
              </w:rPr>
              <w:t>崔老师</w:t>
            </w:r>
          </w:p>
          <w:p w14:paraId="5181BA57" w14:textId="77777777" w:rsidR="006907F7" w:rsidRPr="00485D48" w:rsidRDefault="006907F7" w:rsidP="00F5070F">
            <w:pPr>
              <w:spacing w:line="400" w:lineRule="exact"/>
              <w:rPr>
                <w:color w:val="000000" w:themeColor="text1"/>
                <w:szCs w:val="21"/>
              </w:rPr>
            </w:pPr>
            <w:r w:rsidRPr="00485D48">
              <w:rPr>
                <w:rFonts w:hint="eastAsia"/>
                <w:color w:val="000000" w:themeColor="text1"/>
                <w:szCs w:val="21"/>
              </w:rPr>
              <w:t>联系方式：</w:t>
            </w:r>
            <w:r w:rsidRPr="00485D48">
              <w:rPr>
                <w:rFonts w:hint="eastAsia"/>
                <w:color w:val="000000" w:themeColor="text1"/>
                <w:szCs w:val="21"/>
              </w:rPr>
              <w:t>0755-</w:t>
            </w:r>
            <w:r w:rsidR="00B26A34" w:rsidRPr="00485D48">
              <w:rPr>
                <w:rFonts w:hint="eastAsia"/>
                <w:color w:val="000000" w:themeColor="text1"/>
                <w:szCs w:val="21"/>
              </w:rPr>
              <w:t>89226691</w:t>
            </w:r>
          </w:p>
        </w:tc>
      </w:tr>
      <w:tr w:rsidR="00485D48" w:rsidRPr="00485D48" w14:paraId="4F7C309C"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59866401"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14:paraId="13B754F4"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14:paraId="7B42DF44" w14:textId="15713AB2" w:rsidR="006907F7" w:rsidRPr="00485D48" w:rsidRDefault="0087287D" w:rsidP="00631E86">
            <w:pPr>
              <w:spacing w:line="400" w:lineRule="exact"/>
              <w:rPr>
                <w:color w:val="000000" w:themeColor="text1"/>
                <w:szCs w:val="21"/>
              </w:rPr>
            </w:pPr>
            <w:r>
              <w:rPr>
                <w:rFonts w:hint="eastAsia"/>
                <w:szCs w:val="21"/>
              </w:rPr>
              <w:t>实训室设备</w:t>
            </w:r>
            <w:r>
              <w:rPr>
                <w:szCs w:val="21"/>
              </w:rPr>
              <w:t>保养</w:t>
            </w:r>
          </w:p>
        </w:tc>
      </w:tr>
      <w:tr w:rsidR="00485D48" w:rsidRPr="00485D48" w14:paraId="0E445313"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6A61A2B7"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14:paraId="3EAC42B6"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实施</w:t>
            </w:r>
            <w:r w:rsidRPr="00485D48">
              <w:rPr>
                <w:color w:val="000000" w:themeColor="text1"/>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14:paraId="71882019" w14:textId="77777777" w:rsidR="006907F7" w:rsidRPr="00485D48" w:rsidRDefault="00B26A34" w:rsidP="00B26A34">
            <w:pPr>
              <w:spacing w:line="400" w:lineRule="exact"/>
              <w:rPr>
                <w:color w:val="000000" w:themeColor="text1"/>
                <w:szCs w:val="21"/>
              </w:rPr>
            </w:pPr>
            <w:r w:rsidRPr="00485D48">
              <w:rPr>
                <w:rFonts w:hint="eastAsia"/>
                <w:color w:val="000000" w:themeColor="text1"/>
                <w:szCs w:val="21"/>
              </w:rPr>
              <w:t>龙岗区龙翔大道</w:t>
            </w:r>
            <w:r w:rsidRPr="00485D48">
              <w:rPr>
                <w:rFonts w:hint="eastAsia"/>
                <w:color w:val="000000" w:themeColor="text1"/>
                <w:szCs w:val="21"/>
              </w:rPr>
              <w:t>2188</w:t>
            </w:r>
            <w:r w:rsidRPr="00485D48">
              <w:rPr>
                <w:rFonts w:hint="eastAsia"/>
                <w:color w:val="000000" w:themeColor="text1"/>
                <w:szCs w:val="21"/>
              </w:rPr>
              <w:t>号</w:t>
            </w:r>
          </w:p>
        </w:tc>
      </w:tr>
      <w:tr w:rsidR="00485D48" w:rsidRPr="00485D48" w14:paraId="75B916E3"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6E33BA45"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14:paraId="517DD603"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14:paraId="63880F1F"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深圳信息职业技术学院</w:t>
            </w:r>
            <w:r w:rsidRPr="00485D48">
              <w:rPr>
                <w:color w:val="000000" w:themeColor="text1"/>
                <w:szCs w:val="21"/>
              </w:rPr>
              <w:t>http://www.sziit.com.cn/</w:t>
            </w:r>
          </w:p>
        </w:tc>
      </w:tr>
      <w:tr w:rsidR="00485D48" w:rsidRPr="00485D48" w14:paraId="0ABDE7FF"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58B0019E"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14:paraId="733AEDAD"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资金来源</w:t>
            </w:r>
            <w:r w:rsidRPr="00485D48">
              <w:rPr>
                <w:rFonts w:hint="eastAsia"/>
                <w:color w:val="000000" w:themeColor="text1"/>
                <w:szCs w:val="21"/>
              </w:rPr>
              <w:t>及比例</w:t>
            </w:r>
          </w:p>
        </w:tc>
        <w:tc>
          <w:tcPr>
            <w:tcW w:w="4783" w:type="dxa"/>
            <w:tcBorders>
              <w:top w:val="single" w:sz="4" w:space="0" w:color="auto"/>
              <w:left w:val="single" w:sz="4" w:space="0" w:color="auto"/>
              <w:bottom w:val="single" w:sz="4" w:space="0" w:color="auto"/>
              <w:right w:val="single" w:sz="4" w:space="0" w:color="auto"/>
            </w:tcBorders>
          </w:tcPr>
          <w:p w14:paraId="36BCF98A" w14:textId="77777777" w:rsidR="006907F7" w:rsidRPr="00485D48" w:rsidRDefault="006907F7" w:rsidP="00631E86">
            <w:pPr>
              <w:rPr>
                <w:color w:val="000000" w:themeColor="text1"/>
              </w:rPr>
            </w:pPr>
            <w:r w:rsidRPr="00485D48">
              <w:rPr>
                <w:rFonts w:hint="eastAsia"/>
                <w:color w:val="000000" w:themeColor="text1"/>
              </w:rPr>
              <w:t>100%</w:t>
            </w:r>
            <w:r w:rsidRPr="00485D48">
              <w:rPr>
                <w:rFonts w:hint="eastAsia"/>
                <w:color w:val="000000" w:themeColor="text1"/>
              </w:rPr>
              <w:t>财政性资金</w:t>
            </w:r>
          </w:p>
        </w:tc>
      </w:tr>
      <w:tr w:rsidR="00485D48" w:rsidRPr="00485D48" w14:paraId="09EC75AB"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3279D257"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14:paraId="06872FFF"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资金</w:t>
            </w:r>
            <w:r w:rsidRPr="00485D48">
              <w:rPr>
                <w:color w:val="000000" w:themeColor="text1"/>
                <w:szCs w:val="21"/>
              </w:rPr>
              <w:t>落实情况</w:t>
            </w:r>
          </w:p>
        </w:tc>
        <w:tc>
          <w:tcPr>
            <w:tcW w:w="4783" w:type="dxa"/>
            <w:tcBorders>
              <w:top w:val="single" w:sz="4" w:space="0" w:color="auto"/>
              <w:left w:val="single" w:sz="4" w:space="0" w:color="auto"/>
              <w:bottom w:val="single" w:sz="4" w:space="0" w:color="auto"/>
              <w:right w:val="single" w:sz="4" w:space="0" w:color="auto"/>
            </w:tcBorders>
          </w:tcPr>
          <w:p w14:paraId="0B48FBB1" w14:textId="77777777" w:rsidR="006907F7" w:rsidRPr="00485D48" w:rsidRDefault="006907F7" w:rsidP="00631E86">
            <w:pPr>
              <w:rPr>
                <w:color w:val="000000" w:themeColor="text1"/>
              </w:rPr>
            </w:pPr>
            <w:r w:rsidRPr="00485D48">
              <w:rPr>
                <w:rFonts w:hint="eastAsia"/>
                <w:color w:val="000000" w:themeColor="text1"/>
              </w:rPr>
              <w:t>已落实</w:t>
            </w:r>
          </w:p>
        </w:tc>
      </w:tr>
      <w:tr w:rsidR="00485D48" w:rsidRPr="00485D48" w14:paraId="70EE9DA1"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4F6AD5B8"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1.</w:t>
            </w:r>
            <w:r w:rsidRPr="00485D48">
              <w:rPr>
                <w:rFonts w:hint="eastAsia"/>
                <w:color w:val="000000" w:themeColor="text1"/>
                <w:szCs w:val="21"/>
              </w:rPr>
              <w:t>3</w:t>
            </w:r>
            <w:r w:rsidRPr="00485D48">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5095E150"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14:paraId="20F1A25D"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与招标公告一致。</w:t>
            </w:r>
          </w:p>
        </w:tc>
      </w:tr>
      <w:tr w:rsidR="00485D48" w:rsidRPr="00485D48" w14:paraId="67DC67C2"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0D220D25"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14:paraId="6E5F0E65"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14:paraId="4FB81D3F" w14:textId="77777777" w:rsidR="006907F7" w:rsidRPr="00485D48" w:rsidRDefault="006907F7" w:rsidP="00631E86">
            <w:pPr>
              <w:pStyle w:val="310"/>
              <w:spacing w:line="400" w:lineRule="exact"/>
              <w:rPr>
                <w:rFonts w:ascii="Times New Roman"/>
                <w:color w:val="000000" w:themeColor="text1"/>
                <w:sz w:val="21"/>
                <w:szCs w:val="21"/>
              </w:rPr>
            </w:pPr>
            <w:r w:rsidRPr="00485D48">
              <w:rPr>
                <w:rFonts w:ascii="仿宋" w:eastAsia="仿宋" w:hAnsi="仿宋" w:cs="仿宋" w:hint="eastAsia"/>
                <w:color w:val="000000" w:themeColor="text1"/>
              </w:rPr>
              <w:t>■</w:t>
            </w:r>
            <w:r w:rsidRPr="00485D48">
              <w:rPr>
                <w:rFonts w:ascii="Times New Roman" w:hint="eastAsia"/>
                <w:color w:val="000000" w:themeColor="text1"/>
                <w:sz w:val="21"/>
                <w:szCs w:val="21"/>
              </w:rPr>
              <w:t>不允许</w:t>
            </w:r>
          </w:p>
          <w:p w14:paraId="6546CABB" w14:textId="77777777" w:rsidR="006907F7" w:rsidRPr="00485D48" w:rsidRDefault="006907F7" w:rsidP="00631E86">
            <w:pPr>
              <w:spacing w:line="400" w:lineRule="exact"/>
              <w:rPr>
                <w:color w:val="000000" w:themeColor="text1"/>
                <w:szCs w:val="21"/>
              </w:rPr>
            </w:pPr>
            <w:r w:rsidRPr="00485D48">
              <w:rPr>
                <w:rFonts w:hAnsi="Calibri" w:hint="eastAsia"/>
                <w:color w:val="000000" w:themeColor="text1"/>
                <w:szCs w:val="21"/>
              </w:rPr>
              <w:t>□允许</w:t>
            </w:r>
          </w:p>
        </w:tc>
      </w:tr>
      <w:tr w:rsidR="00485D48" w:rsidRPr="00481CA2" w14:paraId="7BC2A2A1"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0D857909"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1.</w:t>
            </w:r>
            <w:r w:rsidRPr="00485D48">
              <w:rPr>
                <w:rFonts w:hint="eastAsia"/>
                <w:color w:val="000000" w:themeColor="text1"/>
                <w:szCs w:val="21"/>
              </w:rPr>
              <w:t>10</w:t>
            </w:r>
            <w:r w:rsidRPr="00485D48">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548115E6"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14:paraId="77320B44" w14:textId="1E0A1FC3" w:rsidR="006907F7" w:rsidRPr="00EF7091" w:rsidRDefault="00E244CC" w:rsidP="00631E86">
            <w:pPr>
              <w:pStyle w:val="310"/>
              <w:spacing w:line="400" w:lineRule="exact"/>
              <w:rPr>
                <w:rFonts w:ascii="Times New Roman"/>
                <w:color w:val="000000" w:themeColor="text1"/>
                <w:sz w:val="21"/>
                <w:szCs w:val="21"/>
              </w:rPr>
            </w:pPr>
            <w:r w:rsidRPr="00EF7091">
              <w:rPr>
                <w:color w:val="000000" w:themeColor="text1"/>
                <w:sz w:val="32"/>
                <w:szCs w:val="32"/>
              </w:rPr>
              <w:t>□</w:t>
            </w:r>
            <w:r w:rsidR="006907F7" w:rsidRPr="00EF7091">
              <w:rPr>
                <w:rFonts w:ascii="Times New Roman" w:hint="eastAsia"/>
                <w:color w:val="000000" w:themeColor="text1"/>
                <w:sz w:val="21"/>
                <w:szCs w:val="21"/>
              </w:rPr>
              <w:t>不组织</w:t>
            </w:r>
          </w:p>
          <w:p w14:paraId="55E7336D" w14:textId="208032A6" w:rsidR="006907F7" w:rsidRPr="00EF7091" w:rsidRDefault="00E244CC" w:rsidP="00631E86">
            <w:pPr>
              <w:spacing w:line="400" w:lineRule="exact"/>
              <w:rPr>
                <w:color w:val="000000" w:themeColor="text1"/>
                <w:szCs w:val="21"/>
              </w:rPr>
            </w:pPr>
            <w:r w:rsidRPr="00EF7091">
              <w:rPr>
                <w:rFonts w:ascii="仿宋" w:eastAsia="仿宋" w:hAnsi="仿宋" w:cs="仿宋" w:hint="eastAsia"/>
                <w:color w:val="000000" w:themeColor="text1"/>
              </w:rPr>
              <w:t>■</w:t>
            </w:r>
            <w:r w:rsidR="006907F7" w:rsidRPr="00EF7091">
              <w:rPr>
                <w:rFonts w:hint="eastAsia"/>
                <w:color w:val="000000" w:themeColor="text1"/>
                <w:szCs w:val="21"/>
              </w:rPr>
              <w:t>组织，踏勘时间：</w:t>
            </w:r>
            <w:r w:rsidR="00353111" w:rsidRPr="00EF7091">
              <w:rPr>
                <w:color w:val="000000" w:themeColor="text1"/>
                <w:szCs w:val="21"/>
              </w:rPr>
              <w:t>11</w:t>
            </w:r>
            <w:r w:rsidR="00C25EC6" w:rsidRPr="00EF7091">
              <w:rPr>
                <w:rFonts w:ascii="仿宋" w:eastAsia="仿宋" w:hAnsi="仿宋" w:cs="宋体" w:hint="eastAsia"/>
                <w:b/>
                <w:color w:val="000000" w:themeColor="text1"/>
                <w:szCs w:val="21"/>
              </w:rPr>
              <w:t>月</w:t>
            </w:r>
            <w:r w:rsidR="00C55C6D" w:rsidRPr="00EF7091">
              <w:rPr>
                <w:rFonts w:ascii="仿宋" w:eastAsia="仿宋" w:hAnsi="仿宋" w:cs="宋体"/>
                <w:b/>
                <w:color w:val="000000" w:themeColor="text1"/>
                <w:szCs w:val="21"/>
              </w:rPr>
              <w:t>23</w:t>
            </w:r>
            <w:r w:rsidR="00C25EC6" w:rsidRPr="00EF7091">
              <w:rPr>
                <w:rFonts w:ascii="仿宋" w:eastAsia="仿宋" w:hAnsi="仿宋" w:cs="宋体" w:hint="eastAsia"/>
                <w:b/>
                <w:color w:val="000000" w:themeColor="text1"/>
                <w:szCs w:val="21"/>
              </w:rPr>
              <w:t>日</w:t>
            </w:r>
            <w:r w:rsidR="00C55C6D" w:rsidRPr="00EF7091">
              <w:rPr>
                <w:rFonts w:ascii="仿宋" w:eastAsia="仿宋" w:hAnsi="仿宋" w:cs="宋体" w:hint="eastAsia"/>
                <w:b/>
                <w:color w:val="000000" w:themeColor="text1"/>
                <w:szCs w:val="21"/>
              </w:rPr>
              <w:t>下午2：00-4：30</w:t>
            </w:r>
          </w:p>
          <w:p w14:paraId="5A98A098" w14:textId="224940DD" w:rsidR="006907F7" w:rsidRPr="00EF7091" w:rsidRDefault="006907F7" w:rsidP="004374E4">
            <w:pPr>
              <w:spacing w:line="400" w:lineRule="exact"/>
              <w:rPr>
                <w:color w:val="000000" w:themeColor="text1"/>
                <w:szCs w:val="21"/>
              </w:rPr>
            </w:pPr>
            <w:r w:rsidRPr="00EF7091">
              <w:rPr>
                <w:rFonts w:hint="eastAsia"/>
                <w:color w:val="000000" w:themeColor="text1"/>
                <w:szCs w:val="21"/>
              </w:rPr>
              <w:t>踏勘集中地点：</w:t>
            </w:r>
            <w:r w:rsidR="00C25EC6" w:rsidRPr="00EF7091">
              <w:rPr>
                <w:rFonts w:hint="eastAsia"/>
                <w:color w:val="000000" w:themeColor="text1"/>
                <w:szCs w:val="21"/>
              </w:rPr>
              <w:t>深圳</w:t>
            </w:r>
            <w:r w:rsidR="00C25EC6" w:rsidRPr="00EF7091">
              <w:rPr>
                <w:color w:val="000000" w:themeColor="text1"/>
                <w:szCs w:val="21"/>
              </w:rPr>
              <w:t>信息职业技术学院</w:t>
            </w:r>
            <w:proofErr w:type="gramStart"/>
            <w:r w:rsidR="004374E4" w:rsidRPr="00EF7091">
              <w:rPr>
                <w:rFonts w:hint="eastAsia"/>
                <w:color w:val="000000" w:themeColor="text1"/>
                <w:szCs w:val="21"/>
              </w:rPr>
              <w:t>知行楼</w:t>
            </w:r>
            <w:proofErr w:type="gramEnd"/>
            <w:r w:rsidR="004374E4" w:rsidRPr="00EF7091">
              <w:rPr>
                <w:rFonts w:hint="eastAsia"/>
                <w:color w:val="000000" w:themeColor="text1"/>
                <w:szCs w:val="21"/>
              </w:rPr>
              <w:t>7</w:t>
            </w:r>
            <w:proofErr w:type="gramStart"/>
            <w:r w:rsidR="004374E4" w:rsidRPr="00EF7091">
              <w:rPr>
                <w:rFonts w:hint="eastAsia"/>
                <w:color w:val="000000" w:themeColor="text1"/>
                <w:szCs w:val="21"/>
              </w:rPr>
              <w:t>二层实训室安排</w:t>
            </w:r>
            <w:proofErr w:type="gramEnd"/>
            <w:r w:rsidR="004374E4" w:rsidRPr="00EF7091">
              <w:rPr>
                <w:rFonts w:hint="eastAsia"/>
                <w:color w:val="000000" w:themeColor="text1"/>
                <w:szCs w:val="21"/>
              </w:rPr>
              <w:t>一次集中现场勘查，发放勘查证明，不参加现场勘查以无效应标处理。</w:t>
            </w:r>
          </w:p>
          <w:p w14:paraId="21ACC307" w14:textId="3608D3FA" w:rsidR="004374E4" w:rsidRPr="00EF7091" w:rsidRDefault="004374E4" w:rsidP="004374E4">
            <w:pPr>
              <w:spacing w:line="400" w:lineRule="exact"/>
              <w:rPr>
                <w:color w:val="000000" w:themeColor="text1"/>
                <w:szCs w:val="21"/>
              </w:rPr>
            </w:pPr>
            <w:r w:rsidRPr="00EF7091">
              <w:rPr>
                <w:rFonts w:hint="eastAsia"/>
                <w:color w:val="000000" w:themeColor="text1"/>
                <w:szCs w:val="21"/>
              </w:rPr>
              <w:t>联系人</w:t>
            </w:r>
            <w:r w:rsidRPr="00EF7091">
              <w:rPr>
                <w:color w:val="000000" w:themeColor="text1"/>
                <w:szCs w:val="21"/>
              </w:rPr>
              <w:t>：</w:t>
            </w:r>
            <w:r w:rsidRPr="00EF7091">
              <w:rPr>
                <w:rFonts w:hint="eastAsia"/>
                <w:color w:val="000000" w:themeColor="text1"/>
                <w:szCs w:val="21"/>
              </w:rPr>
              <w:t>王基维</w:t>
            </w:r>
            <w:r w:rsidRPr="00EF7091">
              <w:rPr>
                <w:rFonts w:hint="eastAsia"/>
                <w:color w:val="000000" w:themeColor="text1"/>
                <w:szCs w:val="21"/>
              </w:rPr>
              <w:t xml:space="preserve">  </w:t>
            </w:r>
            <w:r w:rsidRPr="00EF7091">
              <w:rPr>
                <w:rFonts w:hint="eastAsia"/>
                <w:color w:val="000000" w:themeColor="text1"/>
                <w:szCs w:val="21"/>
              </w:rPr>
              <w:t>电话</w:t>
            </w:r>
            <w:r w:rsidRPr="00EF7091">
              <w:rPr>
                <w:color w:val="000000" w:themeColor="text1"/>
                <w:szCs w:val="21"/>
              </w:rPr>
              <w:t>：</w:t>
            </w:r>
            <w:r w:rsidRPr="00EF7091">
              <w:rPr>
                <w:color w:val="000000" w:themeColor="text1"/>
                <w:szCs w:val="21"/>
              </w:rPr>
              <w:t>18811879243</w:t>
            </w:r>
          </w:p>
        </w:tc>
      </w:tr>
      <w:tr w:rsidR="00485D48" w:rsidRPr="00485D48" w14:paraId="5D9E573F"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74E5F871"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1.</w:t>
            </w:r>
            <w:r w:rsidRPr="00485D48">
              <w:rPr>
                <w:rFonts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14:paraId="3578EDEE"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14:paraId="7B4C8612" w14:textId="77777777" w:rsidR="006907F7" w:rsidRPr="00EF7091" w:rsidRDefault="006907F7" w:rsidP="00631E86">
            <w:pPr>
              <w:pStyle w:val="310"/>
              <w:spacing w:line="400" w:lineRule="exact"/>
              <w:rPr>
                <w:rFonts w:ascii="Times New Roman"/>
                <w:color w:val="000000" w:themeColor="text1"/>
                <w:sz w:val="21"/>
                <w:szCs w:val="21"/>
              </w:rPr>
            </w:pPr>
            <w:r w:rsidRPr="00EF7091">
              <w:rPr>
                <w:rFonts w:ascii="仿宋" w:eastAsia="仿宋" w:hAnsi="仿宋" w:cs="仿宋" w:hint="eastAsia"/>
                <w:color w:val="000000" w:themeColor="text1"/>
              </w:rPr>
              <w:t>■</w:t>
            </w:r>
            <w:r w:rsidRPr="00EF7091">
              <w:rPr>
                <w:rFonts w:ascii="Times New Roman" w:hint="eastAsia"/>
                <w:color w:val="000000" w:themeColor="text1"/>
                <w:sz w:val="21"/>
                <w:szCs w:val="21"/>
              </w:rPr>
              <w:t>不召开</w:t>
            </w:r>
          </w:p>
          <w:p w14:paraId="41C04CBC" w14:textId="77777777" w:rsidR="006907F7" w:rsidRPr="00EF7091" w:rsidRDefault="006907F7" w:rsidP="00631E86">
            <w:pPr>
              <w:spacing w:line="400" w:lineRule="exact"/>
              <w:rPr>
                <w:color w:val="000000" w:themeColor="text1"/>
                <w:szCs w:val="21"/>
              </w:rPr>
            </w:pPr>
            <w:r w:rsidRPr="00EF7091">
              <w:rPr>
                <w:color w:val="000000" w:themeColor="text1"/>
                <w:sz w:val="32"/>
                <w:szCs w:val="32"/>
              </w:rPr>
              <w:t>□</w:t>
            </w:r>
            <w:r w:rsidRPr="00EF7091">
              <w:rPr>
                <w:rFonts w:hint="eastAsia"/>
                <w:color w:val="000000" w:themeColor="text1"/>
                <w:szCs w:val="21"/>
              </w:rPr>
              <w:t>召开，召开时间：</w:t>
            </w:r>
          </w:p>
          <w:p w14:paraId="094CAD3B" w14:textId="77777777" w:rsidR="006907F7" w:rsidRPr="00EF7091" w:rsidRDefault="006907F7" w:rsidP="00631E86">
            <w:pPr>
              <w:pStyle w:val="310"/>
              <w:spacing w:line="400" w:lineRule="exact"/>
              <w:rPr>
                <w:rFonts w:ascii="Times New Roman"/>
                <w:color w:val="000000" w:themeColor="text1"/>
                <w:sz w:val="32"/>
                <w:szCs w:val="32"/>
              </w:rPr>
            </w:pPr>
            <w:r w:rsidRPr="00EF7091">
              <w:rPr>
                <w:rFonts w:hint="eastAsia"/>
                <w:color w:val="000000" w:themeColor="text1"/>
                <w:szCs w:val="21"/>
              </w:rPr>
              <w:t xml:space="preserve">       召开地点：</w:t>
            </w:r>
          </w:p>
        </w:tc>
      </w:tr>
      <w:tr w:rsidR="00485D48" w:rsidRPr="00485D48" w14:paraId="124F1C4C" w14:textId="77777777" w:rsidTr="00631E8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14:paraId="1E85E92D" w14:textId="77777777" w:rsidR="006907F7" w:rsidRPr="00EF7091" w:rsidRDefault="006907F7" w:rsidP="00631E86">
            <w:pPr>
              <w:spacing w:line="400" w:lineRule="exact"/>
              <w:jc w:val="center"/>
              <w:rPr>
                <w:color w:val="000000" w:themeColor="text1"/>
                <w:szCs w:val="21"/>
              </w:rPr>
            </w:pPr>
            <w:r w:rsidRPr="00EF7091">
              <w:rPr>
                <w:rFonts w:ascii="黑体" w:eastAsia="黑体" w:hAnsi="黑体" w:cs="黑体" w:hint="eastAsia"/>
                <w:b/>
                <w:color w:val="000000" w:themeColor="text1"/>
                <w:sz w:val="24"/>
              </w:rPr>
              <w:t>2.招标文件</w:t>
            </w:r>
          </w:p>
        </w:tc>
      </w:tr>
      <w:tr w:rsidR="00485D48" w:rsidRPr="00485D48" w14:paraId="573A1E88"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7FFD44E1"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14:paraId="32487190"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投标人要求澄清招标文件的</w:t>
            </w:r>
            <w:r w:rsidRPr="00485D48">
              <w:rPr>
                <w:rFonts w:hint="eastAsia"/>
                <w:color w:val="000000" w:themeColor="text1"/>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14:paraId="203964AD" w14:textId="77777777" w:rsidR="006907F7" w:rsidRPr="00EF7091" w:rsidRDefault="006907F7" w:rsidP="00631E86">
            <w:pPr>
              <w:spacing w:line="400" w:lineRule="exact"/>
              <w:rPr>
                <w:color w:val="000000" w:themeColor="text1"/>
                <w:szCs w:val="21"/>
              </w:rPr>
            </w:pPr>
            <w:r w:rsidRPr="00EF7091">
              <w:rPr>
                <w:color w:val="000000" w:themeColor="text1"/>
                <w:szCs w:val="21"/>
              </w:rPr>
              <w:t>投标人要求澄清招标文件的</w:t>
            </w:r>
            <w:r w:rsidRPr="00EF7091">
              <w:rPr>
                <w:rFonts w:hint="eastAsia"/>
                <w:color w:val="000000" w:themeColor="text1"/>
                <w:szCs w:val="21"/>
              </w:rPr>
              <w:t>截止时间：</w:t>
            </w:r>
          </w:p>
          <w:p w14:paraId="54D7FFA3" w14:textId="53C1BED9" w:rsidR="006907F7" w:rsidRPr="00EF7091" w:rsidRDefault="006907F7" w:rsidP="00631E86">
            <w:pPr>
              <w:spacing w:line="400" w:lineRule="exact"/>
              <w:rPr>
                <w:color w:val="000000" w:themeColor="text1"/>
                <w:szCs w:val="21"/>
              </w:rPr>
            </w:pPr>
            <w:r w:rsidRPr="00EF7091">
              <w:rPr>
                <w:rFonts w:hint="eastAsia"/>
                <w:color w:val="000000" w:themeColor="text1"/>
                <w:szCs w:val="21"/>
              </w:rPr>
              <w:t>2018</w:t>
            </w:r>
            <w:r w:rsidRPr="00EF7091">
              <w:rPr>
                <w:rFonts w:hint="eastAsia"/>
                <w:color w:val="000000" w:themeColor="text1"/>
                <w:szCs w:val="21"/>
              </w:rPr>
              <w:t>年</w:t>
            </w:r>
            <w:r w:rsidR="004374E4" w:rsidRPr="00EF7091">
              <w:rPr>
                <w:color w:val="000000" w:themeColor="text1"/>
                <w:szCs w:val="21"/>
              </w:rPr>
              <w:t>1</w:t>
            </w:r>
            <w:r w:rsidR="00353111" w:rsidRPr="00EF7091">
              <w:rPr>
                <w:color w:val="000000" w:themeColor="text1"/>
                <w:szCs w:val="21"/>
              </w:rPr>
              <w:t>1</w:t>
            </w:r>
            <w:r w:rsidRPr="00EF7091">
              <w:rPr>
                <w:rFonts w:hint="eastAsia"/>
                <w:color w:val="000000" w:themeColor="text1"/>
                <w:szCs w:val="21"/>
              </w:rPr>
              <w:t>月</w:t>
            </w:r>
            <w:r w:rsidR="00C55C6D" w:rsidRPr="00EF7091">
              <w:rPr>
                <w:color w:val="000000" w:themeColor="text1"/>
                <w:szCs w:val="21"/>
              </w:rPr>
              <w:t>23</w:t>
            </w:r>
            <w:r w:rsidRPr="00EF7091">
              <w:rPr>
                <w:rFonts w:hint="eastAsia"/>
                <w:color w:val="000000" w:themeColor="text1"/>
                <w:szCs w:val="21"/>
              </w:rPr>
              <w:t>日</w:t>
            </w:r>
            <w:r w:rsidR="00C55C6D" w:rsidRPr="00EF7091">
              <w:rPr>
                <w:rFonts w:hint="eastAsia"/>
                <w:color w:val="000000" w:themeColor="text1"/>
                <w:szCs w:val="21"/>
              </w:rPr>
              <w:t>下午</w:t>
            </w:r>
            <w:r w:rsidR="00C55C6D" w:rsidRPr="00EF7091">
              <w:rPr>
                <w:rFonts w:hint="eastAsia"/>
                <w:color w:val="000000" w:themeColor="text1"/>
                <w:szCs w:val="21"/>
              </w:rPr>
              <w:t>4</w:t>
            </w:r>
            <w:r w:rsidR="00C55C6D" w:rsidRPr="00EF7091">
              <w:rPr>
                <w:rFonts w:hint="eastAsia"/>
                <w:color w:val="000000" w:themeColor="text1"/>
                <w:szCs w:val="21"/>
              </w:rPr>
              <w:t>：</w:t>
            </w:r>
            <w:r w:rsidR="00C55C6D" w:rsidRPr="00EF7091">
              <w:rPr>
                <w:rFonts w:hint="eastAsia"/>
                <w:color w:val="000000" w:themeColor="text1"/>
                <w:szCs w:val="21"/>
              </w:rPr>
              <w:t>30</w:t>
            </w:r>
            <w:r w:rsidRPr="00EF7091">
              <w:rPr>
                <w:rFonts w:hint="eastAsia"/>
                <w:color w:val="000000" w:themeColor="text1"/>
                <w:szCs w:val="21"/>
              </w:rPr>
              <w:t>。</w:t>
            </w:r>
          </w:p>
          <w:p w14:paraId="7D76F24B" w14:textId="77777777" w:rsidR="006907F7" w:rsidRPr="00EF7091" w:rsidRDefault="006907F7" w:rsidP="00631E86">
            <w:pPr>
              <w:spacing w:line="400" w:lineRule="exact"/>
              <w:rPr>
                <w:color w:val="000000" w:themeColor="text1"/>
                <w:szCs w:val="21"/>
              </w:rPr>
            </w:pPr>
            <w:r w:rsidRPr="00EF7091">
              <w:rPr>
                <w:rFonts w:hint="eastAsia"/>
                <w:color w:val="000000" w:themeColor="text1"/>
                <w:szCs w:val="21"/>
              </w:rPr>
              <w:t>要求澄清的形式：书面方式，包括信函、传真等可以有形地表现所载内容的形式。</w:t>
            </w:r>
          </w:p>
        </w:tc>
      </w:tr>
      <w:tr w:rsidR="00485D48" w:rsidRPr="00485D48" w14:paraId="2CAF342E" w14:textId="77777777" w:rsidTr="00631E8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14:paraId="6BB227D6" w14:textId="77777777" w:rsidR="006907F7" w:rsidRPr="00485D48" w:rsidRDefault="006907F7" w:rsidP="00631E86">
            <w:pPr>
              <w:spacing w:line="400" w:lineRule="exact"/>
              <w:jc w:val="center"/>
              <w:rPr>
                <w:color w:val="000000" w:themeColor="text1"/>
                <w:szCs w:val="21"/>
                <w:u w:val="single"/>
              </w:rPr>
            </w:pPr>
            <w:r w:rsidRPr="00485D48">
              <w:rPr>
                <w:rFonts w:ascii="黑体" w:eastAsia="黑体" w:hAnsi="黑体" w:cs="黑体" w:hint="eastAsia"/>
                <w:b/>
                <w:color w:val="000000" w:themeColor="text1"/>
                <w:sz w:val="24"/>
              </w:rPr>
              <w:lastRenderedPageBreak/>
              <w:t>3.投标文件</w:t>
            </w:r>
          </w:p>
        </w:tc>
      </w:tr>
      <w:tr w:rsidR="00485D48" w:rsidRPr="00485D48" w14:paraId="532FAAC1"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587190DE"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14:paraId="17CF6B6B"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14:paraId="0B58A863" w14:textId="77777777" w:rsidR="006907F7" w:rsidRPr="00485D48" w:rsidRDefault="006907F7" w:rsidP="00631E86">
            <w:pPr>
              <w:spacing w:line="400" w:lineRule="exact"/>
              <w:rPr>
                <w:color w:val="000000" w:themeColor="text1"/>
              </w:rPr>
            </w:pPr>
            <w:r w:rsidRPr="00485D48">
              <w:rPr>
                <w:rFonts w:ascii="黑体" w:eastAsia="黑体" w:hAnsi="黑体" w:cs="黑体" w:hint="eastAsia"/>
                <w:color w:val="000000" w:themeColor="text1"/>
              </w:rPr>
              <w:t>第一部分 投标函</w:t>
            </w:r>
          </w:p>
          <w:p w14:paraId="6340A080"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一、投标函</w:t>
            </w:r>
          </w:p>
          <w:p w14:paraId="415A33BA"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二、法定代表人（单位负责人）证明书</w:t>
            </w:r>
          </w:p>
          <w:p w14:paraId="3C7F4F9F"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三、授权委托书</w:t>
            </w:r>
          </w:p>
          <w:p w14:paraId="7B1E538F" w14:textId="77777777" w:rsidR="006907F7" w:rsidRPr="00485D48" w:rsidRDefault="006907F7" w:rsidP="00631E86">
            <w:pPr>
              <w:spacing w:line="400" w:lineRule="exact"/>
              <w:ind w:firstLineChars="200" w:firstLine="420"/>
              <w:rPr>
                <w:b/>
                <w:bCs/>
                <w:color w:val="000000" w:themeColor="text1"/>
              </w:rPr>
            </w:pPr>
            <w:r w:rsidRPr="00485D48">
              <w:rPr>
                <w:rFonts w:hint="eastAsia"/>
                <w:color w:val="000000" w:themeColor="text1"/>
              </w:rPr>
              <w:t>四、投标保证金</w:t>
            </w:r>
          </w:p>
          <w:p w14:paraId="55789C1E" w14:textId="77777777" w:rsidR="006907F7" w:rsidRPr="00485D48" w:rsidRDefault="006907F7" w:rsidP="00631E86">
            <w:pPr>
              <w:tabs>
                <w:tab w:val="left" w:pos="939"/>
                <w:tab w:val="left" w:pos="1328"/>
              </w:tabs>
              <w:spacing w:line="400" w:lineRule="exact"/>
              <w:rPr>
                <w:rFonts w:ascii="黑体" w:eastAsia="黑体" w:hAnsi="黑体" w:cs="黑体"/>
                <w:color w:val="000000" w:themeColor="text1"/>
              </w:rPr>
            </w:pPr>
            <w:r w:rsidRPr="00485D48">
              <w:rPr>
                <w:rFonts w:ascii="黑体" w:eastAsia="黑体" w:hAnsi="黑体" w:cs="黑体" w:hint="eastAsia"/>
                <w:color w:val="000000" w:themeColor="text1"/>
              </w:rPr>
              <w:t>第二部分 资格文件</w:t>
            </w:r>
          </w:p>
          <w:p w14:paraId="0F0A1ED1"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一、资格条款偏离表</w:t>
            </w:r>
          </w:p>
          <w:p w14:paraId="124CEB54"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二、法人或者其他组织的营业执照等证明文件</w:t>
            </w:r>
          </w:p>
          <w:p w14:paraId="2BECC038" w14:textId="77777777" w:rsidR="006907F7" w:rsidRPr="00485D48" w:rsidRDefault="006907F7" w:rsidP="00631E86">
            <w:pPr>
              <w:spacing w:line="400" w:lineRule="exact"/>
              <w:ind w:firstLineChars="200" w:firstLine="420"/>
              <w:rPr>
                <w:b/>
                <w:bCs/>
                <w:color w:val="000000" w:themeColor="text1"/>
              </w:rPr>
            </w:pPr>
            <w:r w:rsidRPr="00485D48">
              <w:rPr>
                <w:rFonts w:hint="eastAsia"/>
                <w:color w:val="000000" w:themeColor="text1"/>
              </w:rPr>
              <w:t>三、符合政府采购法第</w:t>
            </w:r>
            <w:r w:rsidRPr="00485D48">
              <w:rPr>
                <w:rFonts w:hint="eastAsia"/>
                <w:color w:val="000000" w:themeColor="text1"/>
              </w:rPr>
              <w:t>22</w:t>
            </w:r>
            <w:r w:rsidRPr="00485D48">
              <w:rPr>
                <w:rFonts w:hint="eastAsia"/>
                <w:color w:val="000000" w:themeColor="text1"/>
              </w:rPr>
              <w:t>条第</w:t>
            </w:r>
            <w:r w:rsidRPr="00485D48">
              <w:rPr>
                <w:rFonts w:hint="eastAsia"/>
                <w:color w:val="000000" w:themeColor="text1"/>
              </w:rPr>
              <w:t>1</w:t>
            </w:r>
            <w:r w:rsidRPr="00485D48">
              <w:rPr>
                <w:rFonts w:hint="eastAsia"/>
                <w:color w:val="000000" w:themeColor="text1"/>
              </w:rPr>
              <w:t>款规定条件的声明</w:t>
            </w:r>
          </w:p>
          <w:p w14:paraId="349701DB" w14:textId="77777777" w:rsidR="006907F7" w:rsidRPr="00485D48" w:rsidRDefault="006907F7" w:rsidP="00631E86">
            <w:pPr>
              <w:spacing w:line="400" w:lineRule="exact"/>
              <w:ind w:firstLineChars="200" w:firstLine="420"/>
              <w:rPr>
                <w:color w:val="000000" w:themeColor="text1"/>
              </w:rPr>
            </w:pPr>
            <w:r w:rsidRPr="00485D48">
              <w:rPr>
                <w:rFonts w:ascii="Calibri" w:hAnsi="Calibri" w:hint="eastAsia"/>
                <w:color w:val="000000" w:themeColor="text1"/>
              </w:rPr>
              <w:t>四、</w:t>
            </w:r>
            <w:r w:rsidRPr="00485D48">
              <w:rPr>
                <w:rFonts w:hint="eastAsia"/>
                <w:color w:val="000000" w:themeColor="text1"/>
              </w:rPr>
              <w:t>无不良信用记录的声明函</w:t>
            </w:r>
          </w:p>
          <w:p w14:paraId="202EFC69"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五、无行贿犯罪记录承诺函</w:t>
            </w:r>
          </w:p>
          <w:p w14:paraId="4596176B" w14:textId="77777777" w:rsidR="006907F7" w:rsidRPr="00485D48" w:rsidRDefault="006907F7" w:rsidP="00631E86">
            <w:pPr>
              <w:spacing w:line="400" w:lineRule="exact"/>
              <w:ind w:firstLineChars="200" w:firstLine="420"/>
              <w:rPr>
                <w:b/>
                <w:bCs/>
                <w:color w:val="000000" w:themeColor="text1"/>
              </w:rPr>
            </w:pPr>
            <w:r w:rsidRPr="00485D48">
              <w:rPr>
                <w:rFonts w:hint="eastAsia"/>
                <w:color w:val="000000" w:themeColor="text1"/>
              </w:rPr>
              <w:t>六、诚信投标承诺书</w:t>
            </w:r>
          </w:p>
          <w:p w14:paraId="2A0D4475" w14:textId="77777777" w:rsidR="006907F7" w:rsidRPr="00485D48" w:rsidRDefault="006907F7" w:rsidP="00631E86">
            <w:pPr>
              <w:spacing w:line="400" w:lineRule="exact"/>
              <w:rPr>
                <w:rFonts w:ascii="黑体" w:eastAsia="黑体" w:hAnsi="黑体" w:cs="黑体"/>
                <w:color w:val="000000" w:themeColor="text1"/>
              </w:rPr>
            </w:pPr>
            <w:r w:rsidRPr="00485D48">
              <w:rPr>
                <w:rFonts w:ascii="黑体" w:eastAsia="黑体" w:hAnsi="黑体" w:cs="黑体" w:hint="eastAsia"/>
                <w:color w:val="000000" w:themeColor="text1"/>
              </w:rPr>
              <w:t>第三部分 价格部分</w:t>
            </w:r>
          </w:p>
          <w:p w14:paraId="5A07F526"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一、开标一览表</w:t>
            </w:r>
          </w:p>
          <w:p w14:paraId="7E5498EE"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二、投标分项报价表</w:t>
            </w:r>
          </w:p>
          <w:p w14:paraId="0E7BD268" w14:textId="77777777" w:rsidR="006907F7" w:rsidRPr="00485D48" w:rsidRDefault="006907F7" w:rsidP="00631E86">
            <w:pPr>
              <w:spacing w:line="400" w:lineRule="exact"/>
              <w:rPr>
                <w:rFonts w:ascii="黑体" w:eastAsia="黑体" w:hAnsi="黑体" w:cs="黑体"/>
                <w:color w:val="000000" w:themeColor="text1"/>
              </w:rPr>
            </w:pPr>
            <w:r w:rsidRPr="00485D48">
              <w:rPr>
                <w:rFonts w:ascii="黑体" w:eastAsia="黑体" w:hAnsi="黑体" w:cs="黑体" w:hint="eastAsia"/>
                <w:color w:val="000000" w:themeColor="text1"/>
              </w:rPr>
              <w:t>第四部分 技术部分</w:t>
            </w:r>
          </w:p>
          <w:p w14:paraId="3F43A1A5"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一、技术规格偏离表</w:t>
            </w:r>
          </w:p>
          <w:p w14:paraId="209D03D2"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二、技术方案</w:t>
            </w:r>
          </w:p>
          <w:p w14:paraId="42A850B4" w14:textId="77777777" w:rsidR="006907F7" w:rsidRPr="00485D48" w:rsidRDefault="006907F7" w:rsidP="00631E86">
            <w:pPr>
              <w:spacing w:line="400" w:lineRule="exact"/>
              <w:rPr>
                <w:rFonts w:ascii="黑体" w:eastAsia="黑体" w:hAnsi="黑体" w:cs="黑体"/>
                <w:color w:val="000000" w:themeColor="text1"/>
              </w:rPr>
            </w:pPr>
            <w:r w:rsidRPr="00485D48">
              <w:rPr>
                <w:rFonts w:ascii="黑体" w:eastAsia="黑体" w:hAnsi="黑体" w:cs="黑体" w:hint="eastAsia"/>
                <w:color w:val="000000" w:themeColor="text1"/>
              </w:rPr>
              <w:t>第五部分 商务部分</w:t>
            </w:r>
          </w:p>
          <w:p w14:paraId="4E2CD2D2" w14:textId="77777777" w:rsidR="006907F7" w:rsidRPr="00485D48" w:rsidRDefault="006907F7" w:rsidP="006907F7">
            <w:pPr>
              <w:numPr>
                <w:ilvl w:val="0"/>
                <w:numId w:val="28"/>
              </w:numPr>
              <w:tabs>
                <w:tab w:val="left" w:pos="372"/>
                <w:tab w:val="left" w:pos="656"/>
              </w:tabs>
              <w:spacing w:line="400" w:lineRule="exact"/>
              <w:ind w:left="656" w:hanging="426"/>
              <w:rPr>
                <w:color w:val="000000" w:themeColor="text1"/>
              </w:rPr>
            </w:pPr>
            <w:r w:rsidRPr="00485D48">
              <w:rPr>
                <w:rFonts w:hint="eastAsia"/>
                <w:color w:val="000000" w:themeColor="text1"/>
              </w:rPr>
              <w:t>商务条款偏离表</w:t>
            </w:r>
          </w:p>
          <w:p w14:paraId="28A09C6E" w14:textId="77777777" w:rsidR="006907F7" w:rsidRPr="00485D48" w:rsidRDefault="006907F7" w:rsidP="006907F7">
            <w:pPr>
              <w:numPr>
                <w:ilvl w:val="0"/>
                <w:numId w:val="28"/>
              </w:numPr>
              <w:tabs>
                <w:tab w:val="left" w:pos="372"/>
                <w:tab w:val="left" w:pos="656"/>
              </w:tabs>
              <w:spacing w:line="400" w:lineRule="exact"/>
              <w:ind w:left="656" w:hanging="426"/>
              <w:rPr>
                <w:color w:val="000000" w:themeColor="text1"/>
              </w:rPr>
            </w:pPr>
            <w:r w:rsidRPr="00485D48">
              <w:rPr>
                <w:rFonts w:hint="eastAsia"/>
                <w:color w:val="000000" w:themeColor="text1"/>
              </w:rPr>
              <w:t>投标人综合概况简表</w:t>
            </w:r>
          </w:p>
          <w:p w14:paraId="349DEF25" w14:textId="77777777" w:rsidR="006907F7" w:rsidRPr="00485D48" w:rsidRDefault="006907F7" w:rsidP="006907F7">
            <w:pPr>
              <w:numPr>
                <w:ilvl w:val="0"/>
                <w:numId w:val="28"/>
              </w:numPr>
              <w:tabs>
                <w:tab w:val="left" w:pos="372"/>
                <w:tab w:val="left" w:pos="656"/>
              </w:tabs>
              <w:spacing w:line="400" w:lineRule="exact"/>
              <w:ind w:left="656" w:hanging="426"/>
              <w:rPr>
                <w:color w:val="000000" w:themeColor="text1"/>
              </w:rPr>
            </w:pPr>
            <w:r w:rsidRPr="00485D48">
              <w:rPr>
                <w:rFonts w:hint="eastAsia"/>
                <w:color w:val="000000" w:themeColor="text1"/>
              </w:rPr>
              <w:t>履约进度计划表</w:t>
            </w:r>
          </w:p>
          <w:p w14:paraId="29EC2759" w14:textId="77777777" w:rsidR="006907F7" w:rsidRPr="00485D48" w:rsidRDefault="006907F7" w:rsidP="006907F7">
            <w:pPr>
              <w:numPr>
                <w:ilvl w:val="0"/>
                <w:numId w:val="28"/>
              </w:numPr>
              <w:tabs>
                <w:tab w:val="left" w:pos="372"/>
                <w:tab w:val="left" w:pos="656"/>
              </w:tabs>
              <w:spacing w:line="400" w:lineRule="exact"/>
              <w:ind w:left="656" w:hanging="426"/>
              <w:rPr>
                <w:color w:val="000000" w:themeColor="text1"/>
              </w:rPr>
            </w:pPr>
            <w:r w:rsidRPr="00485D48">
              <w:rPr>
                <w:rFonts w:hint="eastAsia"/>
                <w:color w:val="000000" w:themeColor="text1"/>
              </w:rPr>
              <w:t>售后服务方案</w:t>
            </w:r>
          </w:p>
          <w:p w14:paraId="63AE510E" w14:textId="77777777" w:rsidR="006907F7" w:rsidRPr="00485D48" w:rsidRDefault="006907F7" w:rsidP="006907F7">
            <w:pPr>
              <w:numPr>
                <w:ilvl w:val="0"/>
                <w:numId w:val="28"/>
              </w:numPr>
              <w:tabs>
                <w:tab w:val="left" w:pos="372"/>
                <w:tab w:val="left" w:pos="656"/>
              </w:tabs>
              <w:spacing w:line="400" w:lineRule="exact"/>
              <w:ind w:left="656" w:hanging="426"/>
              <w:rPr>
                <w:color w:val="000000" w:themeColor="text1"/>
              </w:rPr>
            </w:pPr>
            <w:r w:rsidRPr="00485D48">
              <w:rPr>
                <w:rFonts w:hint="eastAsia"/>
                <w:color w:val="000000" w:themeColor="text1"/>
              </w:rPr>
              <w:t>近三年经营业绩一览表</w:t>
            </w:r>
          </w:p>
          <w:p w14:paraId="31686A1E" w14:textId="77777777" w:rsidR="006907F7" w:rsidRPr="00485D48" w:rsidRDefault="006907F7" w:rsidP="006907F7">
            <w:pPr>
              <w:numPr>
                <w:ilvl w:val="0"/>
                <w:numId w:val="28"/>
              </w:numPr>
              <w:tabs>
                <w:tab w:val="left" w:pos="372"/>
                <w:tab w:val="left" w:pos="656"/>
              </w:tabs>
              <w:spacing w:line="400" w:lineRule="exact"/>
              <w:ind w:left="656" w:hanging="426"/>
              <w:rPr>
                <w:color w:val="000000" w:themeColor="text1"/>
              </w:rPr>
            </w:pPr>
            <w:r w:rsidRPr="00485D48">
              <w:rPr>
                <w:rFonts w:hint="eastAsia"/>
                <w:color w:val="000000" w:themeColor="text1"/>
              </w:rPr>
              <w:t>评分表中要求提供的证明资料及其它事项</w:t>
            </w:r>
          </w:p>
          <w:p w14:paraId="0DBBC72F" w14:textId="77777777" w:rsidR="006907F7" w:rsidRPr="00485D48" w:rsidRDefault="006907F7" w:rsidP="00631E86">
            <w:pPr>
              <w:spacing w:line="400" w:lineRule="exact"/>
              <w:rPr>
                <w:color w:val="000000" w:themeColor="text1"/>
              </w:rPr>
            </w:pPr>
            <w:r w:rsidRPr="00485D48">
              <w:rPr>
                <w:rFonts w:hint="eastAsia"/>
                <w:color w:val="000000" w:themeColor="text1"/>
              </w:rPr>
              <w:t>说明或承诺（自行编写材料）</w:t>
            </w:r>
          </w:p>
          <w:p w14:paraId="77D51815" w14:textId="77777777" w:rsidR="006907F7" w:rsidRPr="00485D48" w:rsidRDefault="006907F7" w:rsidP="00631E86">
            <w:pPr>
              <w:spacing w:line="400" w:lineRule="exact"/>
              <w:rPr>
                <w:color w:val="000000" w:themeColor="text1"/>
              </w:rPr>
            </w:pPr>
          </w:p>
          <w:p w14:paraId="4509DECE" w14:textId="77777777" w:rsidR="006907F7" w:rsidRPr="00485D48" w:rsidRDefault="006907F7" w:rsidP="00631E86">
            <w:pPr>
              <w:spacing w:line="400" w:lineRule="exact"/>
              <w:rPr>
                <w:color w:val="000000" w:themeColor="text1"/>
              </w:rPr>
            </w:pPr>
            <w:r w:rsidRPr="00485D48">
              <w:rPr>
                <w:rFonts w:hint="eastAsia"/>
                <w:color w:val="000000" w:themeColor="text1"/>
              </w:rPr>
              <w:t>上述文件须按顺序装订成册，并编制投标文件目录。</w:t>
            </w:r>
          </w:p>
          <w:p w14:paraId="26B5645F" w14:textId="77777777" w:rsidR="006907F7" w:rsidRPr="00485D48" w:rsidRDefault="006907F7" w:rsidP="00631E86">
            <w:pPr>
              <w:spacing w:line="400" w:lineRule="exact"/>
              <w:rPr>
                <w:color w:val="000000" w:themeColor="text1"/>
              </w:rPr>
            </w:pPr>
            <w:r w:rsidRPr="00485D48">
              <w:rPr>
                <w:rFonts w:hint="eastAsia"/>
                <w:color w:val="000000" w:themeColor="text1"/>
              </w:rPr>
              <w:t>投标文件中，如无特殊说明，证照、业绩材料等资料可以是加盖公章的复印件。</w:t>
            </w:r>
          </w:p>
          <w:p w14:paraId="17D85AB2" w14:textId="77777777" w:rsidR="006907F7" w:rsidRPr="00485D48" w:rsidRDefault="006907F7" w:rsidP="00631E86">
            <w:pPr>
              <w:spacing w:line="400" w:lineRule="exact"/>
              <w:rPr>
                <w:color w:val="000000" w:themeColor="text1"/>
              </w:rPr>
            </w:pPr>
          </w:p>
          <w:p w14:paraId="621C0B65" w14:textId="77777777" w:rsidR="006907F7" w:rsidRPr="00485D48" w:rsidRDefault="006907F7" w:rsidP="00631E86">
            <w:pPr>
              <w:spacing w:line="400" w:lineRule="exact"/>
              <w:rPr>
                <w:color w:val="000000" w:themeColor="text1"/>
              </w:rPr>
            </w:pPr>
            <w:r w:rsidRPr="00485D48">
              <w:rPr>
                <w:rFonts w:hint="eastAsia"/>
                <w:color w:val="000000" w:themeColor="text1"/>
              </w:rPr>
              <w:lastRenderedPageBreak/>
              <w:t>除上述文件资料外投标人还须按投标人须知第</w:t>
            </w:r>
            <w:r w:rsidRPr="00485D48">
              <w:rPr>
                <w:rFonts w:hint="eastAsia"/>
                <w:color w:val="000000" w:themeColor="text1"/>
              </w:rPr>
              <w:t>4.1</w:t>
            </w:r>
            <w:r w:rsidRPr="00485D48">
              <w:rPr>
                <w:rFonts w:hint="eastAsia"/>
                <w:color w:val="000000" w:themeColor="text1"/>
              </w:rPr>
              <w:t>条的要求制作“开标文件”。“开标文件”作为投标文件的一部分，但须单独密封。</w:t>
            </w:r>
          </w:p>
          <w:p w14:paraId="68EE0C63" w14:textId="77777777" w:rsidR="006907F7" w:rsidRPr="00485D48" w:rsidRDefault="006907F7" w:rsidP="00631E86">
            <w:pPr>
              <w:spacing w:line="400" w:lineRule="exact"/>
              <w:rPr>
                <w:color w:val="000000" w:themeColor="text1"/>
              </w:rPr>
            </w:pPr>
          </w:p>
          <w:p w14:paraId="0F5E24FC" w14:textId="77777777" w:rsidR="006907F7" w:rsidRPr="00485D48" w:rsidRDefault="006907F7" w:rsidP="00631E86">
            <w:pPr>
              <w:spacing w:line="400" w:lineRule="exact"/>
              <w:rPr>
                <w:rFonts w:ascii="黑体" w:eastAsia="黑体" w:hAnsi="黑体" w:cs="黑体"/>
                <w:color w:val="000000" w:themeColor="text1"/>
              </w:rPr>
            </w:pPr>
            <w:r w:rsidRPr="00485D48">
              <w:rPr>
                <w:rFonts w:ascii="黑体" w:eastAsia="黑体" w:hAnsi="黑体" w:cs="黑体" w:hint="eastAsia"/>
                <w:color w:val="000000" w:themeColor="text1"/>
              </w:rPr>
              <w:t>投标文件独立封装部分 开标文件</w:t>
            </w:r>
          </w:p>
          <w:p w14:paraId="29BD840E" w14:textId="77777777" w:rsidR="006907F7" w:rsidRPr="00485D48" w:rsidRDefault="006907F7" w:rsidP="00631E86">
            <w:pPr>
              <w:spacing w:line="400" w:lineRule="exact"/>
              <w:ind w:firstLineChars="200" w:firstLine="420"/>
              <w:rPr>
                <w:color w:val="000000" w:themeColor="text1"/>
              </w:rPr>
            </w:pPr>
            <w:r w:rsidRPr="00485D48">
              <w:rPr>
                <w:rFonts w:hint="eastAsia"/>
                <w:color w:val="000000" w:themeColor="text1"/>
              </w:rPr>
              <w:t>一、开标一览表</w:t>
            </w:r>
          </w:p>
          <w:p w14:paraId="667FE2E0" w14:textId="6218944D" w:rsidR="006907F7" w:rsidRPr="00485D48" w:rsidRDefault="006907F7" w:rsidP="008A791E">
            <w:pPr>
              <w:spacing w:line="400" w:lineRule="exact"/>
              <w:ind w:firstLineChars="200" w:firstLine="420"/>
              <w:rPr>
                <w:color w:val="000000" w:themeColor="text1"/>
                <w:szCs w:val="21"/>
              </w:rPr>
            </w:pPr>
            <w:r w:rsidRPr="00485D48">
              <w:rPr>
                <w:rFonts w:hint="eastAsia"/>
                <w:color w:val="000000" w:themeColor="text1"/>
              </w:rPr>
              <w:t>二、</w:t>
            </w:r>
            <w:r w:rsidR="008A791E">
              <w:rPr>
                <w:rFonts w:hint="eastAsia"/>
                <w:color w:val="000000" w:themeColor="text1"/>
              </w:rPr>
              <w:t>授权书</w:t>
            </w:r>
          </w:p>
        </w:tc>
      </w:tr>
      <w:tr w:rsidR="00485D48" w:rsidRPr="00485D48" w14:paraId="0BDEAD79"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66B67FDC"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lastRenderedPageBreak/>
              <w:t>3.</w:t>
            </w:r>
            <w:r w:rsidRPr="00485D48">
              <w:rPr>
                <w:rFonts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14:paraId="0253FB49"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14:paraId="6ADBC342" w14:textId="77777777" w:rsidR="006907F7" w:rsidRPr="00485D48" w:rsidRDefault="006907F7" w:rsidP="00631E86">
            <w:pPr>
              <w:spacing w:line="400" w:lineRule="exact"/>
              <w:rPr>
                <w:color w:val="000000" w:themeColor="text1"/>
                <w:szCs w:val="21"/>
              </w:rPr>
            </w:pPr>
            <w:r w:rsidRPr="00485D48">
              <w:rPr>
                <w:rFonts w:ascii="宋体" w:hAnsi="宋体" w:hint="eastAsia"/>
                <w:color w:val="000000" w:themeColor="text1"/>
                <w:u w:val="single"/>
              </w:rPr>
              <w:t>120</w:t>
            </w:r>
            <w:r w:rsidRPr="00485D48">
              <w:rPr>
                <w:rFonts w:ascii="宋体" w:hAnsi="宋体"/>
                <w:color w:val="000000" w:themeColor="text1"/>
                <w:u w:val="single"/>
              </w:rPr>
              <w:t>日历天</w:t>
            </w:r>
            <w:r w:rsidRPr="00485D48">
              <w:rPr>
                <w:rFonts w:ascii="宋体" w:hAnsi="宋体"/>
                <w:color w:val="000000" w:themeColor="text1"/>
              </w:rPr>
              <w:t>（从投标截止之日算起）</w:t>
            </w:r>
          </w:p>
        </w:tc>
      </w:tr>
      <w:tr w:rsidR="00485D48" w:rsidRPr="00485D48" w14:paraId="6A1260E6"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78B1B420"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3.</w:t>
            </w:r>
            <w:r w:rsidRPr="00485D48">
              <w:rPr>
                <w:rFonts w:hint="eastAsia"/>
                <w:color w:val="000000" w:themeColor="text1"/>
                <w:szCs w:val="21"/>
              </w:rPr>
              <w:t>6</w:t>
            </w:r>
            <w:r w:rsidRPr="00485D48">
              <w:rPr>
                <w:color w:val="000000" w:themeColor="text1"/>
                <w:szCs w:val="21"/>
              </w:rPr>
              <w:t>.</w:t>
            </w:r>
            <w:r w:rsidRPr="00485D48">
              <w:rPr>
                <w:rFonts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14:paraId="5458202B"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14:paraId="53D6E4DE" w14:textId="77777777" w:rsidR="006907F7" w:rsidRPr="00485D48" w:rsidRDefault="006907F7" w:rsidP="00631E86">
            <w:pPr>
              <w:pStyle w:val="310"/>
              <w:spacing w:line="400" w:lineRule="exact"/>
              <w:rPr>
                <w:rFonts w:ascii="Times New Roman"/>
                <w:color w:val="000000" w:themeColor="text1"/>
                <w:sz w:val="21"/>
                <w:szCs w:val="21"/>
              </w:rPr>
            </w:pPr>
            <w:r w:rsidRPr="00485D48">
              <w:rPr>
                <w:rFonts w:ascii="仿宋" w:eastAsia="仿宋" w:hAnsi="仿宋" w:cs="仿宋" w:hint="eastAsia"/>
                <w:color w:val="000000" w:themeColor="text1"/>
                <w:sz w:val="21"/>
                <w:szCs w:val="24"/>
              </w:rPr>
              <w:t>■</w:t>
            </w:r>
            <w:r w:rsidRPr="00485D48">
              <w:rPr>
                <w:rFonts w:ascii="Times New Roman" w:hint="eastAsia"/>
                <w:color w:val="000000" w:themeColor="text1"/>
                <w:sz w:val="21"/>
                <w:szCs w:val="21"/>
              </w:rPr>
              <w:t>不要求向采购人递交投标保证金</w:t>
            </w:r>
          </w:p>
          <w:p w14:paraId="7616EAEB" w14:textId="77777777" w:rsidR="006907F7" w:rsidRPr="00485D48" w:rsidRDefault="006907F7" w:rsidP="00631E86">
            <w:pPr>
              <w:spacing w:line="400" w:lineRule="exact"/>
              <w:jc w:val="left"/>
              <w:rPr>
                <w:color w:val="000000" w:themeColor="text1"/>
                <w:szCs w:val="21"/>
              </w:rPr>
            </w:pPr>
            <w:r w:rsidRPr="00485D48">
              <w:rPr>
                <w:rFonts w:ascii="仿宋" w:eastAsia="仿宋" w:hAnsi="仿宋" w:cs="仿宋" w:hint="eastAsia"/>
                <w:color w:val="000000" w:themeColor="text1"/>
              </w:rPr>
              <w:t>□</w:t>
            </w:r>
            <w:r w:rsidRPr="00485D48">
              <w:rPr>
                <w:rFonts w:hint="eastAsia"/>
                <w:color w:val="000000" w:themeColor="text1"/>
                <w:szCs w:val="21"/>
              </w:rPr>
              <w:t>要求向采购人递交投标保证金</w:t>
            </w:r>
          </w:p>
          <w:p w14:paraId="683F2424" w14:textId="77777777" w:rsidR="006907F7" w:rsidRPr="00485D48" w:rsidRDefault="006907F7" w:rsidP="00631E86">
            <w:pPr>
              <w:spacing w:line="400" w:lineRule="exact"/>
              <w:jc w:val="left"/>
              <w:rPr>
                <w:b/>
                <w:color w:val="000000" w:themeColor="text1"/>
              </w:rPr>
            </w:pPr>
            <w:r w:rsidRPr="00485D48">
              <w:rPr>
                <w:rFonts w:hint="eastAsia"/>
                <w:b/>
                <w:color w:val="000000" w:themeColor="text1"/>
              </w:rPr>
              <w:t>投标保证金</w:t>
            </w:r>
          </w:p>
          <w:p w14:paraId="595A7323" w14:textId="77777777" w:rsidR="006907F7" w:rsidRPr="00485D48" w:rsidRDefault="006907F7" w:rsidP="00631E86">
            <w:pPr>
              <w:spacing w:line="400" w:lineRule="exact"/>
              <w:jc w:val="left"/>
              <w:rPr>
                <w:color w:val="000000" w:themeColor="text1"/>
              </w:rPr>
            </w:pPr>
            <w:r w:rsidRPr="00485D48">
              <w:rPr>
                <w:rFonts w:hint="eastAsia"/>
                <w:color w:val="000000" w:themeColor="text1"/>
              </w:rPr>
              <w:t>1</w:t>
            </w:r>
            <w:r w:rsidRPr="00485D48">
              <w:rPr>
                <w:rFonts w:hint="eastAsia"/>
                <w:color w:val="000000" w:themeColor="text1"/>
              </w:rPr>
              <w:t>、投标保证金金额：人民币</w:t>
            </w:r>
            <w:r w:rsidRPr="00485D48">
              <w:rPr>
                <w:rFonts w:hint="eastAsia"/>
                <w:b/>
                <w:color w:val="000000" w:themeColor="text1"/>
                <w:u w:val="single"/>
              </w:rPr>
              <w:t>____</w:t>
            </w:r>
            <w:r w:rsidRPr="00485D48">
              <w:rPr>
                <w:rFonts w:hint="eastAsia"/>
                <w:color w:val="000000" w:themeColor="text1"/>
              </w:rPr>
              <w:t>元整。</w:t>
            </w:r>
          </w:p>
          <w:p w14:paraId="7DFFDB6E" w14:textId="77777777" w:rsidR="006907F7" w:rsidRPr="00485D48" w:rsidRDefault="006907F7" w:rsidP="00631E86">
            <w:pPr>
              <w:spacing w:line="400" w:lineRule="exact"/>
              <w:rPr>
                <w:color w:val="000000" w:themeColor="text1"/>
              </w:rPr>
            </w:pPr>
            <w:r w:rsidRPr="00485D48">
              <w:rPr>
                <w:rFonts w:hint="eastAsia"/>
                <w:color w:val="000000" w:themeColor="text1"/>
              </w:rPr>
              <w:t>2</w:t>
            </w:r>
            <w:r w:rsidRPr="00485D48">
              <w:rPr>
                <w:rFonts w:hint="eastAsia"/>
                <w:color w:val="000000" w:themeColor="text1"/>
              </w:rPr>
              <w:t>、投标保证金递交截止时间</w:t>
            </w:r>
            <w:r w:rsidRPr="00485D48">
              <w:rPr>
                <w:rFonts w:hint="eastAsia"/>
                <w:color w:val="000000" w:themeColor="text1"/>
              </w:rPr>
              <w:t>:______</w:t>
            </w:r>
            <w:r w:rsidRPr="00485D48">
              <w:rPr>
                <w:rFonts w:hint="eastAsia"/>
                <w:color w:val="000000" w:themeColor="text1"/>
              </w:rPr>
              <w:t>。（采用银行转账方式，款项必须在截止时间前到达采购代理机构指定的账户。）</w:t>
            </w:r>
          </w:p>
          <w:p w14:paraId="5B92035F" w14:textId="77777777" w:rsidR="006907F7" w:rsidRPr="00485D48" w:rsidRDefault="006907F7" w:rsidP="00631E86">
            <w:pPr>
              <w:spacing w:line="400" w:lineRule="exact"/>
              <w:rPr>
                <w:rFonts w:ascii="黑体" w:eastAsia="黑体"/>
                <w:color w:val="000000" w:themeColor="text1"/>
              </w:rPr>
            </w:pPr>
            <w:r w:rsidRPr="00485D48">
              <w:rPr>
                <w:rFonts w:ascii="黑体" w:eastAsia="黑体" w:hint="eastAsia"/>
                <w:color w:val="000000" w:themeColor="text1"/>
              </w:rPr>
              <w:t>投标保证金账户信息：</w:t>
            </w:r>
          </w:p>
          <w:p w14:paraId="0B982975" w14:textId="77777777" w:rsidR="006907F7" w:rsidRPr="00485D48" w:rsidRDefault="006907F7" w:rsidP="00631E86">
            <w:pPr>
              <w:spacing w:line="400" w:lineRule="exact"/>
              <w:rPr>
                <w:rFonts w:ascii="黑体" w:eastAsia="黑体"/>
                <w:color w:val="000000" w:themeColor="text1"/>
              </w:rPr>
            </w:pPr>
            <w:r w:rsidRPr="00485D48">
              <w:rPr>
                <w:rFonts w:ascii="黑体" w:eastAsia="黑体" w:hint="eastAsia"/>
                <w:color w:val="000000" w:themeColor="text1"/>
              </w:rPr>
              <w:t>户名：</w:t>
            </w:r>
          </w:p>
          <w:p w14:paraId="677B2E17" w14:textId="77777777" w:rsidR="006907F7" w:rsidRPr="00485D48" w:rsidRDefault="006907F7" w:rsidP="00631E86">
            <w:pPr>
              <w:spacing w:line="400" w:lineRule="exact"/>
              <w:rPr>
                <w:rFonts w:ascii="黑体" w:eastAsia="黑体"/>
                <w:color w:val="000000" w:themeColor="text1"/>
              </w:rPr>
            </w:pPr>
            <w:r w:rsidRPr="00485D48">
              <w:rPr>
                <w:rFonts w:ascii="黑体" w:eastAsia="黑体" w:hint="eastAsia"/>
                <w:color w:val="000000" w:themeColor="text1"/>
              </w:rPr>
              <w:t>开户行：</w:t>
            </w:r>
          </w:p>
          <w:p w14:paraId="7BA41838" w14:textId="77777777" w:rsidR="006907F7" w:rsidRPr="00485D48" w:rsidRDefault="006907F7" w:rsidP="00631E86">
            <w:pPr>
              <w:spacing w:line="400" w:lineRule="exact"/>
              <w:rPr>
                <w:color w:val="000000" w:themeColor="text1"/>
              </w:rPr>
            </w:pPr>
            <w:r w:rsidRPr="00485D48">
              <w:rPr>
                <w:rFonts w:ascii="黑体" w:eastAsia="黑体" w:hint="eastAsia"/>
                <w:color w:val="000000" w:themeColor="text1"/>
              </w:rPr>
              <w:t>账号：</w:t>
            </w:r>
          </w:p>
          <w:p w14:paraId="614223D0" w14:textId="77777777" w:rsidR="006907F7" w:rsidRPr="00485D48" w:rsidRDefault="006907F7" w:rsidP="00631E86">
            <w:pPr>
              <w:spacing w:line="400" w:lineRule="exact"/>
              <w:rPr>
                <w:color w:val="000000" w:themeColor="text1"/>
              </w:rPr>
            </w:pPr>
            <w:r w:rsidRPr="00485D48">
              <w:rPr>
                <w:rFonts w:hint="eastAsia"/>
                <w:color w:val="000000" w:themeColor="text1"/>
              </w:rPr>
              <w:t>3</w:t>
            </w:r>
            <w:r w:rsidRPr="00485D48">
              <w:rPr>
                <w:rFonts w:hint="eastAsia"/>
                <w:color w:val="000000" w:themeColor="text1"/>
              </w:rPr>
              <w:t>、投标保证金必须从投标人基本账户转出。</w:t>
            </w:r>
          </w:p>
          <w:p w14:paraId="4164CBFD" w14:textId="77777777" w:rsidR="006907F7" w:rsidRPr="00485D48" w:rsidRDefault="006907F7" w:rsidP="00631E86">
            <w:pPr>
              <w:spacing w:line="400" w:lineRule="exact"/>
              <w:rPr>
                <w:color w:val="000000" w:themeColor="text1"/>
              </w:rPr>
            </w:pPr>
          </w:p>
          <w:p w14:paraId="52F27230" w14:textId="77777777" w:rsidR="006907F7" w:rsidRPr="00485D48" w:rsidRDefault="006907F7" w:rsidP="00631E86">
            <w:pPr>
              <w:spacing w:line="400" w:lineRule="exact"/>
              <w:rPr>
                <w:rFonts w:ascii="楷体" w:eastAsia="楷体" w:hAnsi="楷体" w:cs="楷体"/>
                <w:color w:val="000000" w:themeColor="text1"/>
                <w:szCs w:val="21"/>
              </w:rPr>
            </w:pPr>
            <w:r w:rsidRPr="00485D48">
              <w:rPr>
                <w:rFonts w:ascii="楷体" w:eastAsia="楷体" w:hAnsi="楷体" w:cs="楷体" w:hint="eastAsia"/>
                <w:color w:val="000000" w:themeColor="text1"/>
                <w:szCs w:val="21"/>
              </w:rPr>
              <w:t>温馨提示：</w:t>
            </w:r>
          </w:p>
          <w:p w14:paraId="3A138E01" w14:textId="77777777" w:rsidR="006907F7" w:rsidRPr="00485D48" w:rsidRDefault="006907F7" w:rsidP="00631E86">
            <w:pPr>
              <w:spacing w:line="400" w:lineRule="exact"/>
              <w:rPr>
                <w:rFonts w:ascii="楷体" w:eastAsia="楷体" w:hAnsi="楷体" w:cs="楷体"/>
                <w:color w:val="000000" w:themeColor="text1"/>
                <w:szCs w:val="21"/>
              </w:rPr>
            </w:pPr>
            <w:r w:rsidRPr="00485D48">
              <w:rPr>
                <w:rFonts w:ascii="楷体" w:eastAsia="楷体" w:hAnsi="楷体" w:cs="楷体" w:hint="eastAsia"/>
                <w:color w:val="000000" w:themeColor="text1"/>
                <w:szCs w:val="21"/>
              </w:rPr>
              <w:t>投标人可根据本单位财务管理制度选择是否开保证金收据。</w:t>
            </w:r>
          </w:p>
          <w:p w14:paraId="1B3B8BCA" w14:textId="77777777" w:rsidR="006907F7" w:rsidRPr="00485D48" w:rsidRDefault="006907F7" w:rsidP="00631E86">
            <w:pPr>
              <w:spacing w:line="400" w:lineRule="exact"/>
              <w:rPr>
                <w:rFonts w:ascii="楷体" w:eastAsia="楷体" w:hAnsi="楷体" w:cs="楷体"/>
                <w:color w:val="000000" w:themeColor="text1"/>
                <w:szCs w:val="21"/>
              </w:rPr>
            </w:pPr>
            <w:r w:rsidRPr="00485D48">
              <w:rPr>
                <w:rFonts w:ascii="楷体" w:eastAsia="楷体" w:hAnsi="楷体" w:cs="楷体" w:hint="eastAsia"/>
                <w:color w:val="000000" w:themeColor="text1"/>
                <w:szCs w:val="21"/>
              </w:rPr>
              <w:t>申请开收据的，退还投标保证金时须投标人将收据交还采购代理机构，因交还收据时间</w:t>
            </w:r>
            <w:proofErr w:type="gramStart"/>
            <w:r w:rsidRPr="00485D48">
              <w:rPr>
                <w:rFonts w:ascii="楷体" w:eastAsia="楷体" w:hAnsi="楷体" w:cs="楷体" w:hint="eastAsia"/>
                <w:color w:val="000000" w:themeColor="text1"/>
                <w:szCs w:val="21"/>
              </w:rPr>
              <w:t>不计入退保证金</w:t>
            </w:r>
            <w:proofErr w:type="gramEnd"/>
            <w:r w:rsidRPr="00485D48">
              <w:rPr>
                <w:rFonts w:ascii="楷体" w:eastAsia="楷体" w:hAnsi="楷体" w:cs="楷体" w:hint="eastAsia"/>
                <w:color w:val="000000" w:themeColor="text1"/>
                <w:szCs w:val="21"/>
              </w:rPr>
              <w:t>周期，故退还周期略长。</w:t>
            </w:r>
          </w:p>
          <w:p w14:paraId="566E8C8A" w14:textId="77777777" w:rsidR="006907F7" w:rsidRPr="00485D48" w:rsidRDefault="006907F7" w:rsidP="00631E86">
            <w:pPr>
              <w:spacing w:line="400" w:lineRule="exact"/>
              <w:rPr>
                <w:color w:val="000000" w:themeColor="text1"/>
              </w:rPr>
            </w:pPr>
            <w:r w:rsidRPr="00485D48">
              <w:rPr>
                <w:rFonts w:ascii="楷体" w:eastAsia="楷体" w:hAnsi="楷体" w:cs="楷体" w:hint="eastAsia"/>
                <w:color w:val="000000" w:themeColor="text1"/>
                <w:szCs w:val="21"/>
              </w:rPr>
              <w:t>不开收据的，采购人将直接将投标保证金退还至投标文件中所留账户，流程简捷，效率较高。</w:t>
            </w:r>
          </w:p>
        </w:tc>
      </w:tr>
      <w:tr w:rsidR="00485D48" w:rsidRPr="00485D48" w14:paraId="1595D631"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5E1C3E6E"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3.</w:t>
            </w:r>
            <w:r w:rsidRPr="00485D48">
              <w:rPr>
                <w:rFonts w:hint="eastAsia"/>
                <w:color w:val="000000" w:themeColor="text1"/>
                <w:szCs w:val="21"/>
              </w:rPr>
              <w:t>7</w:t>
            </w:r>
            <w:r w:rsidRPr="00485D48">
              <w:rPr>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14:paraId="7C93EADB"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14:paraId="51A5DF26"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公章指投标人经备案的行政公章，不包括“投标专用章”、“业务专用章”、“合同专用章”、“财务专用章”。</w:t>
            </w:r>
          </w:p>
          <w:p w14:paraId="636E9DED"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投标文件中，复印件应加盖公章。</w:t>
            </w:r>
          </w:p>
          <w:p w14:paraId="25AD873C"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投标文件应加盖骑缝章。</w:t>
            </w:r>
          </w:p>
          <w:p w14:paraId="0D29BF20" w14:textId="77777777" w:rsidR="006907F7" w:rsidRPr="00485D48" w:rsidRDefault="006907F7" w:rsidP="00631E86">
            <w:pPr>
              <w:spacing w:line="400" w:lineRule="exact"/>
              <w:rPr>
                <w:color w:val="000000" w:themeColor="text1"/>
                <w:szCs w:val="21"/>
              </w:rPr>
            </w:pPr>
            <w:r w:rsidRPr="00485D48">
              <w:rPr>
                <w:rFonts w:hint="eastAsia"/>
                <w:color w:val="000000" w:themeColor="text1"/>
              </w:rPr>
              <w:lastRenderedPageBreak/>
              <w:t>签字方式可以是手写方式、盖人名章方式或盖手签章方式。</w:t>
            </w:r>
          </w:p>
        </w:tc>
      </w:tr>
      <w:tr w:rsidR="00485D48" w:rsidRPr="00485D48" w14:paraId="3B51D0F4"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3046C5AE"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lastRenderedPageBreak/>
              <w:t>3.</w:t>
            </w:r>
            <w:r w:rsidRPr="00485D48">
              <w:rPr>
                <w:rFonts w:hint="eastAsia"/>
                <w:color w:val="000000" w:themeColor="text1"/>
                <w:szCs w:val="21"/>
              </w:rPr>
              <w:t>7</w:t>
            </w:r>
            <w:r w:rsidRPr="00485D48">
              <w:rPr>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14:paraId="261A80AD"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14:paraId="61C725DE" w14:textId="77777777" w:rsidR="006907F7" w:rsidRPr="00485D48" w:rsidRDefault="006907F7" w:rsidP="00631E86">
            <w:pPr>
              <w:spacing w:line="400" w:lineRule="exact"/>
              <w:rPr>
                <w:color w:val="000000" w:themeColor="text1"/>
              </w:rPr>
            </w:pPr>
            <w:r w:rsidRPr="00485D48">
              <w:rPr>
                <w:rFonts w:hint="eastAsia"/>
                <w:color w:val="000000" w:themeColor="text1"/>
              </w:rPr>
              <w:t>无统一要求。</w:t>
            </w:r>
          </w:p>
          <w:p w14:paraId="30049841" w14:textId="77777777" w:rsidR="006907F7" w:rsidRPr="00485D48" w:rsidRDefault="006907F7" w:rsidP="00631E86">
            <w:pPr>
              <w:spacing w:line="400" w:lineRule="exact"/>
              <w:rPr>
                <w:color w:val="000000" w:themeColor="text1"/>
              </w:rPr>
            </w:pPr>
            <w:r w:rsidRPr="00485D48">
              <w:rPr>
                <w:rFonts w:hint="eastAsia"/>
                <w:color w:val="000000" w:themeColor="text1"/>
              </w:rPr>
              <w:t>建议采用胶装或其他不易松散、便于长期存档的装订方式。</w:t>
            </w:r>
          </w:p>
        </w:tc>
      </w:tr>
      <w:tr w:rsidR="00485D48" w:rsidRPr="00485D48" w14:paraId="05A72BC9"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4CC9E43A"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3.</w:t>
            </w:r>
            <w:r w:rsidRPr="00485D48">
              <w:rPr>
                <w:rFonts w:hint="eastAsia"/>
                <w:color w:val="000000" w:themeColor="text1"/>
                <w:szCs w:val="21"/>
              </w:rPr>
              <w:t>7</w:t>
            </w:r>
            <w:r w:rsidRPr="00485D48">
              <w:rPr>
                <w:color w:val="000000" w:themeColor="text1"/>
                <w:szCs w:val="21"/>
              </w:rPr>
              <w:t>.</w:t>
            </w:r>
            <w:r w:rsidRPr="00485D48">
              <w:rPr>
                <w:rFonts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14:paraId="784558C3"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14:paraId="176B2CED"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正本一份，副本五份</w:t>
            </w:r>
            <w:r w:rsidRPr="00485D48">
              <w:rPr>
                <w:rFonts w:hint="eastAsia"/>
                <w:color w:val="000000" w:themeColor="text1"/>
              </w:rPr>
              <w:t>。</w:t>
            </w:r>
          </w:p>
        </w:tc>
      </w:tr>
      <w:tr w:rsidR="00485D48" w:rsidRPr="00485D48" w14:paraId="44418DAA" w14:textId="77777777" w:rsidTr="00631E86">
        <w:trPr>
          <w:trHeight w:val="792"/>
        </w:trPr>
        <w:tc>
          <w:tcPr>
            <w:tcW w:w="8522" w:type="dxa"/>
            <w:gridSpan w:val="3"/>
            <w:tcBorders>
              <w:top w:val="single" w:sz="4" w:space="0" w:color="auto"/>
              <w:left w:val="single" w:sz="4" w:space="0" w:color="auto"/>
              <w:bottom w:val="single" w:sz="4" w:space="0" w:color="auto"/>
              <w:right w:val="single" w:sz="4" w:space="0" w:color="auto"/>
            </w:tcBorders>
            <w:vAlign w:val="center"/>
          </w:tcPr>
          <w:p w14:paraId="79476D85" w14:textId="77777777" w:rsidR="006907F7" w:rsidRPr="00485D48" w:rsidRDefault="006907F7" w:rsidP="00631E86">
            <w:pPr>
              <w:spacing w:line="400" w:lineRule="exact"/>
              <w:jc w:val="center"/>
              <w:rPr>
                <w:color w:val="000000" w:themeColor="text1"/>
                <w:szCs w:val="21"/>
              </w:rPr>
            </w:pPr>
            <w:r w:rsidRPr="00485D48">
              <w:rPr>
                <w:rFonts w:ascii="黑体" w:eastAsia="黑体" w:hAnsi="黑体" w:cs="黑体" w:hint="eastAsia"/>
                <w:b/>
                <w:color w:val="000000" w:themeColor="text1"/>
                <w:sz w:val="24"/>
              </w:rPr>
              <w:t>4.投标</w:t>
            </w:r>
          </w:p>
        </w:tc>
      </w:tr>
      <w:tr w:rsidR="00485D48" w:rsidRPr="00485D48" w14:paraId="46545CD5"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21E48076"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14:paraId="5620F034"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14:paraId="48ABE3B7"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投标文件递交至：</w:t>
            </w:r>
          </w:p>
          <w:p w14:paraId="054BC1BF" w14:textId="77777777" w:rsidR="006907F7" w:rsidRPr="00485D48" w:rsidRDefault="006907F7" w:rsidP="00E87812">
            <w:pPr>
              <w:spacing w:line="400" w:lineRule="exact"/>
              <w:rPr>
                <w:color w:val="000000" w:themeColor="text1"/>
                <w:szCs w:val="21"/>
              </w:rPr>
            </w:pPr>
            <w:r w:rsidRPr="00485D48">
              <w:rPr>
                <w:rFonts w:hint="eastAsia"/>
                <w:color w:val="000000" w:themeColor="text1"/>
                <w:szCs w:val="21"/>
              </w:rPr>
              <w:t>深圳市龙岗区龙翔大道</w:t>
            </w:r>
            <w:r w:rsidRPr="00485D48">
              <w:rPr>
                <w:rFonts w:hint="eastAsia"/>
                <w:color w:val="000000" w:themeColor="text1"/>
                <w:szCs w:val="21"/>
              </w:rPr>
              <w:t>2188</w:t>
            </w:r>
            <w:r w:rsidRPr="00485D48">
              <w:rPr>
                <w:rFonts w:hint="eastAsia"/>
                <w:color w:val="000000" w:themeColor="text1"/>
                <w:szCs w:val="21"/>
              </w:rPr>
              <w:t>号深圳信息职业技术学院致远楼</w:t>
            </w:r>
            <w:r w:rsidRPr="00485D48">
              <w:rPr>
                <w:rFonts w:hint="eastAsia"/>
                <w:color w:val="000000" w:themeColor="text1"/>
                <w:szCs w:val="21"/>
              </w:rPr>
              <w:t>412</w:t>
            </w:r>
            <w:r w:rsidR="00E87812" w:rsidRPr="00485D48">
              <w:rPr>
                <w:rFonts w:hint="eastAsia"/>
                <w:color w:val="000000" w:themeColor="text1"/>
                <w:szCs w:val="21"/>
              </w:rPr>
              <w:t>A</w:t>
            </w:r>
            <w:r w:rsidRPr="00485D48">
              <w:rPr>
                <w:rFonts w:hint="eastAsia"/>
                <w:color w:val="000000" w:themeColor="text1"/>
                <w:szCs w:val="21"/>
              </w:rPr>
              <w:t>室招标管理中心。</w:t>
            </w:r>
          </w:p>
        </w:tc>
      </w:tr>
      <w:tr w:rsidR="00485D48" w:rsidRPr="00485D48" w14:paraId="4B6D6E71"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2D7A23CF"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14:paraId="41BC7A2A"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14:paraId="76A77F69" w14:textId="77777777" w:rsidR="006907F7" w:rsidRPr="00485D48" w:rsidRDefault="006907F7" w:rsidP="00631E86">
            <w:pPr>
              <w:pStyle w:val="310"/>
              <w:spacing w:line="400" w:lineRule="exact"/>
              <w:rPr>
                <w:rFonts w:ascii="Times New Roman"/>
                <w:color w:val="000000" w:themeColor="text1"/>
                <w:sz w:val="21"/>
                <w:szCs w:val="21"/>
              </w:rPr>
            </w:pPr>
            <w:r w:rsidRPr="00485D48">
              <w:rPr>
                <w:rFonts w:ascii="仿宋" w:eastAsia="仿宋" w:hAnsi="仿宋" w:cs="仿宋" w:hint="eastAsia"/>
                <w:color w:val="000000" w:themeColor="text1"/>
              </w:rPr>
              <w:t>■</w:t>
            </w:r>
            <w:r w:rsidRPr="00485D48">
              <w:rPr>
                <w:rFonts w:ascii="Times New Roman" w:hint="eastAsia"/>
                <w:color w:val="000000" w:themeColor="text1"/>
                <w:sz w:val="21"/>
                <w:szCs w:val="21"/>
              </w:rPr>
              <w:t>否</w:t>
            </w:r>
          </w:p>
          <w:p w14:paraId="12CFDD67" w14:textId="77777777" w:rsidR="006907F7" w:rsidRPr="00485D48" w:rsidRDefault="006907F7" w:rsidP="00631E86">
            <w:pPr>
              <w:spacing w:line="400" w:lineRule="exact"/>
              <w:rPr>
                <w:color w:val="000000" w:themeColor="text1"/>
                <w:szCs w:val="21"/>
              </w:rPr>
            </w:pPr>
            <w:r w:rsidRPr="00485D48">
              <w:rPr>
                <w:color w:val="000000" w:themeColor="text1"/>
                <w:sz w:val="32"/>
                <w:szCs w:val="32"/>
              </w:rPr>
              <w:t>□</w:t>
            </w:r>
            <w:r w:rsidRPr="00485D48">
              <w:rPr>
                <w:rFonts w:hint="eastAsia"/>
                <w:color w:val="000000" w:themeColor="text1"/>
                <w:szCs w:val="21"/>
              </w:rPr>
              <w:t>是</w:t>
            </w:r>
          </w:p>
        </w:tc>
      </w:tr>
      <w:tr w:rsidR="00485D48" w:rsidRPr="00485D48" w14:paraId="759B64F4" w14:textId="77777777" w:rsidTr="00631E8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14:paraId="4032BD77" w14:textId="77777777" w:rsidR="006907F7" w:rsidRPr="00485D48" w:rsidRDefault="006907F7" w:rsidP="00631E86">
            <w:pPr>
              <w:spacing w:line="400" w:lineRule="exact"/>
              <w:jc w:val="center"/>
              <w:rPr>
                <w:color w:val="000000" w:themeColor="text1"/>
                <w:sz w:val="32"/>
                <w:szCs w:val="32"/>
              </w:rPr>
            </w:pPr>
            <w:r w:rsidRPr="00485D48">
              <w:rPr>
                <w:rFonts w:ascii="黑体" w:eastAsia="黑体" w:hAnsi="黑体" w:cs="黑体" w:hint="eastAsia"/>
                <w:b/>
                <w:color w:val="000000" w:themeColor="text1"/>
                <w:sz w:val="24"/>
              </w:rPr>
              <w:t>5.开标</w:t>
            </w:r>
          </w:p>
        </w:tc>
      </w:tr>
      <w:tr w:rsidR="00485D48" w:rsidRPr="00485D48" w14:paraId="381A0B4F" w14:textId="77777777" w:rsidTr="00631E86">
        <w:trPr>
          <w:trHeight w:val="880"/>
        </w:trPr>
        <w:tc>
          <w:tcPr>
            <w:tcW w:w="1008" w:type="dxa"/>
            <w:tcBorders>
              <w:top w:val="single" w:sz="4" w:space="0" w:color="auto"/>
              <w:left w:val="single" w:sz="4" w:space="0" w:color="auto"/>
              <w:right w:val="single" w:sz="4" w:space="0" w:color="auto"/>
            </w:tcBorders>
            <w:vAlign w:val="center"/>
          </w:tcPr>
          <w:p w14:paraId="657CE5F7"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14:paraId="038F225B"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开标时间（投标截止时间）和地点</w:t>
            </w:r>
          </w:p>
        </w:tc>
        <w:tc>
          <w:tcPr>
            <w:tcW w:w="4783" w:type="dxa"/>
            <w:tcBorders>
              <w:top w:val="single" w:sz="4" w:space="0" w:color="auto"/>
              <w:left w:val="single" w:sz="4" w:space="0" w:color="auto"/>
              <w:right w:val="single" w:sz="4" w:space="0" w:color="auto"/>
            </w:tcBorders>
            <w:vAlign w:val="center"/>
          </w:tcPr>
          <w:p w14:paraId="2525A692" w14:textId="77777777" w:rsidR="006907F7" w:rsidRPr="00194E40" w:rsidRDefault="006907F7" w:rsidP="00631E86">
            <w:pPr>
              <w:spacing w:line="400" w:lineRule="exact"/>
              <w:rPr>
                <w:color w:val="000000" w:themeColor="text1"/>
                <w:szCs w:val="21"/>
              </w:rPr>
            </w:pPr>
            <w:r w:rsidRPr="00194E40">
              <w:rPr>
                <w:rFonts w:hint="eastAsia"/>
                <w:color w:val="000000" w:themeColor="text1"/>
                <w:szCs w:val="21"/>
              </w:rPr>
              <w:t>开标时间（投标截止时间）：</w:t>
            </w:r>
          </w:p>
          <w:p w14:paraId="3073FAA5" w14:textId="0F907FFC" w:rsidR="006907F7" w:rsidRPr="00194E40" w:rsidRDefault="006907F7" w:rsidP="00631E86">
            <w:pPr>
              <w:spacing w:line="400" w:lineRule="exact"/>
              <w:rPr>
                <w:b/>
                <w:bCs/>
                <w:color w:val="000000" w:themeColor="text1"/>
                <w:szCs w:val="21"/>
              </w:rPr>
            </w:pPr>
            <w:r w:rsidRPr="00194E40">
              <w:rPr>
                <w:rFonts w:hint="eastAsia"/>
                <w:b/>
                <w:bCs/>
                <w:color w:val="000000" w:themeColor="text1"/>
                <w:szCs w:val="21"/>
              </w:rPr>
              <w:t>2018</w:t>
            </w:r>
            <w:r w:rsidRPr="00194E40">
              <w:rPr>
                <w:b/>
                <w:bCs/>
                <w:color w:val="000000" w:themeColor="text1"/>
                <w:szCs w:val="21"/>
              </w:rPr>
              <w:t>年</w:t>
            </w:r>
            <w:r w:rsidR="004374E4" w:rsidRPr="00194E40">
              <w:rPr>
                <w:b/>
                <w:bCs/>
                <w:color w:val="000000" w:themeColor="text1"/>
                <w:szCs w:val="21"/>
              </w:rPr>
              <w:t>11</w:t>
            </w:r>
            <w:r w:rsidRPr="00194E40">
              <w:rPr>
                <w:b/>
                <w:bCs/>
                <w:color w:val="000000" w:themeColor="text1"/>
                <w:szCs w:val="21"/>
              </w:rPr>
              <w:t>月</w:t>
            </w:r>
            <w:r w:rsidR="00FC1A79" w:rsidRPr="00194E40">
              <w:rPr>
                <w:b/>
                <w:bCs/>
                <w:color w:val="000000" w:themeColor="text1"/>
                <w:szCs w:val="21"/>
              </w:rPr>
              <w:t>2</w:t>
            </w:r>
            <w:r w:rsidR="00C55C6D" w:rsidRPr="00194E40">
              <w:rPr>
                <w:b/>
                <w:bCs/>
                <w:color w:val="000000" w:themeColor="text1"/>
                <w:szCs w:val="21"/>
              </w:rPr>
              <w:t>8</w:t>
            </w:r>
            <w:r w:rsidRPr="00194E40">
              <w:rPr>
                <w:b/>
                <w:bCs/>
                <w:color w:val="000000" w:themeColor="text1"/>
                <w:szCs w:val="21"/>
              </w:rPr>
              <w:t>日</w:t>
            </w:r>
            <w:r w:rsidR="004374E4" w:rsidRPr="00194E40">
              <w:rPr>
                <w:b/>
                <w:bCs/>
                <w:color w:val="000000" w:themeColor="text1"/>
                <w:szCs w:val="21"/>
              </w:rPr>
              <w:t>09</w:t>
            </w:r>
            <w:r w:rsidRPr="00194E40">
              <w:rPr>
                <w:b/>
                <w:bCs/>
                <w:color w:val="000000" w:themeColor="text1"/>
                <w:szCs w:val="21"/>
              </w:rPr>
              <w:t>时</w:t>
            </w:r>
            <w:r w:rsidRPr="00194E40">
              <w:rPr>
                <w:rFonts w:hint="eastAsia"/>
                <w:b/>
                <w:bCs/>
                <w:color w:val="000000" w:themeColor="text1"/>
                <w:szCs w:val="21"/>
              </w:rPr>
              <w:t>30</w:t>
            </w:r>
            <w:r w:rsidRPr="00194E40">
              <w:rPr>
                <w:rFonts w:hint="eastAsia"/>
                <w:b/>
                <w:bCs/>
                <w:color w:val="000000" w:themeColor="text1"/>
                <w:szCs w:val="21"/>
              </w:rPr>
              <w:t>分</w:t>
            </w:r>
          </w:p>
          <w:p w14:paraId="6C6349FB" w14:textId="77777777" w:rsidR="006907F7" w:rsidRPr="00194E40" w:rsidRDefault="006907F7" w:rsidP="004B6B5A">
            <w:pPr>
              <w:spacing w:line="400" w:lineRule="exact"/>
              <w:rPr>
                <w:color w:val="000000" w:themeColor="text1"/>
                <w:szCs w:val="21"/>
              </w:rPr>
            </w:pPr>
            <w:r w:rsidRPr="00194E40">
              <w:rPr>
                <w:color w:val="000000" w:themeColor="text1"/>
                <w:szCs w:val="21"/>
              </w:rPr>
              <w:t>开标地点</w:t>
            </w:r>
            <w:r w:rsidRPr="00194E40">
              <w:rPr>
                <w:rFonts w:hint="eastAsia"/>
                <w:color w:val="000000" w:themeColor="text1"/>
                <w:szCs w:val="21"/>
              </w:rPr>
              <w:t>：深圳市龙岗区龙翔大道</w:t>
            </w:r>
            <w:r w:rsidRPr="00194E40">
              <w:rPr>
                <w:rFonts w:hint="eastAsia"/>
                <w:color w:val="000000" w:themeColor="text1"/>
                <w:szCs w:val="21"/>
              </w:rPr>
              <w:t>2188</w:t>
            </w:r>
            <w:r w:rsidRPr="00194E40">
              <w:rPr>
                <w:rFonts w:hint="eastAsia"/>
                <w:color w:val="000000" w:themeColor="text1"/>
                <w:szCs w:val="21"/>
              </w:rPr>
              <w:t>号深圳信息职业技术学院致远楼</w:t>
            </w:r>
            <w:r w:rsidRPr="00194E40">
              <w:rPr>
                <w:rFonts w:hint="eastAsia"/>
                <w:color w:val="000000" w:themeColor="text1"/>
                <w:szCs w:val="21"/>
              </w:rPr>
              <w:t>412</w:t>
            </w:r>
            <w:r w:rsidR="004B6B5A" w:rsidRPr="00194E40">
              <w:rPr>
                <w:rFonts w:hint="eastAsia"/>
                <w:color w:val="000000" w:themeColor="text1"/>
                <w:szCs w:val="21"/>
              </w:rPr>
              <w:t>A</w:t>
            </w:r>
            <w:r w:rsidRPr="00194E40">
              <w:rPr>
                <w:rFonts w:hint="eastAsia"/>
                <w:color w:val="000000" w:themeColor="text1"/>
                <w:szCs w:val="21"/>
              </w:rPr>
              <w:t>开标室。</w:t>
            </w:r>
          </w:p>
        </w:tc>
      </w:tr>
      <w:tr w:rsidR="00485D48" w:rsidRPr="00485D48" w14:paraId="41296913" w14:textId="77777777" w:rsidTr="00631E86">
        <w:trPr>
          <w:trHeight w:val="381"/>
        </w:trPr>
        <w:tc>
          <w:tcPr>
            <w:tcW w:w="1008" w:type="dxa"/>
            <w:tcBorders>
              <w:top w:val="single" w:sz="4" w:space="0" w:color="auto"/>
              <w:left w:val="single" w:sz="4" w:space="0" w:color="auto"/>
              <w:right w:val="single" w:sz="4" w:space="0" w:color="auto"/>
            </w:tcBorders>
            <w:vAlign w:val="center"/>
          </w:tcPr>
          <w:p w14:paraId="5A30A98B"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14:paraId="17E51D27"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开标程序</w:t>
            </w:r>
          </w:p>
        </w:tc>
        <w:tc>
          <w:tcPr>
            <w:tcW w:w="4783" w:type="dxa"/>
            <w:tcBorders>
              <w:top w:val="single" w:sz="4" w:space="0" w:color="auto"/>
              <w:left w:val="single" w:sz="4" w:space="0" w:color="auto"/>
              <w:right w:val="single" w:sz="4" w:space="0" w:color="auto"/>
            </w:tcBorders>
            <w:vAlign w:val="center"/>
          </w:tcPr>
          <w:p w14:paraId="4B9C2AF9"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开标顺序：以递交投标文件的先后顺序。</w:t>
            </w:r>
          </w:p>
        </w:tc>
      </w:tr>
      <w:tr w:rsidR="00485D48" w:rsidRPr="00485D48" w14:paraId="572EE73F" w14:textId="77777777" w:rsidTr="00631E86">
        <w:trPr>
          <w:trHeight w:val="680"/>
        </w:trPr>
        <w:tc>
          <w:tcPr>
            <w:tcW w:w="8522" w:type="dxa"/>
            <w:gridSpan w:val="3"/>
            <w:tcBorders>
              <w:top w:val="single" w:sz="4" w:space="0" w:color="auto"/>
              <w:left w:val="single" w:sz="4" w:space="0" w:color="auto"/>
              <w:bottom w:val="single" w:sz="4" w:space="0" w:color="auto"/>
              <w:right w:val="single" w:sz="4" w:space="0" w:color="auto"/>
            </w:tcBorders>
            <w:vAlign w:val="center"/>
          </w:tcPr>
          <w:p w14:paraId="6CB0D6D7" w14:textId="77777777" w:rsidR="006907F7" w:rsidRPr="00485D48" w:rsidRDefault="006907F7" w:rsidP="00631E86">
            <w:pPr>
              <w:spacing w:line="400" w:lineRule="exact"/>
              <w:jc w:val="center"/>
              <w:rPr>
                <w:color w:val="000000" w:themeColor="text1"/>
                <w:szCs w:val="21"/>
              </w:rPr>
            </w:pPr>
            <w:r w:rsidRPr="00485D48">
              <w:rPr>
                <w:rFonts w:ascii="黑体" w:eastAsia="黑体" w:hAnsi="黑体" w:cs="黑体" w:hint="eastAsia"/>
                <w:b/>
                <w:color w:val="000000" w:themeColor="text1"/>
                <w:sz w:val="24"/>
              </w:rPr>
              <w:t>6.资格审查及评标</w:t>
            </w:r>
          </w:p>
        </w:tc>
      </w:tr>
      <w:tr w:rsidR="00485D48" w:rsidRPr="00485D48" w14:paraId="54277DA7" w14:textId="77777777" w:rsidTr="00631E86">
        <w:trPr>
          <w:trHeight w:val="880"/>
        </w:trPr>
        <w:tc>
          <w:tcPr>
            <w:tcW w:w="1008" w:type="dxa"/>
            <w:tcBorders>
              <w:top w:val="single" w:sz="4" w:space="0" w:color="auto"/>
              <w:left w:val="single" w:sz="4" w:space="0" w:color="auto"/>
              <w:bottom w:val="single" w:sz="4" w:space="0" w:color="auto"/>
              <w:right w:val="single" w:sz="4" w:space="0" w:color="auto"/>
            </w:tcBorders>
            <w:vAlign w:val="center"/>
          </w:tcPr>
          <w:p w14:paraId="3D6A4084" w14:textId="77777777" w:rsidR="006907F7" w:rsidRPr="00485D48" w:rsidRDefault="006907F7" w:rsidP="00631E86">
            <w:pPr>
              <w:spacing w:line="400" w:lineRule="exact"/>
              <w:jc w:val="center"/>
              <w:rPr>
                <w:color w:val="000000" w:themeColor="text1"/>
                <w:szCs w:val="21"/>
              </w:rPr>
            </w:pPr>
            <w:r w:rsidRPr="00485D48">
              <w:rPr>
                <w:color w:val="000000" w:themeColor="text1"/>
                <w:szCs w:val="21"/>
              </w:rPr>
              <w:t>6.</w:t>
            </w:r>
            <w:r w:rsidRPr="00485D48">
              <w:rPr>
                <w:rFonts w:hint="eastAsia"/>
                <w:color w:val="000000" w:themeColor="text1"/>
                <w:szCs w:val="21"/>
              </w:rPr>
              <w:t>2</w:t>
            </w:r>
            <w:r w:rsidRPr="00485D48">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3039DF9F" w14:textId="77777777" w:rsidR="006907F7" w:rsidRPr="00485D48" w:rsidRDefault="006907F7" w:rsidP="00631E86">
            <w:pPr>
              <w:spacing w:line="400" w:lineRule="exact"/>
              <w:jc w:val="center"/>
              <w:rPr>
                <w:color w:val="000000" w:themeColor="text1"/>
                <w:szCs w:val="21"/>
              </w:rPr>
            </w:pPr>
            <w:r w:rsidRPr="00485D48">
              <w:rPr>
                <w:rFonts w:hint="eastAsia"/>
                <w:color w:val="000000" w:themeColor="text1"/>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14:paraId="37449E2B" w14:textId="77777777" w:rsidR="006907F7" w:rsidRPr="00485D48" w:rsidRDefault="006907F7" w:rsidP="00631E86">
            <w:pPr>
              <w:spacing w:line="400" w:lineRule="exact"/>
              <w:rPr>
                <w:color w:val="000000" w:themeColor="text1"/>
                <w:szCs w:val="21"/>
              </w:rPr>
            </w:pPr>
            <w:r w:rsidRPr="00485D48">
              <w:rPr>
                <w:color w:val="000000" w:themeColor="text1"/>
                <w:szCs w:val="21"/>
              </w:rPr>
              <w:t>评标委员会</w:t>
            </w:r>
            <w:r w:rsidRPr="00485D48">
              <w:rPr>
                <w:rFonts w:hint="eastAsia"/>
                <w:color w:val="000000" w:themeColor="text1"/>
                <w:szCs w:val="21"/>
              </w:rPr>
              <w:t>构成：</w:t>
            </w:r>
          </w:p>
          <w:p w14:paraId="5E74B56E"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适用评标定标分离的：由</w:t>
            </w:r>
            <w:r w:rsidRPr="00485D48">
              <w:rPr>
                <w:rFonts w:hint="eastAsia"/>
                <w:color w:val="000000" w:themeColor="text1"/>
                <w:szCs w:val="21"/>
              </w:rPr>
              <w:t>5</w:t>
            </w:r>
            <w:r w:rsidRPr="00485D48">
              <w:rPr>
                <w:rFonts w:hint="eastAsia"/>
                <w:color w:val="000000" w:themeColor="text1"/>
                <w:szCs w:val="21"/>
              </w:rPr>
              <w:t>人以上单数的专家组成；</w:t>
            </w:r>
          </w:p>
          <w:p w14:paraId="3E6126AF" w14:textId="77777777" w:rsidR="006907F7" w:rsidRPr="00485D48" w:rsidRDefault="006907F7" w:rsidP="00631E86">
            <w:pPr>
              <w:spacing w:line="400" w:lineRule="exact"/>
              <w:rPr>
                <w:color w:val="000000" w:themeColor="text1"/>
                <w:szCs w:val="21"/>
              </w:rPr>
            </w:pPr>
            <w:r w:rsidRPr="00485D48">
              <w:rPr>
                <w:rFonts w:hint="eastAsia"/>
                <w:color w:val="000000" w:themeColor="text1"/>
                <w:szCs w:val="21"/>
              </w:rPr>
              <w:t>不适用评标定标分离的：</w:t>
            </w:r>
            <w:r w:rsidRPr="00485D48">
              <w:rPr>
                <w:rFonts w:hint="eastAsia"/>
                <w:color w:val="000000" w:themeColor="text1"/>
                <w:szCs w:val="21"/>
                <w:u w:val="single"/>
              </w:rPr>
              <w:t>5</w:t>
            </w:r>
            <w:r w:rsidRPr="00485D48">
              <w:rPr>
                <w:rFonts w:hint="eastAsia"/>
                <w:color w:val="000000" w:themeColor="text1"/>
                <w:szCs w:val="21"/>
              </w:rPr>
              <w:t>人，其中采购人代表</w:t>
            </w:r>
            <w:r w:rsidRPr="00485D48">
              <w:rPr>
                <w:rFonts w:hint="eastAsia"/>
                <w:color w:val="000000" w:themeColor="text1"/>
                <w:szCs w:val="21"/>
                <w:u w:val="single"/>
              </w:rPr>
              <w:t>1</w:t>
            </w:r>
            <w:r w:rsidRPr="00485D48">
              <w:rPr>
                <w:rFonts w:hint="eastAsia"/>
                <w:color w:val="000000" w:themeColor="text1"/>
                <w:szCs w:val="21"/>
              </w:rPr>
              <w:t>人，专家</w:t>
            </w:r>
            <w:r w:rsidRPr="00485D48">
              <w:rPr>
                <w:rFonts w:hint="eastAsia"/>
                <w:color w:val="000000" w:themeColor="text1"/>
                <w:szCs w:val="21"/>
                <w:u w:val="single"/>
              </w:rPr>
              <w:t>4</w:t>
            </w:r>
            <w:r w:rsidRPr="00485D48">
              <w:rPr>
                <w:rFonts w:hint="eastAsia"/>
                <w:color w:val="000000" w:themeColor="text1"/>
                <w:szCs w:val="21"/>
              </w:rPr>
              <w:t>人；</w:t>
            </w:r>
          </w:p>
          <w:p w14:paraId="3015ECBB" w14:textId="77777777" w:rsidR="006907F7" w:rsidRPr="00485D48" w:rsidRDefault="006907F7" w:rsidP="00631E86">
            <w:pPr>
              <w:spacing w:line="400" w:lineRule="exact"/>
              <w:rPr>
                <w:color w:val="000000" w:themeColor="text1"/>
                <w:szCs w:val="21"/>
              </w:rPr>
            </w:pPr>
            <w:r w:rsidRPr="00485D48">
              <w:rPr>
                <w:color w:val="000000" w:themeColor="text1"/>
                <w:szCs w:val="21"/>
              </w:rPr>
              <w:t>评标专家确定方式</w:t>
            </w:r>
            <w:r w:rsidRPr="00485D48">
              <w:rPr>
                <w:rFonts w:hint="eastAsia"/>
                <w:color w:val="000000" w:themeColor="text1"/>
                <w:szCs w:val="21"/>
              </w:rPr>
              <w:t>：专家库中抽取。</w:t>
            </w:r>
          </w:p>
        </w:tc>
      </w:tr>
      <w:tr w:rsidR="006907F7" w14:paraId="1316C14B" w14:textId="77777777" w:rsidTr="00631E86">
        <w:trPr>
          <w:trHeight w:val="736"/>
        </w:trPr>
        <w:tc>
          <w:tcPr>
            <w:tcW w:w="8522" w:type="dxa"/>
            <w:gridSpan w:val="3"/>
            <w:tcBorders>
              <w:top w:val="single" w:sz="4" w:space="0" w:color="auto"/>
              <w:left w:val="single" w:sz="4" w:space="0" w:color="auto"/>
              <w:right w:val="single" w:sz="4" w:space="0" w:color="auto"/>
            </w:tcBorders>
            <w:vAlign w:val="center"/>
          </w:tcPr>
          <w:p w14:paraId="0A0C4098" w14:textId="77777777" w:rsidR="006907F7" w:rsidRDefault="006907F7" w:rsidP="00631E86">
            <w:pPr>
              <w:spacing w:line="400" w:lineRule="exact"/>
              <w:jc w:val="center"/>
              <w:rPr>
                <w:szCs w:val="21"/>
              </w:rPr>
            </w:pPr>
            <w:r>
              <w:rPr>
                <w:rFonts w:ascii="黑体" w:eastAsia="黑体" w:hAnsi="黑体" w:cs="黑体" w:hint="eastAsia"/>
                <w:b/>
                <w:sz w:val="24"/>
              </w:rPr>
              <w:t>7.合同授予</w:t>
            </w:r>
          </w:p>
        </w:tc>
      </w:tr>
      <w:tr w:rsidR="006907F7" w14:paraId="22EAED74" w14:textId="77777777" w:rsidTr="00631E86">
        <w:tc>
          <w:tcPr>
            <w:tcW w:w="1008" w:type="dxa"/>
            <w:tcBorders>
              <w:top w:val="single" w:sz="4" w:space="0" w:color="auto"/>
              <w:left w:val="single" w:sz="4" w:space="0" w:color="auto"/>
              <w:bottom w:val="single" w:sz="4" w:space="0" w:color="auto"/>
              <w:right w:val="single" w:sz="4" w:space="0" w:color="auto"/>
            </w:tcBorders>
            <w:vAlign w:val="center"/>
          </w:tcPr>
          <w:p w14:paraId="6B0204F4" w14:textId="77777777" w:rsidR="006907F7" w:rsidRDefault="006907F7" w:rsidP="00631E86">
            <w:pPr>
              <w:spacing w:line="400" w:lineRule="exact"/>
              <w:jc w:val="center"/>
              <w:rPr>
                <w:szCs w:val="21"/>
              </w:rPr>
            </w:pPr>
            <w:r>
              <w:rPr>
                <w:szCs w:val="21"/>
              </w:rPr>
              <w:t>7.</w:t>
            </w:r>
            <w:r>
              <w:rPr>
                <w:rFonts w:hint="eastAsia"/>
                <w:szCs w:val="21"/>
              </w:rPr>
              <w:t>4</w:t>
            </w:r>
            <w:r>
              <w:rPr>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4784F303" w14:textId="77777777" w:rsidR="006907F7" w:rsidRDefault="006907F7" w:rsidP="00631E86">
            <w:pPr>
              <w:spacing w:line="400" w:lineRule="exact"/>
              <w:jc w:val="center"/>
              <w:rPr>
                <w:szCs w:val="21"/>
              </w:rPr>
            </w:pPr>
            <w:r>
              <w:rPr>
                <w:szCs w:val="21"/>
              </w:rPr>
              <w:t>履约保证金</w:t>
            </w:r>
          </w:p>
        </w:tc>
        <w:tc>
          <w:tcPr>
            <w:tcW w:w="4783" w:type="dxa"/>
            <w:tcBorders>
              <w:top w:val="single" w:sz="4" w:space="0" w:color="auto"/>
              <w:left w:val="single" w:sz="4" w:space="0" w:color="auto"/>
              <w:bottom w:val="single" w:sz="4" w:space="0" w:color="auto"/>
              <w:right w:val="single" w:sz="4" w:space="0" w:color="auto"/>
            </w:tcBorders>
            <w:vAlign w:val="center"/>
          </w:tcPr>
          <w:p w14:paraId="526B82FF" w14:textId="77777777" w:rsidR="006907F7" w:rsidRDefault="006907F7" w:rsidP="00631E86">
            <w:pPr>
              <w:spacing w:line="400" w:lineRule="exact"/>
              <w:rPr>
                <w:szCs w:val="21"/>
              </w:rPr>
            </w:pPr>
            <w:r>
              <w:rPr>
                <w:szCs w:val="21"/>
              </w:rPr>
              <w:t>履约保证金的担保形式：</w:t>
            </w:r>
            <w:r>
              <w:rPr>
                <w:rFonts w:hint="eastAsia"/>
                <w:szCs w:val="21"/>
              </w:rPr>
              <w:t>见投标人须知。</w:t>
            </w:r>
          </w:p>
          <w:p w14:paraId="018D405D" w14:textId="77777777" w:rsidR="006907F7" w:rsidRDefault="006907F7" w:rsidP="00631E86">
            <w:pPr>
              <w:spacing w:line="400" w:lineRule="exact"/>
              <w:rPr>
                <w:szCs w:val="21"/>
              </w:rPr>
            </w:pPr>
            <w:r>
              <w:rPr>
                <w:szCs w:val="21"/>
              </w:rPr>
              <w:t>履约保证金的数额：</w:t>
            </w:r>
            <w:r>
              <w:rPr>
                <w:rFonts w:hint="eastAsia"/>
                <w:szCs w:val="21"/>
              </w:rPr>
              <w:t>见投标人须知。</w:t>
            </w:r>
          </w:p>
        </w:tc>
      </w:tr>
    </w:tbl>
    <w:p w14:paraId="29A4416D" w14:textId="77777777" w:rsidR="003D3C12" w:rsidRPr="006907F7" w:rsidRDefault="003D3C12" w:rsidP="00546A45">
      <w:pPr>
        <w:spacing w:line="400" w:lineRule="exact"/>
        <w:jc w:val="left"/>
        <w:rPr>
          <w:rFonts w:asciiTheme="minorEastAsia" w:eastAsiaTheme="minorEastAsia" w:hAnsiTheme="minorEastAsia"/>
        </w:rPr>
      </w:pPr>
    </w:p>
    <w:p w14:paraId="1D6EC01D" w14:textId="77777777" w:rsidR="003D3C12" w:rsidRPr="00CE384F" w:rsidRDefault="003D3C12" w:rsidP="00546A45">
      <w:pPr>
        <w:pStyle w:val="a7"/>
        <w:rPr>
          <w:rFonts w:asciiTheme="minorEastAsia" w:eastAsiaTheme="minorEastAsia" w:hAnsiTheme="minorEastAsia"/>
        </w:rPr>
      </w:pPr>
    </w:p>
    <w:p w14:paraId="3CCCDBA2" w14:textId="77777777" w:rsidR="003D3C12" w:rsidRPr="00CE384F" w:rsidRDefault="003D3C12" w:rsidP="00546A45">
      <w:pPr>
        <w:pStyle w:val="a7"/>
        <w:rPr>
          <w:rFonts w:asciiTheme="minorEastAsia" w:eastAsiaTheme="minorEastAsia" w:hAnsiTheme="minorEastAsia"/>
        </w:rPr>
      </w:pPr>
    </w:p>
    <w:p w14:paraId="1A12B5CD" w14:textId="77777777" w:rsidR="00546A45" w:rsidRPr="00CE384F" w:rsidRDefault="00546A45" w:rsidP="00546A45">
      <w:pPr>
        <w:pStyle w:val="a7"/>
        <w:rPr>
          <w:rFonts w:asciiTheme="minorEastAsia" w:eastAsiaTheme="minorEastAsia" w:hAnsiTheme="minorEastAsia"/>
        </w:rPr>
      </w:pPr>
    </w:p>
    <w:p w14:paraId="5AD53078" w14:textId="77777777" w:rsidR="00546A45" w:rsidRPr="00CE384F" w:rsidRDefault="00546A45" w:rsidP="00546A45">
      <w:pPr>
        <w:pStyle w:val="a7"/>
        <w:rPr>
          <w:rFonts w:asciiTheme="minorEastAsia" w:eastAsiaTheme="minorEastAsia" w:hAnsiTheme="minorEastAsia"/>
        </w:rPr>
      </w:pPr>
    </w:p>
    <w:p w14:paraId="3FB151DF" w14:textId="77777777" w:rsidR="00546A45" w:rsidRDefault="00546A45" w:rsidP="00546A45">
      <w:pPr>
        <w:pStyle w:val="a7"/>
        <w:rPr>
          <w:rFonts w:asciiTheme="minorEastAsia" w:eastAsiaTheme="minorEastAsia" w:hAnsiTheme="minorEastAsia"/>
        </w:rPr>
      </w:pPr>
    </w:p>
    <w:p w14:paraId="109EAF88" w14:textId="77777777" w:rsidR="006907F7" w:rsidRPr="004638F7" w:rsidRDefault="006907F7" w:rsidP="00546A45">
      <w:pPr>
        <w:pStyle w:val="a7"/>
        <w:rPr>
          <w:rFonts w:asciiTheme="minorEastAsia" w:eastAsiaTheme="minorEastAsia" w:hAnsiTheme="minorEastAsia"/>
        </w:rPr>
      </w:pPr>
    </w:p>
    <w:p w14:paraId="32C0ADE1" w14:textId="77777777" w:rsidR="006907F7" w:rsidRDefault="006907F7" w:rsidP="00546A45">
      <w:pPr>
        <w:pStyle w:val="a7"/>
        <w:rPr>
          <w:rFonts w:asciiTheme="minorEastAsia" w:eastAsiaTheme="minorEastAsia" w:hAnsiTheme="minorEastAsia"/>
        </w:rPr>
      </w:pPr>
    </w:p>
    <w:p w14:paraId="24DB506E" w14:textId="77777777" w:rsidR="006907F7" w:rsidRDefault="006907F7" w:rsidP="00546A45">
      <w:pPr>
        <w:pStyle w:val="a7"/>
        <w:rPr>
          <w:rFonts w:asciiTheme="minorEastAsia" w:eastAsiaTheme="minorEastAsia" w:hAnsiTheme="minorEastAsia"/>
        </w:rPr>
      </w:pPr>
    </w:p>
    <w:p w14:paraId="0CA94E93" w14:textId="77777777" w:rsidR="006907F7" w:rsidRDefault="006907F7" w:rsidP="00546A45">
      <w:pPr>
        <w:pStyle w:val="a7"/>
        <w:rPr>
          <w:rFonts w:asciiTheme="minorEastAsia" w:eastAsiaTheme="minorEastAsia" w:hAnsiTheme="minorEastAsia"/>
        </w:rPr>
      </w:pPr>
    </w:p>
    <w:p w14:paraId="5638233C" w14:textId="77777777" w:rsidR="006907F7" w:rsidRPr="00CE384F" w:rsidRDefault="006907F7" w:rsidP="00546A45">
      <w:pPr>
        <w:pStyle w:val="a7"/>
        <w:rPr>
          <w:rFonts w:asciiTheme="minorEastAsia" w:eastAsiaTheme="minorEastAsia" w:hAnsiTheme="minorEastAsia"/>
        </w:rPr>
      </w:pPr>
    </w:p>
    <w:p w14:paraId="42AC99BA" w14:textId="77777777" w:rsidR="00546A45" w:rsidRPr="00CE384F" w:rsidRDefault="00546A45" w:rsidP="00546A45">
      <w:pPr>
        <w:pStyle w:val="a7"/>
        <w:rPr>
          <w:rFonts w:asciiTheme="minorEastAsia" w:eastAsiaTheme="minorEastAsia" w:hAnsiTheme="minorEastAsia"/>
        </w:rPr>
      </w:pPr>
    </w:p>
    <w:p w14:paraId="729241BE" w14:textId="77777777" w:rsidR="003D3C12" w:rsidRPr="00CE384F" w:rsidRDefault="003D3C12" w:rsidP="00546A45">
      <w:pPr>
        <w:pStyle w:val="a7"/>
        <w:rPr>
          <w:rFonts w:asciiTheme="minorEastAsia" w:eastAsiaTheme="minorEastAsia" w:hAnsiTheme="minorEastAsia"/>
        </w:rPr>
      </w:pPr>
    </w:p>
    <w:p w14:paraId="6FF119AB" w14:textId="77777777" w:rsidR="0035101D" w:rsidRPr="00CE384F" w:rsidRDefault="00D878D4" w:rsidP="00BD45A5">
      <w:pPr>
        <w:pStyle w:val="1"/>
        <w:spacing w:before="340" w:after="340" w:line="400" w:lineRule="exact"/>
        <w:jc w:val="center"/>
        <w:rPr>
          <w:rFonts w:asciiTheme="minorEastAsia" w:eastAsiaTheme="minorEastAsia" w:hAnsiTheme="minorEastAsia"/>
          <w:sz w:val="36"/>
          <w:szCs w:val="36"/>
        </w:rPr>
      </w:pPr>
      <w:bookmarkStart w:id="187" w:name="_Toc529539254"/>
      <w:r w:rsidRPr="00CE384F">
        <w:rPr>
          <w:rFonts w:asciiTheme="minorEastAsia" w:eastAsiaTheme="minorEastAsia" w:hAnsiTheme="minorEastAsia" w:hint="eastAsia"/>
          <w:sz w:val="36"/>
          <w:szCs w:val="36"/>
        </w:rPr>
        <w:t>第五章 投标文件格式</w:t>
      </w:r>
      <w:bookmarkEnd w:id="184"/>
      <w:bookmarkEnd w:id="185"/>
      <w:bookmarkEnd w:id="186"/>
      <w:bookmarkEnd w:id="187"/>
    </w:p>
    <w:p w14:paraId="0F72BADF" w14:textId="77777777" w:rsidR="0035101D" w:rsidRPr="00CE384F" w:rsidRDefault="0035101D">
      <w:pPr>
        <w:spacing w:line="400" w:lineRule="exact"/>
        <w:rPr>
          <w:rFonts w:asciiTheme="minorEastAsia" w:eastAsiaTheme="minorEastAsia" w:hAnsiTheme="minorEastAsia"/>
          <w:sz w:val="36"/>
          <w:szCs w:val="36"/>
        </w:rPr>
      </w:pPr>
    </w:p>
    <w:p w14:paraId="3F77B954" w14:textId="77777777" w:rsidR="0035101D" w:rsidRPr="00CE384F" w:rsidRDefault="00D878D4" w:rsidP="00546A45">
      <w:pPr>
        <w:pStyle w:val="30"/>
        <w:jc w:val="center"/>
        <w:rPr>
          <w:rFonts w:asciiTheme="minorEastAsia" w:eastAsiaTheme="minorEastAsia" w:hAnsiTheme="minorEastAsia"/>
          <w:b/>
          <w:sz w:val="30"/>
          <w:szCs w:val="30"/>
        </w:rPr>
      </w:pPr>
      <w:bookmarkStart w:id="188" w:name="_Toc25194"/>
      <w:bookmarkStart w:id="189" w:name="_Toc31468"/>
      <w:bookmarkStart w:id="190" w:name="_Toc14934"/>
      <w:r w:rsidRPr="00CE384F">
        <w:rPr>
          <w:rFonts w:asciiTheme="minorEastAsia" w:eastAsiaTheme="minorEastAsia" w:hAnsiTheme="minorEastAsia" w:hint="eastAsia"/>
          <w:b/>
          <w:sz w:val="30"/>
          <w:szCs w:val="30"/>
        </w:rPr>
        <w:t>投标文件编制说明</w:t>
      </w:r>
      <w:bookmarkEnd w:id="188"/>
      <w:bookmarkEnd w:id="189"/>
      <w:bookmarkEnd w:id="190"/>
    </w:p>
    <w:p w14:paraId="6F0DADD2"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本章内容为投标文件中涉及的投标文件格式。</w:t>
      </w:r>
    </w:p>
    <w:p w14:paraId="7AD2371D"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14:paraId="6D994E0A"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本章中格式序号对投标人无约束力，编制投标文件时要注意调整，投标文件中的实际章节序号按“投标资料表”第3.1条填写。</w:t>
      </w:r>
    </w:p>
    <w:p w14:paraId="2D53D53D"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br w:type="page"/>
      </w:r>
    </w:p>
    <w:p w14:paraId="04284587" w14:textId="77777777" w:rsidR="0035101D" w:rsidRPr="00CE384F" w:rsidRDefault="00D878D4">
      <w:pPr>
        <w:pStyle w:val="2"/>
        <w:spacing w:line="400" w:lineRule="exact"/>
        <w:jc w:val="center"/>
        <w:rPr>
          <w:rFonts w:asciiTheme="minorEastAsia" w:eastAsiaTheme="minorEastAsia" w:hAnsiTheme="minorEastAsia"/>
        </w:rPr>
      </w:pPr>
      <w:bookmarkStart w:id="191" w:name="_Toc19687"/>
      <w:bookmarkStart w:id="192" w:name="_Toc28958"/>
      <w:bookmarkStart w:id="193" w:name="_Toc1598"/>
      <w:bookmarkStart w:id="194" w:name="_Toc529539255"/>
      <w:r w:rsidRPr="00CE384F">
        <w:rPr>
          <w:rFonts w:asciiTheme="minorEastAsia" w:eastAsiaTheme="minorEastAsia" w:hAnsiTheme="minorEastAsia"/>
        </w:rPr>
        <w:lastRenderedPageBreak/>
        <w:t>格式1：投标函</w:t>
      </w:r>
      <w:bookmarkEnd w:id="191"/>
      <w:bookmarkEnd w:id="192"/>
      <w:bookmarkEnd w:id="193"/>
      <w:bookmarkEnd w:id="194"/>
    </w:p>
    <w:p w14:paraId="180000A5" w14:textId="77777777" w:rsidR="0035101D" w:rsidRPr="00CE384F" w:rsidRDefault="0035101D">
      <w:pPr>
        <w:spacing w:line="400" w:lineRule="exact"/>
        <w:rPr>
          <w:rFonts w:asciiTheme="minorEastAsia" w:eastAsiaTheme="minorEastAsia" w:hAnsiTheme="minorEastAsia"/>
        </w:rPr>
      </w:pPr>
    </w:p>
    <w:p w14:paraId="5325810C" w14:textId="77777777" w:rsidR="00B708A7" w:rsidRDefault="00B708A7" w:rsidP="00B708A7">
      <w:pPr>
        <w:spacing w:line="400" w:lineRule="exact"/>
      </w:pPr>
      <w:r>
        <w:rPr>
          <w:rFonts w:hint="eastAsia"/>
        </w:rPr>
        <w:t>致：深圳信息职业技术学院</w:t>
      </w:r>
    </w:p>
    <w:p w14:paraId="60D491A8" w14:textId="77777777" w:rsidR="00B708A7" w:rsidRDefault="00B708A7" w:rsidP="00B708A7">
      <w:pPr>
        <w:spacing w:line="400" w:lineRule="exact"/>
        <w:ind w:firstLineChars="200" w:firstLine="420"/>
      </w:pPr>
      <w:r>
        <w:rPr>
          <w:rFonts w:hint="eastAsia"/>
        </w:rPr>
        <w:t>根据贵方为</w:t>
      </w:r>
      <w:r>
        <w:rPr>
          <w:rFonts w:hint="eastAsia"/>
          <w:u w:val="single"/>
        </w:rPr>
        <w:t>（项目名称）（项目编号）</w:t>
      </w:r>
      <w:r>
        <w:rPr>
          <w:rFonts w:hint="eastAsia"/>
        </w:rPr>
        <w:t>项目投标邀请，签字代表</w:t>
      </w:r>
      <w:r>
        <w:rPr>
          <w:rFonts w:hint="eastAsia"/>
          <w:u w:val="single"/>
        </w:rPr>
        <w:t>（姓名、职务）</w:t>
      </w:r>
      <w:r>
        <w:rPr>
          <w:rFonts w:hint="eastAsia"/>
        </w:rPr>
        <w:t>经正式授权并代表投标人</w:t>
      </w:r>
      <w:r>
        <w:rPr>
          <w:rFonts w:hint="eastAsia"/>
          <w:u w:val="single"/>
        </w:rPr>
        <w:t>（投标人名称）</w:t>
      </w:r>
      <w:r>
        <w:rPr>
          <w:rFonts w:hint="eastAsia"/>
        </w:rPr>
        <w:t>提交投标文件。</w:t>
      </w:r>
    </w:p>
    <w:p w14:paraId="55E4D43D" w14:textId="77777777" w:rsidR="00B708A7" w:rsidRDefault="00B708A7" w:rsidP="00B708A7">
      <w:pPr>
        <w:spacing w:line="400" w:lineRule="exact"/>
        <w:ind w:firstLineChars="200" w:firstLine="420"/>
      </w:pPr>
      <w:r>
        <w:rPr>
          <w:rFonts w:hint="eastAsia"/>
        </w:rPr>
        <w:t>在此，我方声明如下：</w:t>
      </w:r>
    </w:p>
    <w:p w14:paraId="46AF0BD1" w14:textId="77777777" w:rsidR="00B708A7" w:rsidRDefault="00B708A7" w:rsidP="00B708A7">
      <w:pPr>
        <w:pStyle w:val="34"/>
        <w:numPr>
          <w:ilvl w:val="0"/>
          <w:numId w:val="29"/>
        </w:numPr>
        <w:spacing w:line="400" w:lineRule="exact"/>
        <w:ind w:left="840" w:firstLineChars="0"/>
        <w:rPr>
          <w:color w:val="FF0000"/>
        </w:rPr>
      </w:pPr>
      <w:r>
        <w:rPr>
          <w:rFonts w:hint="eastAsia"/>
          <w:szCs w:val="21"/>
        </w:rPr>
        <w:t>我单位经研究上述招标文件的专用条款及通用条款后，</w:t>
      </w:r>
      <w:r>
        <w:rPr>
          <w:rFonts w:hint="eastAsia"/>
          <w:color w:val="FF0000"/>
          <w:szCs w:val="21"/>
        </w:rPr>
        <w:t>我方愿以投标文件中《开标一览表》中填写的投标报价并按招标文件要求承包上述项目并修补其任何缺陷。</w:t>
      </w:r>
    </w:p>
    <w:p w14:paraId="44651ABB" w14:textId="77777777" w:rsidR="00B708A7" w:rsidRDefault="00B708A7" w:rsidP="00B708A7">
      <w:pPr>
        <w:pStyle w:val="34"/>
        <w:numPr>
          <w:ilvl w:val="0"/>
          <w:numId w:val="29"/>
        </w:numPr>
        <w:spacing w:line="400" w:lineRule="exact"/>
        <w:ind w:left="840" w:firstLineChars="0"/>
      </w:pPr>
      <w:r>
        <w:rPr>
          <w:rFonts w:hint="eastAsia"/>
        </w:rPr>
        <w:t>同意并接受招标文件的各项要求，遵守招标文件中的各项规定，按招标文件的要求提交投标文件。</w:t>
      </w:r>
    </w:p>
    <w:p w14:paraId="75BF4E8C" w14:textId="77777777" w:rsidR="00B708A7" w:rsidRDefault="00B708A7" w:rsidP="00B708A7">
      <w:pPr>
        <w:pStyle w:val="34"/>
        <w:numPr>
          <w:ilvl w:val="0"/>
          <w:numId w:val="29"/>
        </w:numPr>
        <w:spacing w:line="400" w:lineRule="exact"/>
        <w:ind w:left="840" w:firstLineChars="0"/>
        <w:rPr>
          <w:color w:val="FF0000"/>
          <w:szCs w:val="21"/>
        </w:rPr>
      </w:pPr>
      <w:r>
        <w:rPr>
          <w:rFonts w:hint="eastAsia"/>
          <w:szCs w:val="21"/>
        </w:rPr>
        <w:t>如果我方中标，我方将按照规定提交上述项目</w:t>
      </w:r>
      <w:r>
        <w:rPr>
          <w:rFonts w:ascii="宋体" w:hAnsi="宋体" w:hint="eastAsia"/>
        </w:rPr>
        <w:t>合同总价的</w:t>
      </w:r>
      <w:r w:rsidR="007B43FB">
        <w:rPr>
          <w:rFonts w:ascii="宋体" w:hAnsi="宋体" w:hint="eastAsia"/>
        </w:rPr>
        <w:t>10</w:t>
      </w:r>
      <w:r>
        <w:rPr>
          <w:rFonts w:ascii="宋体" w:hAnsi="宋体" w:hint="eastAsia"/>
        </w:rPr>
        <w:t>％或</w:t>
      </w:r>
      <w:r>
        <w:rPr>
          <w:rFonts w:ascii="宋体" w:hAnsi="宋体" w:hint="eastAsia"/>
          <w:u w:val="single"/>
        </w:rPr>
        <w:t xml:space="preserve">   万元</w:t>
      </w:r>
      <w:r>
        <w:rPr>
          <w:rFonts w:hint="eastAsia"/>
          <w:szCs w:val="21"/>
        </w:rPr>
        <w:t>作为</w:t>
      </w:r>
      <w:r>
        <w:rPr>
          <w:rFonts w:hint="eastAsia"/>
          <w:color w:val="FF0000"/>
          <w:szCs w:val="21"/>
        </w:rPr>
        <w:t>履约保证金。</w:t>
      </w:r>
    </w:p>
    <w:p w14:paraId="4735502A" w14:textId="77777777" w:rsidR="00B708A7" w:rsidRDefault="00B708A7" w:rsidP="00B708A7">
      <w:pPr>
        <w:pStyle w:val="34"/>
        <w:numPr>
          <w:ilvl w:val="0"/>
          <w:numId w:val="29"/>
        </w:numPr>
        <w:spacing w:line="400" w:lineRule="exact"/>
        <w:ind w:left="840" w:firstLineChars="0"/>
        <w:rPr>
          <w:szCs w:val="21"/>
        </w:rPr>
      </w:pPr>
      <w:r>
        <w:rPr>
          <w:rFonts w:hint="eastAsia"/>
          <w:szCs w:val="21"/>
        </w:rPr>
        <w:t>我方在参与投标前已详细研究了招标文件的所有内容，包括澄清、修改文件（如果有）和所有已提供的参考资料以及有关附件，我方完全明白并认为此招标文件没</w:t>
      </w:r>
      <w:proofErr w:type="gramStart"/>
      <w:r>
        <w:rPr>
          <w:rFonts w:hint="eastAsia"/>
          <w:szCs w:val="21"/>
        </w:rPr>
        <w:t>有倾</w:t>
      </w:r>
      <w:proofErr w:type="gramEnd"/>
      <w:r>
        <w:rPr>
          <w:rFonts w:hint="eastAsia"/>
          <w:szCs w:val="21"/>
        </w:rPr>
        <w:t>向性，也不存在排斥潜在投标供应商的内容，我方同意招标文件的相关条款，放弃对招标文件提出误解和质疑的一切权力。</w:t>
      </w:r>
    </w:p>
    <w:p w14:paraId="6351261C" w14:textId="77777777" w:rsidR="00B708A7" w:rsidRDefault="00B708A7" w:rsidP="00B708A7">
      <w:pPr>
        <w:pStyle w:val="34"/>
        <w:numPr>
          <w:ilvl w:val="0"/>
          <w:numId w:val="29"/>
        </w:numPr>
        <w:spacing w:line="400" w:lineRule="exact"/>
        <w:ind w:left="840" w:firstLineChars="0"/>
        <w:rPr>
          <w:szCs w:val="21"/>
        </w:rPr>
      </w:pPr>
      <w:r>
        <w:rPr>
          <w:rFonts w:hint="eastAsia"/>
          <w:szCs w:val="21"/>
        </w:rPr>
        <w:t>本投标有效期为自</w:t>
      </w:r>
      <w:r>
        <w:rPr>
          <w:rFonts w:hint="eastAsia"/>
          <w:color w:val="FF0000"/>
          <w:szCs w:val="21"/>
        </w:rPr>
        <w:t>开标日起</w:t>
      </w:r>
      <w:r>
        <w:rPr>
          <w:rFonts w:hint="eastAsia"/>
          <w:color w:val="FF0000"/>
          <w:szCs w:val="21"/>
        </w:rPr>
        <w:t>120</w:t>
      </w:r>
      <w:r>
        <w:rPr>
          <w:rFonts w:hint="eastAsia"/>
          <w:color w:val="FF0000"/>
          <w:szCs w:val="21"/>
        </w:rPr>
        <w:t>个日历日</w:t>
      </w:r>
      <w:r>
        <w:rPr>
          <w:rFonts w:hint="eastAsia"/>
          <w:szCs w:val="21"/>
        </w:rPr>
        <w:t>，中标人投标有效期延至合同验收之日。</w:t>
      </w:r>
    </w:p>
    <w:p w14:paraId="3B2FEB9F" w14:textId="77777777" w:rsidR="00B708A7" w:rsidRPr="0067479F" w:rsidRDefault="00B708A7" w:rsidP="00B708A7">
      <w:pPr>
        <w:pStyle w:val="34"/>
        <w:numPr>
          <w:ilvl w:val="0"/>
          <w:numId w:val="29"/>
        </w:numPr>
        <w:spacing w:line="400" w:lineRule="exact"/>
        <w:ind w:left="840" w:firstLineChars="0"/>
        <w:rPr>
          <w:szCs w:val="21"/>
        </w:rPr>
      </w:pPr>
      <w:r w:rsidRPr="0067479F">
        <w:rPr>
          <w:rFonts w:hint="eastAsia"/>
          <w:szCs w:val="21"/>
        </w:rPr>
        <w:t>投标人保证遵守</w:t>
      </w:r>
      <w:r w:rsidRPr="0067479F">
        <w:rPr>
          <w:rFonts w:hint="eastAsia"/>
          <w:color w:val="FF0000"/>
          <w:szCs w:val="21"/>
        </w:rPr>
        <w:t>投标人须知中第</w:t>
      </w:r>
      <w:r w:rsidRPr="0067479F">
        <w:rPr>
          <w:rFonts w:hint="eastAsia"/>
          <w:color w:val="FF0000"/>
          <w:szCs w:val="21"/>
        </w:rPr>
        <w:t>3.6.5</w:t>
      </w:r>
      <w:r w:rsidRPr="0067479F">
        <w:rPr>
          <w:rFonts w:hint="eastAsia"/>
          <w:color w:val="FF0000"/>
          <w:szCs w:val="21"/>
        </w:rPr>
        <w:t>条款关于不予退还投标保证金的规定。</w:t>
      </w:r>
    </w:p>
    <w:p w14:paraId="386EF85F" w14:textId="77777777" w:rsidR="00B708A7" w:rsidRPr="0067479F" w:rsidRDefault="00B708A7" w:rsidP="00B708A7">
      <w:pPr>
        <w:pStyle w:val="34"/>
        <w:numPr>
          <w:ilvl w:val="0"/>
          <w:numId w:val="29"/>
        </w:numPr>
        <w:spacing w:line="400" w:lineRule="exact"/>
        <w:ind w:left="840" w:firstLineChars="0"/>
        <w:rPr>
          <w:szCs w:val="21"/>
        </w:rPr>
      </w:pPr>
      <w:r w:rsidRPr="0067479F">
        <w:rPr>
          <w:rFonts w:hint="eastAsia"/>
          <w:szCs w:val="21"/>
        </w:rPr>
        <w:t>投标人保证遵守</w:t>
      </w:r>
      <w:r w:rsidRPr="0067479F">
        <w:rPr>
          <w:rFonts w:hint="eastAsia"/>
          <w:color w:val="FF0000"/>
          <w:szCs w:val="21"/>
        </w:rPr>
        <w:t>投标人须知中第</w:t>
      </w:r>
      <w:r w:rsidRPr="0067479F">
        <w:rPr>
          <w:rFonts w:hint="eastAsia"/>
          <w:color w:val="FF0000"/>
          <w:szCs w:val="21"/>
        </w:rPr>
        <w:t>8.1</w:t>
      </w:r>
      <w:r w:rsidRPr="0067479F">
        <w:rPr>
          <w:rFonts w:hint="eastAsia"/>
          <w:color w:val="FF0000"/>
          <w:szCs w:val="21"/>
        </w:rPr>
        <w:t>条款关于供应商诚信管理办法的规定。</w:t>
      </w:r>
    </w:p>
    <w:p w14:paraId="143B248A" w14:textId="77777777" w:rsidR="00B708A7" w:rsidRPr="0067479F" w:rsidRDefault="00B708A7" w:rsidP="00B708A7">
      <w:pPr>
        <w:pStyle w:val="34"/>
        <w:numPr>
          <w:ilvl w:val="0"/>
          <w:numId w:val="29"/>
        </w:numPr>
        <w:spacing w:line="400" w:lineRule="exact"/>
        <w:ind w:left="840" w:firstLineChars="0"/>
        <w:rPr>
          <w:szCs w:val="21"/>
        </w:rPr>
      </w:pPr>
      <w:r w:rsidRPr="0067479F">
        <w:rPr>
          <w:rFonts w:hint="eastAsia"/>
          <w:szCs w:val="21"/>
        </w:rPr>
        <w:t>根据投标人须知规定，投标人承诺，我方无投标人须知第</w:t>
      </w:r>
      <w:r w:rsidRPr="0067479F">
        <w:rPr>
          <w:rFonts w:hint="eastAsia"/>
          <w:szCs w:val="21"/>
        </w:rPr>
        <w:t>1.3.2</w:t>
      </w:r>
      <w:r w:rsidRPr="0067479F">
        <w:rPr>
          <w:rFonts w:hint="eastAsia"/>
          <w:szCs w:val="21"/>
        </w:rPr>
        <w:t>条规定禁止性情形。</w:t>
      </w:r>
    </w:p>
    <w:p w14:paraId="3BF5754F" w14:textId="77777777" w:rsidR="00B708A7" w:rsidRDefault="00B708A7" w:rsidP="00B708A7">
      <w:pPr>
        <w:pStyle w:val="34"/>
        <w:numPr>
          <w:ilvl w:val="0"/>
          <w:numId w:val="29"/>
        </w:numPr>
        <w:spacing w:line="400" w:lineRule="exact"/>
        <w:ind w:left="840" w:firstLineChars="0"/>
        <w:rPr>
          <w:szCs w:val="21"/>
        </w:rPr>
      </w:pPr>
      <w:r>
        <w:rPr>
          <w:rFonts w:hint="eastAsia"/>
          <w:szCs w:val="21"/>
        </w:rPr>
        <w:t>我方承诺我方所有的偏离均已在</w:t>
      </w:r>
      <w:r>
        <w:rPr>
          <w:rFonts w:hint="eastAsia"/>
          <w:color w:val="FF0000"/>
          <w:szCs w:val="21"/>
        </w:rPr>
        <w:t>“资格条款偏离表”，“商务条款偏离表”，“技术规格偏离表”</w:t>
      </w:r>
      <w:r>
        <w:rPr>
          <w:rFonts w:hint="eastAsia"/>
          <w:szCs w:val="21"/>
        </w:rPr>
        <w:t>中列出。</w:t>
      </w:r>
    </w:p>
    <w:p w14:paraId="52A233DC" w14:textId="77777777" w:rsidR="00B708A7" w:rsidRDefault="00B708A7" w:rsidP="00B708A7">
      <w:pPr>
        <w:pStyle w:val="34"/>
        <w:numPr>
          <w:ilvl w:val="0"/>
          <w:numId w:val="29"/>
        </w:numPr>
        <w:spacing w:line="400" w:lineRule="exact"/>
        <w:ind w:left="840" w:firstLineChars="0"/>
        <w:rPr>
          <w:szCs w:val="21"/>
        </w:rPr>
      </w:pPr>
      <w:r>
        <w:rPr>
          <w:rFonts w:hint="eastAsia"/>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14:paraId="33AC68CC" w14:textId="77777777" w:rsidR="00B708A7" w:rsidRDefault="00B708A7" w:rsidP="00B708A7">
      <w:pPr>
        <w:pStyle w:val="34"/>
        <w:numPr>
          <w:ilvl w:val="0"/>
          <w:numId w:val="29"/>
        </w:numPr>
        <w:spacing w:line="400" w:lineRule="exact"/>
        <w:ind w:left="840" w:firstLineChars="0"/>
        <w:rPr>
          <w:szCs w:val="21"/>
        </w:rPr>
      </w:pPr>
      <w:r>
        <w:rPr>
          <w:rFonts w:hint="eastAsia"/>
          <w:szCs w:val="21"/>
        </w:rPr>
        <w:t>我方完全服从和尊重评标委员会所作的评定结果，同时清楚理解到报价最低并非意味着必定获得中标资格。</w:t>
      </w:r>
    </w:p>
    <w:p w14:paraId="783D26D5" w14:textId="77777777" w:rsidR="00B708A7" w:rsidRDefault="00B708A7" w:rsidP="00B708A7">
      <w:pPr>
        <w:pStyle w:val="34"/>
        <w:numPr>
          <w:ilvl w:val="0"/>
          <w:numId w:val="29"/>
        </w:numPr>
        <w:spacing w:line="400" w:lineRule="exact"/>
        <w:ind w:left="840" w:firstLineChars="0"/>
        <w:rPr>
          <w:szCs w:val="21"/>
        </w:rPr>
      </w:pPr>
      <w:r>
        <w:rPr>
          <w:rFonts w:hint="eastAsia"/>
          <w:szCs w:val="21"/>
        </w:rPr>
        <w:t>如我方中标，我方承诺：</w:t>
      </w:r>
    </w:p>
    <w:p w14:paraId="5D07B994" w14:textId="77777777" w:rsidR="00B708A7" w:rsidRDefault="00B708A7" w:rsidP="00B708A7">
      <w:pPr>
        <w:pStyle w:val="34"/>
        <w:numPr>
          <w:ilvl w:val="1"/>
          <w:numId w:val="30"/>
        </w:numPr>
        <w:spacing w:line="400" w:lineRule="exact"/>
        <w:ind w:firstLineChars="0"/>
        <w:rPr>
          <w:szCs w:val="21"/>
        </w:rPr>
      </w:pPr>
      <w:r>
        <w:rPr>
          <w:rFonts w:hint="eastAsia"/>
          <w:szCs w:val="21"/>
        </w:rPr>
        <w:t>在收到中标通知书后，在中标通知书规定的期限内与采购人签订合同；</w:t>
      </w:r>
    </w:p>
    <w:p w14:paraId="0C675AE1" w14:textId="77777777" w:rsidR="00B708A7" w:rsidRDefault="00B708A7" w:rsidP="00B708A7">
      <w:pPr>
        <w:pStyle w:val="34"/>
        <w:numPr>
          <w:ilvl w:val="1"/>
          <w:numId w:val="30"/>
        </w:numPr>
        <w:spacing w:line="400" w:lineRule="exact"/>
        <w:ind w:firstLineChars="0"/>
        <w:rPr>
          <w:szCs w:val="21"/>
        </w:rPr>
      </w:pPr>
      <w:r>
        <w:rPr>
          <w:rFonts w:hint="eastAsia"/>
          <w:szCs w:val="21"/>
        </w:rPr>
        <w:t>在签订合同时不向采购人提出附加条件；</w:t>
      </w:r>
    </w:p>
    <w:p w14:paraId="741623BB" w14:textId="77777777" w:rsidR="00B708A7" w:rsidRDefault="00B708A7" w:rsidP="00B708A7">
      <w:pPr>
        <w:pStyle w:val="34"/>
        <w:numPr>
          <w:ilvl w:val="1"/>
          <w:numId w:val="30"/>
        </w:numPr>
        <w:spacing w:line="400" w:lineRule="exact"/>
        <w:ind w:firstLineChars="0"/>
        <w:rPr>
          <w:szCs w:val="21"/>
        </w:rPr>
      </w:pPr>
      <w:r>
        <w:rPr>
          <w:rFonts w:hint="eastAsia"/>
          <w:szCs w:val="21"/>
        </w:rPr>
        <w:t>按照招标文件要求提交履约保证金（如果招标文件有约定）；</w:t>
      </w:r>
    </w:p>
    <w:p w14:paraId="1065AD67" w14:textId="77777777" w:rsidR="00B708A7" w:rsidRDefault="00B708A7" w:rsidP="00B708A7">
      <w:pPr>
        <w:pStyle w:val="34"/>
        <w:numPr>
          <w:ilvl w:val="1"/>
          <w:numId w:val="30"/>
        </w:numPr>
        <w:spacing w:line="400" w:lineRule="exact"/>
        <w:ind w:firstLineChars="0"/>
        <w:rPr>
          <w:szCs w:val="21"/>
        </w:rPr>
      </w:pPr>
      <w:r>
        <w:rPr>
          <w:rFonts w:hint="eastAsia"/>
          <w:szCs w:val="21"/>
        </w:rPr>
        <w:t>在合同约定的期限内完成合同规定的全部义务。</w:t>
      </w:r>
    </w:p>
    <w:p w14:paraId="27BA149F" w14:textId="77777777" w:rsidR="00B708A7" w:rsidRDefault="00B708A7" w:rsidP="00B708A7">
      <w:pPr>
        <w:pStyle w:val="34"/>
        <w:numPr>
          <w:ilvl w:val="0"/>
          <w:numId w:val="29"/>
        </w:numPr>
        <w:spacing w:line="400" w:lineRule="exact"/>
        <w:ind w:left="840" w:firstLineChars="0"/>
        <w:rPr>
          <w:szCs w:val="21"/>
        </w:rPr>
      </w:pPr>
      <w:r>
        <w:rPr>
          <w:rFonts w:hint="eastAsia"/>
          <w:szCs w:val="21"/>
        </w:rPr>
        <w:t>与本投标有关的一切正式信函请寄：</w:t>
      </w:r>
    </w:p>
    <w:p w14:paraId="28B5E730" w14:textId="77777777" w:rsidR="00B708A7" w:rsidRDefault="00B708A7" w:rsidP="00B708A7">
      <w:pPr>
        <w:spacing w:line="400" w:lineRule="exact"/>
        <w:ind w:firstLineChars="200" w:firstLine="420"/>
      </w:pPr>
    </w:p>
    <w:p w14:paraId="6572E497" w14:textId="77777777" w:rsidR="00B708A7" w:rsidRDefault="00B708A7" w:rsidP="00B708A7">
      <w:pPr>
        <w:spacing w:line="400" w:lineRule="exact"/>
        <w:ind w:firstLineChars="200" w:firstLine="420"/>
      </w:pPr>
      <w:r>
        <w:rPr>
          <w:rFonts w:hint="eastAsia"/>
        </w:rPr>
        <w:lastRenderedPageBreak/>
        <w:t>投标人名称：（盖公章）</w:t>
      </w:r>
    </w:p>
    <w:p w14:paraId="03B871FD" w14:textId="77777777" w:rsidR="00B708A7" w:rsidRDefault="00B708A7" w:rsidP="00B708A7">
      <w:pPr>
        <w:spacing w:line="400" w:lineRule="exact"/>
        <w:ind w:firstLineChars="200" w:firstLine="420"/>
      </w:pPr>
      <w:r>
        <w:rPr>
          <w:rFonts w:hint="eastAsia"/>
        </w:rPr>
        <w:t>法定代表人（单位负责人）或其委托代理人：（签字）</w:t>
      </w:r>
    </w:p>
    <w:p w14:paraId="55F9B76C" w14:textId="77777777" w:rsidR="00B708A7" w:rsidRDefault="00B708A7" w:rsidP="00B708A7">
      <w:pPr>
        <w:spacing w:line="400" w:lineRule="exact"/>
        <w:ind w:firstLineChars="200" w:firstLine="420"/>
      </w:pPr>
      <w:r>
        <w:rPr>
          <w:rFonts w:hint="eastAsia"/>
        </w:rPr>
        <w:t>地址：</w:t>
      </w:r>
    </w:p>
    <w:p w14:paraId="67FE9322" w14:textId="77777777" w:rsidR="00B708A7" w:rsidRDefault="00B708A7" w:rsidP="00B708A7">
      <w:pPr>
        <w:spacing w:line="400" w:lineRule="exact"/>
        <w:ind w:firstLineChars="200" w:firstLine="420"/>
      </w:pPr>
      <w:r>
        <w:rPr>
          <w:rFonts w:hint="eastAsia"/>
        </w:rPr>
        <w:t>电子邮件：</w:t>
      </w:r>
    </w:p>
    <w:p w14:paraId="2C5F6495" w14:textId="77777777" w:rsidR="00B708A7" w:rsidRDefault="00B708A7" w:rsidP="001C67F8">
      <w:pPr>
        <w:tabs>
          <w:tab w:val="center" w:pos="4484"/>
        </w:tabs>
        <w:spacing w:line="400" w:lineRule="exact"/>
        <w:ind w:firstLineChars="200" w:firstLine="420"/>
      </w:pPr>
      <w:r>
        <w:rPr>
          <w:rFonts w:hint="eastAsia"/>
        </w:rPr>
        <w:t>电话</w:t>
      </w:r>
      <w:r>
        <w:rPr>
          <w:rFonts w:hint="eastAsia"/>
        </w:rPr>
        <w:t>/</w:t>
      </w:r>
      <w:r>
        <w:rPr>
          <w:rFonts w:hint="eastAsia"/>
        </w:rPr>
        <w:t>移动电话：</w:t>
      </w:r>
      <w:r w:rsidR="001C67F8">
        <w:tab/>
      </w:r>
    </w:p>
    <w:p w14:paraId="62A26AD0" w14:textId="77777777" w:rsidR="00B708A7" w:rsidRDefault="00B708A7" w:rsidP="00B708A7">
      <w:pPr>
        <w:spacing w:line="400" w:lineRule="exact"/>
        <w:ind w:firstLineChars="200" w:firstLine="420"/>
      </w:pPr>
      <w:r>
        <w:rPr>
          <w:rFonts w:hint="eastAsia"/>
        </w:rPr>
        <w:t>传真：</w:t>
      </w:r>
    </w:p>
    <w:p w14:paraId="0BE8A0BB" w14:textId="77777777" w:rsidR="00B708A7" w:rsidRDefault="00B708A7" w:rsidP="00B708A7">
      <w:pPr>
        <w:spacing w:line="400" w:lineRule="exact"/>
        <w:ind w:firstLineChars="200" w:firstLine="420"/>
      </w:pPr>
      <w:r>
        <w:rPr>
          <w:rFonts w:hint="eastAsia"/>
        </w:rPr>
        <w:t>邮政编码：</w:t>
      </w:r>
    </w:p>
    <w:p w14:paraId="766AE060" w14:textId="77777777" w:rsidR="00B708A7" w:rsidRDefault="00B708A7" w:rsidP="00B708A7">
      <w:pPr>
        <w:spacing w:line="400" w:lineRule="exact"/>
        <w:ind w:firstLineChars="200" w:firstLine="420"/>
      </w:pPr>
      <w:r>
        <w:rPr>
          <w:rFonts w:hint="eastAsia"/>
        </w:rPr>
        <w:t>日期：年月日</w:t>
      </w:r>
    </w:p>
    <w:p w14:paraId="7D2EB6C9" w14:textId="77777777" w:rsidR="00B708A7" w:rsidRDefault="00B708A7" w:rsidP="00B708A7">
      <w:pPr>
        <w:spacing w:line="400" w:lineRule="exact"/>
        <w:ind w:firstLineChars="200" w:firstLine="420"/>
      </w:pPr>
    </w:p>
    <w:p w14:paraId="04273D3A" w14:textId="77777777" w:rsidR="00B708A7" w:rsidRDefault="00B708A7" w:rsidP="00B708A7">
      <w:pPr>
        <w:spacing w:line="400" w:lineRule="exact"/>
        <w:ind w:firstLineChars="200" w:firstLine="420"/>
      </w:pPr>
      <w:r>
        <w:rPr>
          <w:rFonts w:hint="eastAsia"/>
        </w:rPr>
        <w:br w:type="page"/>
      </w:r>
    </w:p>
    <w:p w14:paraId="70648573" w14:textId="77777777" w:rsidR="0035101D" w:rsidRPr="00CE384F" w:rsidRDefault="00D878D4">
      <w:pPr>
        <w:pStyle w:val="2"/>
        <w:spacing w:line="400" w:lineRule="exact"/>
        <w:jc w:val="center"/>
        <w:rPr>
          <w:rFonts w:asciiTheme="minorEastAsia" w:eastAsiaTheme="minorEastAsia" w:hAnsiTheme="minorEastAsia"/>
        </w:rPr>
      </w:pPr>
      <w:bookmarkStart w:id="195" w:name="_Toc26733"/>
      <w:bookmarkStart w:id="196" w:name="_Toc23005"/>
      <w:bookmarkStart w:id="197" w:name="_Toc12535"/>
      <w:bookmarkStart w:id="198" w:name="_Toc529539256"/>
      <w:r w:rsidRPr="00CE384F">
        <w:rPr>
          <w:rFonts w:asciiTheme="minorEastAsia" w:eastAsiaTheme="minorEastAsia" w:hAnsiTheme="minorEastAsia"/>
        </w:rPr>
        <w:lastRenderedPageBreak/>
        <w:t>格式</w:t>
      </w:r>
      <w:r w:rsidRPr="00CE384F">
        <w:rPr>
          <w:rFonts w:asciiTheme="minorEastAsia" w:eastAsiaTheme="minorEastAsia" w:hAnsiTheme="minorEastAsia" w:hint="eastAsia"/>
        </w:rPr>
        <w:t>2</w:t>
      </w:r>
      <w:r w:rsidRPr="00CE384F">
        <w:rPr>
          <w:rFonts w:asciiTheme="minorEastAsia" w:eastAsiaTheme="minorEastAsia" w:hAnsiTheme="minorEastAsia"/>
        </w:rPr>
        <w:t>：法定代表人（单位负责人）证明书</w:t>
      </w:r>
      <w:bookmarkEnd w:id="195"/>
      <w:bookmarkEnd w:id="196"/>
      <w:bookmarkEnd w:id="197"/>
      <w:bookmarkEnd w:id="198"/>
    </w:p>
    <w:p w14:paraId="5B60937F" w14:textId="77777777" w:rsidR="0035101D" w:rsidRPr="00CE384F" w:rsidRDefault="0035101D">
      <w:pPr>
        <w:spacing w:line="400" w:lineRule="exact"/>
        <w:rPr>
          <w:rFonts w:asciiTheme="minorEastAsia" w:eastAsiaTheme="minorEastAsia" w:hAnsiTheme="minorEastAsia"/>
        </w:rPr>
      </w:pPr>
    </w:p>
    <w:p w14:paraId="23075FC2" w14:textId="77777777" w:rsidR="0035101D" w:rsidRPr="00CE384F" w:rsidRDefault="00D878D4" w:rsidP="00715597">
      <w:pPr>
        <w:spacing w:line="400" w:lineRule="exact"/>
        <w:rPr>
          <w:rFonts w:asciiTheme="minorEastAsia" w:eastAsiaTheme="minorEastAsia" w:hAnsiTheme="minorEastAsia"/>
        </w:rPr>
      </w:pPr>
      <w:r w:rsidRPr="00CE384F">
        <w:rPr>
          <w:rFonts w:asciiTheme="minorEastAsia" w:eastAsiaTheme="minorEastAsia" w:hAnsiTheme="minorEastAsia" w:hint="eastAsia"/>
        </w:rPr>
        <w:t>致：</w:t>
      </w:r>
      <w:r w:rsidR="00715597" w:rsidRPr="00CE384F">
        <w:rPr>
          <w:rFonts w:asciiTheme="minorEastAsia" w:eastAsiaTheme="minorEastAsia" w:hAnsiTheme="minorEastAsia" w:hint="eastAsia"/>
        </w:rPr>
        <w:t>深圳信息职业技术学院</w:t>
      </w:r>
    </w:p>
    <w:p w14:paraId="6CF1492D" w14:textId="77777777" w:rsidR="00715597" w:rsidRPr="00CE384F" w:rsidRDefault="00715597" w:rsidP="00715597">
      <w:pPr>
        <w:spacing w:line="400" w:lineRule="exact"/>
        <w:rPr>
          <w:rFonts w:asciiTheme="minorEastAsia" w:eastAsiaTheme="minorEastAsia" w:hAnsiTheme="minorEastAsia"/>
        </w:rPr>
      </w:pPr>
    </w:p>
    <w:p w14:paraId="7F9129EC" w14:textId="77777777" w:rsidR="0035101D" w:rsidRPr="00CE384F" w:rsidRDefault="00D878D4">
      <w:pPr>
        <w:spacing w:line="400" w:lineRule="exact"/>
        <w:jc w:val="left"/>
        <w:rPr>
          <w:rFonts w:asciiTheme="minorEastAsia" w:eastAsiaTheme="minorEastAsia" w:hAnsiTheme="minorEastAsia"/>
        </w:rPr>
      </w:pPr>
      <w:r w:rsidRPr="00CE384F">
        <w:rPr>
          <w:rFonts w:asciiTheme="minorEastAsia" w:eastAsiaTheme="minorEastAsia" w:hAnsiTheme="minorEastAsia" w:hint="eastAsia"/>
        </w:rPr>
        <w:t xml:space="preserve">   　</w:t>
      </w:r>
      <w:r w:rsidRPr="00CE384F">
        <w:rPr>
          <w:rFonts w:asciiTheme="minorEastAsia" w:eastAsiaTheme="minorEastAsia" w:hAnsiTheme="minorEastAsia" w:hint="eastAsia"/>
          <w:u w:val="single"/>
        </w:rPr>
        <w:t>（姓名）</w:t>
      </w:r>
      <w:r w:rsidRPr="00CE384F">
        <w:rPr>
          <w:rFonts w:asciiTheme="minorEastAsia" w:eastAsiaTheme="minorEastAsia" w:hAnsiTheme="minorEastAsia" w:hint="eastAsia"/>
        </w:rPr>
        <w:t>现任我单位</w:t>
      </w:r>
      <w:r w:rsidRPr="00CE384F">
        <w:rPr>
          <w:rFonts w:asciiTheme="minorEastAsia" w:eastAsiaTheme="minorEastAsia" w:hAnsiTheme="minorEastAsia" w:hint="eastAsia"/>
          <w:u w:val="single"/>
        </w:rPr>
        <w:t>（职务名称）</w:t>
      </w:r>
      <w:r w:rsidRPr="00CE384F">
        <w:rPr>
          <w:rFonts w:asciiTheme="minorEastAsia" w:eastAsiaTheme="minorEastAsia" w:hAnsiTheme="minorEastAsia" w:hint="eastAsia"/>
        </w:rPr>
        <w:t>职务，为法定代表人（单位负责人），特此证明。附：法定代表人（单位负责人）身份证复印件。</w:t>
      </w:r>
    </w:p>
    <w:p w14:paraId="7F023632" w14:textId="77777777" w:rsidR="0035101D" w:rsidRPr="00CE384F" w:rsidRDefault="0035101D">
      <w:pPr>
        <w:spacing w:line="400" w:lineRule="exact"/>
        <w:jc w:val="left"/>
        <w:rPr>
          <w:rFonts w:asciiTheme="minorEastAsia" w:eastAsiaTheme="minorEastAsia" w:hAnsiTheme="minorEastAsia"/>
        </w:rPr>
      </w:pPr>
    </w:p>
    <w:p w14:paraId="12E618EC" w14:textId="77777777" w:rsidR="0035101D" w:rsidRPr="00CE384F" w:rsidRDefault="0035101D">
      <w:pPr>
        <w:spacing w:line="400" w:lineRule="exact"/>
        <w:jc w:val="right"/>
        <w:rPr>
          <w:rFonts w:asciiTheme="minorEastAsia" w:eastAsiaTheme="minorEastAsia" w:hAnsiTheme="minorEastAsia"/>
        </w:rPr>
      </w:pPr>
    </w:p>
    <w:p w14:paraId="2056D9D9"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投标人名称：（盖公章）</w:t>
      </w:r>
    </w:p>
    <w:p w14:paraId="3EF01194"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日期：   年   月   日</w:t>
      </w:r>
    </w:p>
    <w:p w14:paraId="1ADF3A01" w14:textId="77777777" w:rsidR="0035101D" w:rsidRPr="00CE384F" w:rsidRDefault="0035101D">
      <w:pPr>
        <w:spacing w:line="400" w:lineRule="exact"/>
        <w:rPr>
          <w:rFonts w:asciiTheme="minorEastAsia" w:eastAsiaTheme="minorEastAsia" w:hAnsiTheme="minorEastAsia"/>
        </w:rPr>
      </w:pPr>
    </w:p>
    <w:p w14:paraId="00C0E6AC"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rPr>
        <w:br w:type="page"/>
      </w:r>
    </w:p>
    <w:p w14:paraId="035E11B4" w14:textId="77777777" w:rsidR="0035101D" w:rsidRPr="00CE384F" w:rsidRDefault="0035101D">
      <w:pPr>
        <w:spacing w:line="400" w:lineRule="exact"/>
        <w:rPr>
          <w:rFonts w:asciiTheme="minorEastAsia" w:eastAsiaTheme="minorEastAsia" w:hAnsiTheme="minorEastAsia"/>
        </w:rPr>
      </w:pPr>
    </w:p>
    <w:p w14:paraId="4AD9E93A" w14:textId="77777777" w:rsidR="0035101D" w:rsidRPr="00CE384F" w:rsidRDefault="00D878D4">
      <w:pPr>
        <w:pStyle w:val="2"/>
        <w:spacing w:line="400" w:lineRule="exact"/>
        <w:jc w:val="center"/>
        <w:rPr>
          <w:rFonts w:asciiTheme="minorEastAsia" w:eastAsiaTheme="minorEastAsia" w:hAnsiTheme="minorEastAsia"/>
        </w:rPr>
      </w:pPr>
      <w:bookmarkStart w:id="199" w:name="_Toc10027"/>
      <w:bookmarkStart w:id="200" w:name="_Toc11752"/>
      <w:bookmarkStart w:id="201" w:name="_Toc24126"/>
      <w:bookmarkStart w:id="202" w:name="_Toc529539257"/>
      <w:r w:rsidRPr="00CE384F">
        <w:rPr>
          <w:rFonts w:asciiTheme="minorEastAsia" w:eastAsiaTheme="minorEastAsia" w:hAnsiTheme="minorEastAsia"/>
        </w:rPr>
        <w:t>格式</w:t>
      </w:r>
      <w:r w:rsidRPr="00CE384F">
        <w:rPr>
          <w:rFonts w:asciiTheme="minorEastAsia" w:eastAsiaTheme="minorEastAsia" w:hAnsiTheme="minorEastAsia" w:hint="eastAsia"/>
        </w:rPr>
        <w:t>3</w:t>
      </w:r>
      <w:r w:rsidRPr="00CE384F">
        <w:rPr>
          <w:rFonts w:asciiTheme="minorEastAsia" w:eastAsiaTheme="minorEastAsia" w:hAnsiTheme="minorEastAsia"/>
        </w:rPr>
        <w:t>：授权委托书</w:t>
      </w:r>
      <w:bookmarkEnd w:id="199"/>
      <w:bookmarkEnd w:id="200"/>
      <w:bookmarkEnd w:id="201"/>
      <w:bookmarkEnd w:id="202"/>
    </w:p>
    <w:p w14:paraId="24D53C4F" w14:textId="77777777" w:rsidR="0035101D" w:rsidRPr="00CE384F" w:rsidRDefault="0035101D">
      <w:pPr>
        <w:spacing w:line="400" w:lineRule="exact"/>
        <w:ind w:firstLineChars="200" w:firstLine="420"/>
        <w:rPr>
          <w:rFonts w:asciiTheme="minorEastAsia" w:eastAsiaTheme="minorEastAsia" w:hAnsiTheme="minorEastAsia"/>
        </w:rPr>
      </w:pPr>
    </w:p>
    <w:p w14:paraId="23775BF2" w14:textId="77777777" w:rsidR="0035101D" w:rsidRPr="00CE384F" w:rsidRDefault="00D878D4">
      <w:pPr>
        <w:spacing w:line="400" w:lineRule="exact"/>
        <w:rPr>
          <w:rFonts w:asciiTheme="minorEastAsia" w:eastAsiaTheme="minorEastAsia" w:hAnsiTheme="minorEastAsia"/>
          <w:szCs w:val="28"/>
        </w:rPr>
      </w:pPr>
      <w:r w:rsidRPr="00CE384F">
        <w:rPr>
          <w:rFonts w:asciiTheme="minorEastAsia" w:eastAsiaTheme="minorEastAsia" w:hAnsiTheme="minorEastAsia" w:hint="eastAsia"/>
        </w:rPr>
        <w:t>致：</w:t>
      </w:r>
      <w:r w:rsidR="00715597" w:rsidRPr="00CE384F">
        <w:rPr>
          <w:rFonts w:asciiTheme="minorEastAsia" w:eastAsiaTheme="minorEastAsia" w:hAnsiTheme="minorEastAsia" w:hint="eastAsia"/>
        </w:rPr>
        <w:t>深圳信息职业技术学院</w:t>
      </w:r>
    </w:p>
    <w:p w14:paraId="350F2410" w14:textId="77777777" w:rsidR="0035101D" w:rsidRPr="00CE384F" w:rsidRDefault="0035101D">
      <w:pPr>
        <w:spacing w:line="400" w:lineRule="exact"/>
        <w:ind w:firstLineChars="200" w:firstLine="420"/>
        <w:rPr>
          <w:rFonts w:asciiTheme="minorEastAsia" w:eastAsiaTheme="minorEastAsia" w:hAnsiTheme="minorEastAsia"/>
        </w:rPr>
      </w:pPr>
    </w:p>
    <w:p w14:paraId="20E748CA"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本人</w:t>
      </w:r>
      <w:r w:rsidRPr="00CE384F">
        <w:rPr>
          <w:rFonts w:asciiTheme="minorEastAsia" w:eastAsiaTheme="minorEastAsia" w:hAnsiTheme="minorEastAsia" w:hint="eastAsia"/>
          <w:u w:val="single"/>
        </w:rPr>
        <w:t>（姓名）</w:t>
      </w:r>
      <w:r w:rsidRPr="00CE384F">
        <w:rPr>
          <w:rFonts w:asciiTheme="minorEastAsia" w:eastAsiaTheme="minorEastAsia" w:hAnsiTheme="minorEastAsia" w:hint="eastAsia"/>
        </w:rPr>
        <w:t>系</w:t>
      </w:r>
      <w:r w:rsidRPr="00CE384F">
        <w:rPr>
          <w:rFonts w:asciiTheme="minorEastAsia" w:eastAsiaTheme="minorEastAsia" w:hAnsiTheme="minorEastAsia" w:hint="eastAsia"/>
          <w:u w:val="single"/>
        </w:rPr>
        <w:t>（投标人名称）</w:t>
      </w:r>
      <w:r w:rsidRPr="00CE384F">
        <w:rPr>
          <w:rFonts w:asciiTheme="minorEastAsia" w:eastAsiaTheme="minorEastAsia" w:hAnsiTheme="minorEastAsia" w:hint="eastAsia"/>
        </w:rPr>
        <w:t>的法定代表人（单位负责人），现委托</w:t>
      </w:r>
      <w:r w:rsidRPr="00CE384F">
        <w:rPr>
          <w:rFonts w:asciiTheme="minorEastAsia" w:eastAsiaTheme="minorEastAsia" w:hAnsiTheme="minorEastAsia" w:hint="eastAsia"/>
          <w:u w:val="single"/>
        </w:rPr>
        <w:t>（姓名）</w:t>
      </w:r>
      <w:r w:rsidRPr="00CE384F">
        <w:rPr>
          <w:rFonts w:asciiTheme="minorEastAsia" w:eastAsiaTheme="minorEastAsia" w:hAnsiTheme="minorEastAsia" w:hint="eastAsia"/>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14:paraId="63E03217"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委托期限：与投标有效期相同。</w:t>
      </w:r>
    </w:p>
    <w:p w14:paraId="2AEE8BDA"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代理人无转委托权。</w:t>
      </w:r>
    </w:p>
    <w:p w14:paraId="1C77E877" w14:textId="77777777" w:rsidR="0035101D" w:rsidRPr="00CE384F" w:rsidRDefault="0035101D">
      <w:pPr>
        <w:spacing w:line="400" w:lineRule="exact"/>
        <w:ind w:firstLineChars="200" w:firstLine="420"/>
        <w:rPr>
          <w:rFonts w:asciiTheme="minorEastAsia" w:eastAsiaTheme="minorEastAsia" w:hAnsiTheme="minorEastAsia"/>
        </w:rPr>
      </w:pPr>
    </w:p>
    <w:p w14:paraId="3F1DCE89"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附：委托代理人身份证复印件</w:t>
      </w:r>
    </w:p>
    <w:p w14:paraId="7589252C" w14:textId="77777777" w:rsidR="0035101D" w:rsidRPr="00CE384F" w:rsidRDefault="0035101D">
      <w:pPr>
        <w:spacing w:line="400" w:lineRule="exact"/>
        <w:ind w:firstLineChars="200" w:firstLine="420"/>
        <w:rPr>
          <w:rFonts w:asciiTheme="minorEastAsia" w:eastAsiaTheme="minorEastAsia" w:hAnsiTheme="minorEastAsia"/>
        </w:rPr>
      </w:pPr>
    </w:p>
    <w:p w14:paraId="29640D29"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投标人：（单位公章）</w:t>
      </w:r>
    </w:p>
    <w:p w14:paraId="7E59A140"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法定代表人（单位负责人）：（签字）</w:t>
      </w:r>
    </w:p>
    <w:p w14:paraId="4F8C1FC4"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法定代表人（单位负责人）身份证号码：</w:t>
      </w:r>
    </w:p>
    <w:p w14:paraId="4DAB846F"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委托代理人：（签字）</w:t>
      </w:r>
    </w:p>
    <w:p w14:paraId="4804752F"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委托代理人身份证号码：</w:t>
      </w:r>
    </w:p>
    <w:p w14:paraId="6E106443" w14:textId="77777777" w:rsidR="0035101D" w:rsidRPr="00CE384F" w:rsidRDefault="0035101D">
      <w:pPr>
        <w:spacing w:line="400" w:lineRule="exact"/>
        <w:ind w:firstLineChars="200" w:firstLine="420"/>
        <w:rPr>
          <w:rFonts w:asciiTheme="minorEastAsia" w:eastAsiaTheme="minorEastAsia" w:hAnsiTheme="minorEastAsia"/>
        </w:rPr>
      </w:pPr>
    </w:p>
    <w:p w14:paraId="05E35687"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日期：   年   月   日</w:t>
      </w:r>
    </w:p>
    <w:p w14:paraId="7D7B3A01" w14:textId="77777777" w:rsidR="0035101D" w:rsidRPr="00CE384F" w:rsidRDefault="0035101D">
      <w:pPr>
        <w:spacing w:line="400" w:lineRule="exact"/>
        <w:rPr>
          <w:rFonts w:asciiTheme="minorEastAsia" w:eastAsiaTheme="minorEastAsia" w:hAnsiTheme="minorEastAsia"/>
        </w:rPr>
      </w:pPr>
    </w:p>
    <w:p w14:paraId="7B6D24B5"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rPr>
        <w:br w:type="page"/>
      </w:r>
    </w:p>
    <w:p w14:paraId="252626C5" w14:textId="77777777" w:rsidR="0035101D" w:rsidRPr="00CE384F" w:rsidRDefault="00D878D4">
      <w:pPr>
        <w:pStyle w:val="2"/>
        <w:spacing w:line="400" w:lineRule="exact"/>
        <w:jc w:val="center"/>
        <w:rPr>
          <w:rFonts w:asciiTheme="minorEastAsia" w:eastAsiaTheme="minorEastAsia" w:hAnsiTheme="minorEastAsia"/>
        </w:rPr>
      </w:pPr>
      <w:bookmarkStart w:id="203" w:name="_Toc9716"/>
      <w:bookmarkStart w:id="204" w:name="_Toc15841"/>
      <w:bookmarkStart w:id="205" w:name="_Toc9796"/>
      <w:bookmarkStart w:id="206" w:name="_Toc529539258"/>
      <w:r w:rsidRPr="00CE384F">
        <w:rPr>
          <w:rFonts w:asciiTheme="minorEastAsia" w:eastAsiaTheme="minorEastAsia" w:hAnsiTheme="minorEastAsia" w:hint="eastAsia"/>
        </w:rPr>
        <w:lastRenderedPageBreak/>
        <w:t>格式4：</w:t>
      </w:r>
      <w:bookmarkEnd w:id="203"/>
      <w:bookmarkEnd w:id="204"/>
      <w:bookmarkEnd w:id="205"/>
      <w:r w:rsidR="00404D6F" w:rsidRPr="00CE384F">
        <w:rPr>
          <w:rFonts w:asciiTheme="minorEastAsia" w:eastAsiaTheme="minorEastAsia" w:hAnsiTheme="minorEastAsia" w:hint="eastAsia"/>
        </w:rPr>
        <w:t>投标保证金证明文件</w:t>
      </w:r>
      <w:r w:rsidR="00410471" w:rsidRPr="00CE384F">
        <w:rPr>
          <w:rFonts w:asciiTheme="minorEastAsia" w:eastAsiaTheme="minorEastAsia" w:hAnsiTheme="minorEastAsia" w:hint="eastAsia"/>
        </w:rPr>
        <w:t xml:space="preserve"> (</w:t>
      </w:r>
      <w:r w:rsidR="00722775" w:rsidRPr="00CE384F">
        <w:rPr>
          <w:rFonts w:asciiTheme="minorEastAsia" w:eastAsiaTheme="minorEastAsia" w:hAnsiTheme="minorEastAsia" w:hint="eastAsia"/>
        </w:rPr>
        <w:t>本项目不收取</w:t>
      </w:r>
      <w:r w:rsidR="00410471" w:rsidRPr="00CE384F">
        <w:rPr>
          <w:rFonts w:asciiTheme="minorEastAsia" w:eastAsiaTheme="minorEastAsia" w:hAnsiTheme="minorEastAsia" w:hint="eastAsia"/>
        </w:rPr>
        <w:t>)</w:t>
      </w:r>
      <w:bookmarkEnd w:id="206"/>
    </w:p>
    <w:p w14:paraId="43AA2683" w14:textId="77777777" w:rsidR="0035101D" w:rsidRPr="00CE384F" w:rsidRDefault="0035101D">
      <w:pPr>
        <w:spacing w:line="400" w:lineRule="exact"/>
        <w:rPr>
          <w:rFonts w:asciiTheme="minorEastAsia" w:eastAsiaTheme="minorEastAsia" w:hAnsiTheme="minorEastAsia"/>
        </w:rPr>
      </w:pPr>
    </w:p>
    <w:p w14:paraId="71944C59"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致：</w:t>
      </w:r>
      <w:r w:rsidR="00715597" w:rsidRPr="00CE384F">
        <w:rPr>
          <w:rFonts w:asciiTheme="minorEastAsia" w:eastAsiaTheme="minorEastAsia" w:hAnsiTheme="minorEastAsia" w:hint="eastAsia"/>
        </w:rPr>
        <w:t>深圳信息职业技术学院</w:t>
      </w:r>
    </w:p>
    <w:p w14:paraId="6141ED96" w14:textId="77777777" w:rsidR="00404D6F" w:rsidRPr="00CE384F" w:rsidRDefault="00404D6F" w:rsidP="00404D6F">
      <w:pPr>
        <w:spacing w:line="400" w:lineRule="exact"/>
        <w:ind w:firstLine="435"/>
        <w:rPr>
          <w:rFonts w:asciiTheme="minorEastAsia" w:eastAsiaTheme="minorEastAsia" w:hAnsiTheme="minorEastAsia"/>
        </w:rPr>
      </w:pPr>
      <w:r w:rsidRPr="00CE384F">
        <w:rPr>
          <w:rFonts w:asciiTheme="minorEastAsia" w:eastAsiaTheme="minorEastAsia" w:hAnsiTheme="minorEastAsia" w:hint="eastAsia"/>
          <w:u w:val="single"/>
        </w:rPr>
        <w:t xml:space="preserve">（投标人全称) </w:t>
      </w:r>
      <w:r w:rsidRPr="00CE384F">
        <w:rPr>
          <w:rFonts w:asciiTheme="minorEastAsia" w:eastAsiaTheme="minorEastAsia" w:hAnsiTheme="minorEastAsia" w:hint="eastAsia"/>
        </w:rPr>
        <w:t>参加贵方组织的</w:t>
      </w:r>
      <w:r w:rsidRPr="00CE384F">
        <w:rPr>
          <w:rFonts w:asciiTheme="minorEastAsia" w:eastAsiaTheme="minorEastAsia" w:hAnsiTheme="minorEastAsia" w:hint="eastAsia"/>
          <w:u w:val="single"/>
        </w:rPr>
        <w:t xml:space="preserve">  项目名称（招标编号） </w:t>
      </w:r>
      <w:r w:rsidRPr="00CE384F">
        <w:rPr>
          <w:rFonts w:asciiTheme="minorEastAsia" w:eastAsiaTheme="minorEastAsia" w:hAnsiTheme="minorEastAsia" w:hint="eastAsia"/>
        </w:rPr>
        <w:t>的采购活动。按招标文件的规定，已通过</w:t>
      </w:r>
      <w:r w:rsidRPr="00CE384F">
        <w:rPr>
          <w:rFonts w:asciiTheme="minorEastAsia" w:eastAsiaTheme="minorEastAsia" w:hAnsiTheme="minorEastAsia" w:hint="eastAsia"/>
          <w:u w:val="single"/>
        </w:rPr>
        <w:t>（银行转账）</w:t>
      </w:r>
      <w:r w:rsidRPr="00CE384F">
        <w:rPr>
          <w:rFonts w:asciiTheme="minorEastAsia" w:eastAsiaTheme="minorEastAsia" w:hAnsiTheme="minorEastAsia" w:hint="eastAsia"/>
        </w:rPr>
        <w:t>形式交纳人民币（大写）</w:t>
      </w:r>
      <w:r w:rsidRPr="00CE384F">
        <w:rPr>
          <w:rFonts w:asciiTheme="minorEastAsia" w:eastAsiaTheme="minorEastAsia" w:hAnsiTheme="minorEastAsia" w:hint="eastAsia"/>
          <w:u w:val="single"/>
        </w:rPr>
        <w:t xml:space="preserve">  　　  </w:t>
      </w:r>
      <w:r w:rsidRPr="00CE384F">
        <w:rPr>
          <w:rFonts w:asciiTheme="minorEastAsia" w:eastAsiaTheme="minorEastAsia" w:hAnsiTheme="minorEastAsia" w:hint="eastAsia"/>
        </w:rPr>
        <w:t>元（小写￥）的投标保证金。</w:t>
      </w:r>
    </w:p>
    <w:p w14:paraId="39448C0D" w14:textId="77777777" w:rsidR="00404D6F" w:rsidRPr="00CE384F" w:rsidRDefault="00404D6F" w:rsidP="00404D6F">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请贵公司退还时划到下列账户：</w:t>
      </w:r>
    </w:p>
    <w:p w14:paraId="15BDB288" w14:textId="77777777" w:rsidR="00404D6F" w:rsidRPr="00CE384F" w:rsidRDefault="00404D6F" w:rsidP="00404D6F">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收款单位：</w:t>
      </w:r>
      <w:r w:rsidRPr="00CE384F">
        <w:rPr>
          <w:rFonts w:asciiTheme="minorEastAsia" w:eastAsiaTheme="minorEastAsia" w:hAnsiTheme="minorEastAsia" w:hint="eastAsia"/>
          <w:i/>
          <w:u w:val="single"/>
        </w:rPr>
        <w:t>（与投标单位一致的单位名称）</w:t>
      </w:r>
    </w:p>
    <w:p w14:paraId="2976BCC9" w14:textId="77777777" w:rsidR="00404D6F" w:rsidRPr="00CE384F" w:rsidRDefault="00404D6F" w:rsidP="00404D6F">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开户银行：</w:t>
      </w:r>
      <w:r w:rsidRPr="00CE384F">
        <w:rPr>
          <w:rFonts w:asciiTheme="minorEastAsia" w:eastAsiaTheme="minorEastAsia" w:hAnsiTheme="minorEastAsia" w:hint="eastAsia"/>
          <w:u w:val="single"/>
        </w:rPr>
        <w:t xml:space="preserve">　　　　　　　　　　　　　　</w:t>
      </w:r>
    </w:p>
    <w:p w14:paraId="4B353965" w14:textId="77777777" w:rsidR="00404D6F" w:rsidRPr="00CE384F" w:rsidRDefault="00404D6F" w:rsidP="00404D6F">
      <w:pPr>
        <w:spacing w:line="400" w:lineRule="exact"/>
        <w:ind w:firstLineChars="200" w:firstLine="420"/>
        <w:rPr>
          <w:rFonts w:asciiTheme="minorEastAsia" w:eastAsiaTheme="minorEastAsia" w:hAnsiTheme="minorEastAsia"/>
          <w:u w:val="single"/>
        </w:rPr>
      </w:pPr>
      <w:proofErr w:type="gramStart"/>
      <w:r w:rsidRPr="00CE384F">
        <w:rPr>
          <w:rFonts w:asciiTheme="minorEastAsia" w:eastAsiaTheme="minorEastAsia" w:hAnsiTheme="minorEastAsia" w:hint="eastAsia"/>
        </w:rPr>
        <w:t>账</w:t>
      </w:r>
      <w:proofErr w:type="gramEnd"/>
      <w:r w:rsidRPr="00CE384F">
        <w:rPr>
          <w:rFonts w:asciiTheme="minorEastAsia" w:eastAsiaTheme="minorEastAsia" w:hAnsiTheme="minorEastAsia" w:hint="eastAsia"/>
        </w:rPr>
        <w:t xml:space="preserve">    号：</w:t>
      </w:r>
      <w:r w:rsidRPr="00CE384F">
        <w:rPr>
          <w:rFonts w:asciiTheme="minorEastAsia" w:eastAsiaTheme="minorEastAsia" w:hAnsiTheme="minorEastAsia" w:hint="eastAsia"/>
          <w:u w:val="single"/>
        </w:rPr>
        <w:t xml:space="preserve">　　　　　　　　　　　　　　</w:t>
      </w:r>
    </w:p>
    <w:p w14:paraId="53E7B161" w14:textId="77777777" w:rsidR="00404D6F" w:rsidRPr="00CE384F" w:rsidRDefault="00404D6F" w:rsidP="00404D6F">
      <w:pPr>
        <w:spacing w:line="400" w:lineRule="exact"/>
        <w:ind w:firstLineChars="200" w:firstLine="420"/>
        <w:rPr>
          <w:rFonts w:asciiTheme="minorEastAsia" w:eastAsiaTheme="minorEastAsia" w:hAnsiTheme="minorEastAsia"/>
          <w:u w:val="single"/>
        </w:rPr>
      </w:pPr>
    </w:p>
    <w:p w14:paraId="7A8CC055" w14:textId="77777777" w:rsidR="00404D6F" w:rsidRPr="00CE384F" w:rsidRDefault="00404D6F" w:rsidP="00404D6F">
      <w:pPr>
        <w:spacing w:line="400" w:lineRule="exact"/>
        <w:ind w:firstLineChars="200" w:firstLine="420"/>
        <w:rPr>
          <w:rFonts w:asciiTheme="minorEastAsia" w:eastAsiaTheme="minorEastAsia" w:hAnsiTheme="minorEastAsia"/>
          <w:u w:val="single"/>
        </w:rPr>
      </w:pPr>
      <w:r w:rsidRPr="00CE384F">
        <w:rPr>
          <w:rFonts w:asciiTheme="minorEastAsia" w:eastAsiaTheme="minorEastAsia" w:hAnsiTheme="minorEastAsia" w:hint="eastAsia"/>
        </w:rPr>
        <w:t>附：投标保证金转账凭证复印件或者采购代理机构开具的投标保证金收据复印件。</w:t>
      </w:r>
    </w:p>
    <w:p w14:paraId="04BB84E1" w14:textId="77777777" w:rsidR="0035101D" w:rsidRPr="00CE384F" w:rsidRDefault="0035101D">
      <w:pPr>
        <w:spacing w:line="400" w:lineRule="exact"/>
        <w:rPr>
          <w:rFonts w:asciiTheme="minorEastAsia" w:eastAsiaTheme="minorEastAsia" w:hAnsiTheme="minorEastAsia"/>
          <w:u w:val="single"/>
        </w:rPr>
      </w:pPr>
    </w:p>
    <w:p w14:paraId="28E552ED" w14:textId="77777777" w:rsidR="0035101D" w:rsidRPr="00CE384F" w:rsidRDefault="0035101D">
      <w:pPr>
        <w:spacing w:line="400" w:lineRule="exact"/>
        <w:rPr>
          <w:rFonts w:asciiTheme="minorEastAsia" w:eastAsiaTheme="minorEastAsia" w:hAnsiTheme="minorEastAsia"/>
          <w:u w:val="single"/>
        </w:rPr>
      </w:pPr>
    </w:p>
    <w:p w14:paraId="00AB27DE"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投标人名称：（盖公章）</w:t>
      </w:r>
    </w:p>
    <w:p w14:paraId="412513FD"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467CAE6C"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日期：   年   月   日</w:t>
      </w:r>
    </w:p>
    <w:p w14:paraId="383C3E8D" w14:textId="77777777" w:rsidR="0035101D" w:rsidRPr="00CE384F" w:rsidRDefault="0035101D">
      <w:pPr>
        <w:spacing w:line="400" w:lineRule="exact"/>
        <w:rPr>
          <w:rFonts w:asciiTheme="minorEastAsia" w:eastAsiaTheme="minorEastAsia" w:hAnsiTheme="minorEastAsia"/>
        </w:rPr>
      </w:pPr>
    </w:p>
    <w:p w14:paraId="7A386E7A" w14:textId="77777777" w:rsidR="0035101D" w:rsidRPr="00CE384F" w:rsidRDefault="0035101D">
      <w:pPr>
        <w:spacing w:line="400" w:lineRule="exact"/>
        <w:rPr>
          <w:rFonts w:asciiTheme="minorEastAsia" w:eastAsiaTheme="minorEastAsia" w:hAnsiTheme="minorEastAsia"/>
        </w:rPr>
      </w:pPr>
    </w:p>
    <w:p w14:paraId="61F3348E"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br w:type="page"/>
      </w:r>
    </w:p>
    <w:p w14:paraId="4A341DB4" w14:textId="77777777" w:rsidR="0035101D" w:rsidRPr="00CE384F" w:rsidRDefault="0035101D">
      <w:pPr>
        <w:spacing w:line="400" w:lineRule="exact"/>
        <w:rPr>
          <w:rFonts w:asciiTheme="minorEastAsia" w:eastAsiaTheme="minorEastAsia" w:hAnsiTheme="minorEastAsia"/>
        </w:rPr>
      </w:pPr>
    </w:p>
    <w:p w14:paraId="4C644E5E" w14:textId="77777777" w:rsidR="0035101D" w:rsidRPr="00CE384F" w:rsidRDefault="00D878D4">
      <w:pPr>
        <w:pStyle w:val="2"/>
        <w:spacing w:line="400" w:lineRule="exact"/>
        <w:jc w:val="center"/>
        <w:rPr>
          <w:rFonts w:asciiTheme="minorEastAsia" w:eastAsiaTheme="minorEastAsia" w:hAnsiTheme="minorEastAsia"/>
        </w:rPr>
      </w:pPr>
      <w:bookmarkStart w:id="207" w:name="_Toc31787"/>
      <w:bookmarkStart w:id="208" w:name="_Toc7873"/>
      <w:bookmarkStart w:id="209" w:name="_Toc27583"/>
      <w:bookmarkStart w:id="210" w:name="_Toc529539259"/>
      <w:r w:rsidRPr="00CE384F">
        <w:rPr>
          <w:rFonts w:asciiTheme="minorEastAsia" w:eastAsiaTheme="minorEastAsia" w:hAnsiTheme="minorEastAsia"/>
        </w:rPr>
        <w:t>格式</w:t>
      </w:r>
      <w:r w:rsidRPr="00CE384F">
        <w:rPr>
          <w:rFonts w:asciiTheme="minorEastAsia" w:eastAsiaTheme="minorEastAsia" w:hAnsiTheme="minorEastAsia" w:hint="eastAsia"/>
        </w:rPr>
        <w:t>5</w:t>
      </w:r>
      <w:r w:rsidRPr="00CE384F">
        <w:rPr>
          <w:rFonts w:asciiTheme="minorEastAsia" w:eastAsiaTheme="minorEastAsia" w:hAnsiTheme="minorEastAsia"/>
        </w:rPr>
        <w:t>：资格条款偏离表</w:t>
      </w:r>
      <w:bookmarkEnd w:id="207"/>
      <w:bookmarkEnd w:id="208"/>
      <w:bookmarkEnd w:id="209"/>
      <w:bookmarkEnd w:id="210"/>
    </w:p>
    <w:p w14:paraId="3F1F4D08"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投标人名称：</w:t>
      </w:r>
      <w:r w:rsidRPr="00CE384F">
        <w:rPr>
          <w:rFonts w:asciiTheme="minorEastAsia" w:eastAsiaTheme="minorEastAsia" w:hAnsiTheme="minorEastAsia" w:hint="eastAsia"/>
          <w:u w:val="single"/>
        </w:rPr>
        <w:t xml:space="preserve">　　　　　　　　　　</w:t>
      </w:r>
      <w:r w:rsidRPr="00CE384F">
        <w:rPr>
          <w:rFonts w:asciiTheme="minorEastAsia" w:eastAsiaTheme="minorEastAsia" w:hAnsiTheme="minorEastAsia" w:hint="eastAsia"/>
        </w:rPr>
        <w:t xml:space="preserve">　　招标编号：</w:t>
      </w:r>
      <w:r w:rsidRPr="00CE384F">
        <w:rPr>
          <w:rFonts w:asciiTheme="minorEastAsia" w:eastAsiaTheme="minorEastAsia" w:hAnsiTheme="minorEastAsia" w:hint="eastAsia"/>
          <w:u w:val="single"/>
        </w:rPr>
        <w:t xml:space="preserve">　　　　　　　　　　　</w:t>
      </w:r>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35101D" w:rsidRPr="00CE384F" w14:paraId="29381D6F" w14:textId="77777777">
        <w:tc>
          <w:tcPr>
            <w:tcW w:w="1008" w:type="dxa"/>
            <w:tcBorders>
              <w:top w:val="single" w:sz="4" w:space="0" w:color="auto"/>
              <w:left w:val="single" w:sz="4" w:space="0" w:color="auto"/>
              <w:bottom w:val="single" w:sz="4" w:space="0" w:color="auto"/>
              <w:right w:val="single" w:sz="4" w:space="0" w:color="auto"/>
            </w:tcBorders>
            <w:vAlign w:val="center"/>
          </w:tcPr>
          <w:p w14:paraId="2EDB006D" w14:textId="77777777" w:rsidR="0035101D" w:rsidRPr="00CE384F" w:rsidRDefault="00D878D4">
            <w:pPr>
              <w:spacing w:line="400" w:lineRule="exact"/>
              <w:jc w:val="center"/>
              <w:rPr>
                <w:rFonts w:asciiTheme="minorEastAsia" w:eastAsiaTheme="minorEastAsia" w:hAnsiTheme="minorEastAsia"/>
              </w:rPr>
            </w:pPr>
            <w:r w:rsidRPr="00CE384F">
              <w:rPr>
                <w:rFonts w:asciiTheme="minorEastAsia" w:eastAsiaTheme="minorEastAsia" w:hAnsiTheme="minorEastAsia" w:hint="eastAsia"/>
              </w:rPr>
              <w:t>序号</w:t>
            </w:r>
          </w:p>
        </w:tc>
        <w:tc>
          <w:tcPr>
            <w:tcW w:w="3384" w:type="dxa"/>
            <w:tcBorders>
              <w:top w:val="single" w:sz="4" w:space="0" w:color="auto"/>
              <w:left w:val="single" w:sz="4" w:space="0" w:color="auto"/>
              <w:bottom w:val="single" w:sz="4" w:space="0" w:color="auto"/>
              <w:right w:val="single" w:sz="4" w:space="0" w:color="auto"/>
            </w:tcBorders>
            <w:vAlign w:val="center"/>
          </w:tcPr>
          <w:p w14:paraId="22AC2B3E" w14:textId="77777777" w:rsidR="0035101D" w:rsidRPr="00CE384F" w:rsidRDefault="00D878D4">
            <w:pPr>
              <w:spacing w:line="400" w:lineRule="exact"/>
              <w:jc w:val="center"/>
              <w:rPr>
                <w:rFonts w:asciiTheme="minorEastAsia" w:eastAsiaTheme="minorEastAsia" w:hAnsiTheme="minorEastAsia"/>
              </w:rPr>
            </w:pPr>
            <w:r w:rsidRPr="00CE384F">
              <w:rPr>
                <w:rFonts w:asciiTheme="minorEastAsia" w:eastAsiaTheme="minorEastAsia" w:hAnsiTheme="minorEastAsia" w:hint="eastAsia"/>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14:paraId="4203B49A" w14:textId="77777777" w:rsidR="0035101D" w:rsidRPr="00CE384F" w:rsidRDefault="00D878D4">
            <w:pPr>
              <w:spacing w:line="400" w:lineRule="exact"/>
              <w:jc w:val="center"/>
              <w:rPr>
                <w:rFonts w:asciiTheme="minorEastAsia" w:eastAsiaTheme="minorEastAsia" w:hAnsiTheme="minorEastAsia"/>
              </w:rPr>
            </w:pPr>
            <w:r w:rsidRPr="00CE384F">
              <w:rPr>
                <w:rFonts w:asciiTheme="minorEastAsia" w:eastAsiaTheme="minorEastAsia" w:hAnsiTheme="minorEastAsia" w:hint="eastAsia"/>
              </w:rPr>
              <w:t>投标文件内容及</w:t>
            </w:r>
            <w:r w:rsidR="00001A28">
              <w:rPr>
                <w:rFonts w:asciiTheme="minorEastAsia" w:eastAsiaTheme="minorEastAsia" w:hAnsiTheme="minorEastAsia" w:hint="eastAsia"/>
              </w:rPr>
              <w:t>证明文件所在</w:t>
            </w:r>
            <w:r w:rsidRPr="00CE384F">
              <w:rPr>
                <w:rFonts w:asciiTheme="minorEastAsia" w:eastAsiaTheme="minorEastAsia" w:hAnsiTheme="minorEastAsia" w:hint="eastAsia"/>
              </w:rPr>
              <w:t>页码</w:t>
            </w:r>
          </w:p>
        </w:tc>
        <w:tc>
          <w:tcPr>
            <w:tcW w:w="1730" w:type="dxa"/>
            <w:tcBorders>
              <w:top w:val="single" w:sz="4" w:space="0" w:color="auto"/>
              <w:left w:val="single" w:sz="4" w:space="0" w:color="auto"/>
              <w:bottom w:val="single" w:sz="4" w:space="0" w:color="auto"/>
              <w:right w:val="single" w:sz="4" w:space="0" w:color="auto"/>
            </w:tcBorders>
            <w:vAlign w:val="center"/>
          </w:tcPr>
          <w:p w14:paraId="233451F0" w14:textId="77777777" w:rsidR="0035101D" w:rsidRPr="00CE384F" w:rsidRDefault="00D878D4">
            <w:pPr>
              <w:spacing w:line="400" w:lineRule="exact"/>
              <w:jc w:val="center"/>
              <w:rPr>
                <w:rFonts w:asciiTheme="minorEastAsia" w:eastAsiaTheme="minorEastAsia" w:hAnsiTheme="minorEastAsia"/>
              </w:rPr>
            </w:pPr>
            <w:r w:rsidRPr="00CE384F">
              <w:rPr>
                <w:rFonts w:asciiTheme="minorEastAsia" w:eastAsiaTheme="minorEastAsia" w:hAnsiTheme="minorEastAsia" w:hint="eastAsia"/>
              </w:rPr>
              <w:t>说明</w:t>
            </w:r>
          </w:p>
        </w:tc>
      </w:tr>
      <w:tr w:rsidR="0035101D" w:rsidRPr="00CE384F" w14:paraId="3DF8D52F" w14:textId="77777777">
        <w:tc>
          <w:tcPr>
            <w:tcW w:w="1008" w:type="dxa"/>
            <w:tcBorders>
              <w:top w:val="single" w:sz="4" w:space="0" w:color="auto"/>
              <w:left w:val="single" w:sz="4" w:space="0" w:color="auto"/>
              <w:bottom w:val="single" w:sz="4" w:space="0" w:color="auto"/>
              <w:right w:val="single" w:sz="4" w:space="0" w:color="auto"/>
            </w:tcBorders>
            <w:vAlign w:val="center"/>
          </w:tcPr>
          <w:p w14:paraId="68CDFC78" w14:textId="3AA950DF" w:rsidR="0035101D" w:rsidRPr="00CE384F"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14:paraId="415B7CEF" w14:textId="29A60BFF" w:rsidR="0035101D" w:rsidRPr="0062236E" w:rsidRDefault="0035101D" w:rsidP="0062236E">
            <w:pPr>
              <w:spacing w:line="400" w:lineRule="exact"/>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14:paraId="6DD4A188" w14:textId="77777777" w:rsidR="0035101D" w:rsidRPr="00CE384F"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14:paraId="1145CDE7" w14:textId="77777777" w:rsidR="0035101D" w:rsidRPr="00CE384F" w:rsidRDefault="0035101D">
            <w:pPr>
              <w:spacing w:line="400" w:lineRule="exact"/>
              <w:jc w:val="center"/>
              <w:rPr>
                <w:rFonts w:asciiTheme="minorEastAsia" w:eastAsiaTheme="minorEastAsia" w:hAnsiTheme="minorEastAsia"/>
              </w:rPr>
            </w:pPr>
          </w:p>
        </w:tc>
      </w:tr>
      <w:tr w:rsidR="0035101D" w:rsidRPr="00CE384F" w14:paraId="607D2309" w14:textId="77777777">
        <w:tc>
          <w:tcPr>
            <w:tcW w:w="1008" w:type="dxa"/>
            <w:tcBorders>
              <w:top w:val="single" w:sz="4" w:space="0" w:color="auto"/>
              <w:left w:val="single" w:sz="4" w:space="0" w:color="auto"/>
              <w:bottom w:val="single" w:sz="4" w:space="0" w:color="auto"/>
              <w:right w:val="single" w:sz="4" w:space="0" w:color="auto"/>
            </w:tcBorders>
            <w:vAlign w:val="center"/>
          </w:tcPr>
          <w:p w14:paraId="0E1743BE" w14:textId="0C90608B" w:rsidR="0035101D" w:rsidRPr="00CE384F"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14:paraId="2D8E976E" w14:textId="62270C7A" w:rsidR="0035101D" w:rsidRPr="0062236E" w:rsidRDefault="0035101D" w:rsidP="0062236E">
            <w:pPr>
              <w:spacing w:line="400" w:lineRule="exact"/>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14:paraId="525434C5" w14:textId="77777777" w:rsidR="0035101D" w:rsidRPr="00CE384F"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14:paraId="0379534B" w14:textId="77777777" w:rsidR="0035101D" w:rsidRPr="00CE384F" w:rsidRDefault="0035101D">
            <w:pPr>
              <w:spacing w:line="400" w:lineRule="exact"/>
              <w:jc w:val="center"/>
              <w:rPr>
                <w:rFonts w:asciiTheme="minorEastAsia" w:eastAsiaTheme="minorEastAsia" w:hAnsiTheme="minorEastAsia"/>
              </w:rPr>
            </w:pPr>
          </w:p>
        </w:tc>
      </w:tr>
      <w:tr w:rsidR="0035101D" w:rsidRPr="00CE384F" w14:paraId="5BA63E25" w14:textId="77777777">
        <w:tc>
          <w:tcPr>
            <w:tcW w:w="1008" w:type="dxa"/>
            <w:tcBorders>
              <w:top w:val="single" w:sz="4" w:space="0" w:color="auto"/>
              <w:left w:val="single" w:sz="4" w:space="0" w:color="auto"/>
              <w:bottom w:val="single" w:sz="4" w:space="0" w:color="auto"/>
              <w:right w:val="single" w:sz="4" w:space="0" w:color="auto"/>
            </w:tcBorders>
            <w:vAlign w:val="center"/>
          </w:tcPr>
          <w:p w14:paraId="3BB5F25A" w14:textId="19D46CB2" w:rsidR="0035101D" w:rsidRPr="00CE384F"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14:paraId="4E1F379E" w14:textId="0F16922B" w:rsidR="0035101D" w:rsidRPr="0062236E" w:rsidRDefault="0035101D" w:rsidP="00493F15">
            <w:pPr>
              <w:spacing w:line="400" w:lineRule="exact"/>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14:paraId="1EA588D5" w14:textId="77777777" w:rsidR="0035101D" w:rsidRPr="00CE384F"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14:paraId="4F7F2473" w14:textId="77777777" w:rsidR="0035101D" w:rsidRPr="00CE384F" w:rsidRDefault="0035101D">
            <w:pPr>
              <w:spacing w:line="400" w:lineRule="exact"/>
              <w:jc w:val="center"/>
              <w:rPr>
                <w:rFonts w:asciiTheme="minorEastAsia" w:eastAsiaTheme="minorEastAsia" w:hAnsiTheme="minorEastAsia"/>
              </w:rPr>
            </w:pPr>
          </w:p>
        </w:tc>
      </w:tr>
      <w:tr w:rsidR="0035101D" w:rsidRPr="00CE384F" w14:paraId="219820A5" w14:textId="77777777">
        <w:tc>
          <w:tcPr>
            <w:tcW w:w="1008" w:type="dxa"/>
            <w:tcBorders>
              <w:top w:val="single" w:sz="4" w:space="0" w:color="auto"/>
              <w:left w:val="single" w:sz="4" w:space="0" w:color="auto"/>
              <w:bottom w:val="single" w:sz="4" w:space="0" w:color="auto"/>
              <w:right w:val="single" w:sz="4" w:space="0" w:color="auto"/>
            </w:tcBorders>
            <w:vAlign w:val="center"/>
          </w:tcPr>
          <w:p w14:paraId="13AB00A3" w14:textId="055AA4FC" w:rsidR="0035101D" w:rsidRPr="00CE384F"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14:paraId="224435F9" w14:textId="6FF23A09" w:rsidR="0035101D" w:rsidRPr="0062236E" w:rsidRDefault="0035101D" w:rsidP="0062236E">
            <w:pPr>
              <w:spacing w:line="400" w:lineRule="exact"/>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14:paraId="2DD7533F" w14:textId="77777777" w:rsidR="0035101D" w:rsidRPr="00CE384F"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14:paraId="38A15DCC" w14:textId="77777777" w:rsidR="0035101D" w:rsidRPr="00CE384F" w:rsidRDefault="0035101D">
            <w:pPr>
              <w:spacing w:line="400" w:lineRule="exact"/>
              <w:jc w:val="center"/>
              <w:rPr>
                <w:rFonts w:asciiTheme="minorEastAsia" w:eastAsiaTheme="minorEastAsia" w:hAnsiTheme="minorEastAsia"/>
              </w:rPr>
            </w:pPr>
          </w:p>
        </w:tc>
      </w:tr>
      <w:tr w:rsidR="0035101D" w:rsidRPr="00CE384F" w14:paraId="4A109A53" w14:textId="77777777">
        <w:tc>
          <w:tcPr>
            <w:tcW w:w="1008" w:type="dxa"/>
            <w:tcBorders>
              <w:top w:val="single" w:sz="4" w:space="0" w:color="auto"/>
              <w:left w:val="single" w:sz="4" w:space="0" w:color="auto"/>
              <w:bottom w:val="single" w:sz="4" w:space="0" w:color="auto"/>
              <w:right w:val="single" w:sz="4" w:space="0" w:color="auto"/>
            </w:tcBorders>
            <w:vAlign w:val="center"/>
          </w:tcPr>
          <w:p w14:paraId="642922FF" w14:textId="7690883C" w:rsidR="0035101D" w:rsidRPr="00CE384F"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14:paraId="19306E4D" w14:textId="0178137E" w:rsidR="0035101D" w:rsidRPr="0062236E" w:rsidRDefault="0035101D" w:rsidP="0062236E">
            <w:pPr>
              <w:spacing w:line="400" w:lineRule="exact"/>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14:paraId="72043565" w14:textId="77777777" w:rsidR="0035101D" w:rsidRPr="00CE384F"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14:paraId="26815117" w14:textId="77777777" w:rsidR="0035101D" w:rsidRPr="00CE384F" w:rsidRDefault="0035101D">
            <w:pPr>
              <w:spacing w:line="400" w:lineRule="exact"/>
              <w:jc w:val="center"/>
              <w:rPr>
                <w:rFonts w:asciiTheme="minorEastAsia" w:eastAsiaTheme="minorEastAsia" w:hAnsiTheme="minorEastAsia"/>
              </w:rPr>
            </w:pPr>
          </w:p>
        </w:tc>
      </w:tr>
    </w:tbl>
    <w:p w14:paraId="79FD3A1D"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color w:val="0000FF"/>
        </w:rPr>
        <w:t>注：投标人应对照“投标人须知”1.3条，逐项说明已对招标文件的资格条款做出了实质性的响应。</w:t>
      </w:r>
    </w:p>
    <w:p w14:paraId="02AB742F" w14:textId="77777777" w:rsidR="0035101D" w:rsidRPr="00CE384F" w:rsidRDefault="0035101D">
      <w:pPr>
        <w:spacing w:line="400" w:lineRule="exact"/>
        <w:rPr>
          <w:rFonts w:asciiTheme="minorEastAsia" w:eastAsiaTheme="minorEastAsia" w:hAnsiTheme="minorEastAsia"/>
        </w:rPr>
      </w:pPr>
    </w:p>
    <w:p w14:paraId="0694D61E" w14:textId="77777777" w:rsidR="0035101D" w:rsidRPr="00CE384F" w:rsidRDefault="0035101D">
      <w:pPr>
        <w:spacing w:line="400" w:lineRule="exact"/>
        <w:rPr>
          <w:rFonts w:asciiTheme="minorEastAsia" w:eastAsiaTheme="minorEastAsia" w:hAnsiTheme="minorEastAsia"/>
        </w:rPr>
      </w:pPr>
    </w:p>
    <w:p w14:paraId="16E6E25E"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投标人名称：（盖公章）</w:t>
      </w:r>
    </w:p>
    <w:p w14:paraId="3286F3BA"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7E40EB04"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日期：   年   月   日</w:t>
      </w:r>
    </w:p>
    <w:p w14:paraId="1B84E2BE" w14:textId="77777777" w:rsidR="0035101D" w:rsidRPr="00CE384F" w:rsidRDefault="00D878D4">
      <w:pPr>
        <w:spacing w:line="400" w:lineRule="exact"/>
        <w:rPr>
          <w:rFonts w:asciiTheme="minorEastAsia" w:eastAsiaTheme="minorEastAsia" w:hAnsiTheme="minorEastAsia"/>
          <w:color w:val="0000FF"/>
        </w:rPr>
      </w:pPr>
      <w:r w:rsidRPr="00CE384F">
        <w:rPr>
          <w:rFonts w:asciiTheme="minorEastAsia" w:eastAsiaTheme="minorEastAsia" w:hAnsiTheme="minorEastAsia" w:hint="eastAsia"/>
          <w:color w:val="0000FF"/>
        </w:rPr>
        <w:br w:type="page"/>
      </w:r>
    </w:p>
    <w:p w14:paraId="53FB4CA4" w14:textId="77777777" w:rsidR="0035101D" w:rsidRPr="00CE384F" w:rsidRDefault="0035101D">
      <w:pPr>
        <w:spacing w:line="400" w:lineRule="exact"/>
        <w:rPr>
          <w:rFonts w:asciiTheme="minorEastAsia" w:eastAsiaTheme="minorEastAsia" w:hAnsiTheme="minorEastAsia"/>
          <w:color w:val="0000FF"/>
        </w:rPr>
      </w:pPr>
    </w:p>
    <w:p w14:paraId="6AB82391" w14:textId="77777777" w:rsidR="0035101D" w:rsidRPr="00CE384F" w:rsidRDefault="00D878D4">
      <w:pPr>
        <w:pStyle w:val="2"/>
        <w:spacing w:line="400" w:lineRule="exact"/>
        <w:jc w:val="center"/>
        <w:rPr>
          <w:rFonts w:asciiTheme="minorEastAsia" w:eastAsiaTheme="minorEastAsia" w:hAnsiTheme="minorEastAsia"/>
        </w:rPr>
      </w:pPr>
      <w:bookmarkStart w:id="211" w:name="_Toc6710"/>
      <w:bookmarkStart w:id="212" w:name="_Toc10292"/>
      <w:bookmarkStart w:id="213" w:name="_Toc14937"/>
      <w:bookmarkStart w:id="214" w:name="_Toc529539260"/>
      <w:r w:rsidRPr="00CE384F">
        <w:rPr>
          <w:rFonts w:asciiTheme="minorEastAsia" w:eastAsiaTheme="minorEastAsia" w:hAnsiTheme="minorEastAsia" w:hint="eastAsia"/>
        </w:rPr>
        <w:t>格式6：法人或者其他组织的营业执照等证明文件</w:t>
      </w:r>
      <w:bookmarkEnd w:id="211"/>
      <w:bookmarkEnd w:id="212"/>
      <w:bookmarkEnd w:id="213"/>
      <w:bookmarkEnd w:id="214"/>
    </w:p>
    <w:p w14:paraId="35395269" w14:textId="77777777" w:rsidR="0035101D" w:rsidRPr="00CE384F" w:rsidRDefault="0035101D">
      <w:pPr>
        <w:spacing w:line="400" w:lineRule="exact"/>
        <w:jc w:val="left"/>
        <w:rPr>
          <w:rFonts w:asciiTheme="minorEastAsia" w:eastAsiaTheme="minorEastAsia" w:hAnsiTheme="minorEastAsia"/>
        </w:rPr>
      </w:pPr>
    </w:p>
    <w:p w14:paraId="731B4CB9" w14:textId="77777777" w:rsidR="0035101D" w:rsidRPr="00CE384F" w:rsidRDefault="00D878D4">
      <w:pPr>
        <w:spacing w:line="400" w:lineRule="exact"/>
        <w:jc w:val="left"/>
        <w:rPr>
          <w:rFonts w:asciiTheme="minorEastAsia" w:eastAsiaTheme="minorEastAsia" w:hAnsiTheme="minorEastAsia"/>
        </w:rPr>
      </w:pPr>
      <w:r w:rsidRPr="00CE384F">
        <w:rPr>
          <w:rFonts w:asciiTheme="minorEastAsia" w:eastAsiaTheme="minorEastAsia" w:hAnsiTheme="minorEastAsia" w:hint="eastAsia"/>
        </w:rPr>
        <w:t>编制说明：</w:t>
      </w:r>
    </w:p>
    <w:p w14:paraId="795B5974" w14:textId="77777777" w:rsidR="0035101D" w:rsidRPr="00CE384F" w:rsidRDefault="00D878D4">
      <w:pPr>
        <w:spacing w:line="400" w:lineRule="exact"/>
        <w:ind w:firstLineChars="200" w:firstLine="420"/>
        <w:jc w:val="left"/>
        <w:rPr>
          <w:rFonts w:asciiTheme="minorEastAsia" w:eastAsiaTheme="minorEastAsia" w:hAnsiTheme="minorEastAsia"/>
        </w:rPr>
      </w:pPr>
      <w:r w:rsidRPr="00CE384F">
        <w:rPr>
          <w:rFonts w:asciiTheme="minorEastAsia" w:eastAsiaTheme="minorEastAsia" w:hAnsiTheme="minorEastAsia" w:hint="eastAsia"/>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14:paraId="4083A7E8" w14:textId="77777777" w:rsidR="0035101D" w:rsidRPr="00CE384F" w:rsidRDefault="0035101D">
      <w:pPr>
        <w:spacing w:line="400" w:lineRule="exact"/>
        <w:rPr>
          <w:rFonts w:asciiTheme="minorEastAsia" w:eastAsiaTheme="minorEastAsia" w:hAnsiTheme="minorEastAsia"/>
        </w:rPr>
      </w:pPr>
    </w:p>
    <w:p w14:paraId="15CD575C" w14:textId="77777777" w:rsidR="0035101D" w:rsidRPr="00CE384F" w:rsidRDefault="00D878D4">
      <w:pPr>
        <w:spacing w:line="400" w:lineRule="exact"/>
        <w:rPr>
          <w:rFonts w:asciiTheme="minorEastAsia" w:eastAsiaTheme="minorEastAsia" w:hAnsiTheme="minorEastAsia"/>
          <w:color w:val="0000FF"/>
        </w:rPr>
      </w:pPr>
      <w:r w:rsidRPr="00CE384F">
        <w:rPr>
          <w:rFonts w:asciiTheme="minorEastAsia" w:eastAsiaTheme="minorEastAsia" w:hAnsiTheme="minorEastAsia"/>
          <w:color w:val="0000FF"/>
        </w:rPr>
        <w:br w:type="page"/>
      </w:r>
    </w:p>
    <w:p w14:paraId="019D235E" w14:textId="77777777" w:rsidR="0035101D" w:rsidRPr="00CE384F" w:rsidRDefault="00D878D4">
      <w:pPr>
        <w:pStyle w:val="2"/>
        <w:spacing w:line="400" w:lineRule="exact"/>
        <w:jc w:val="center"/>
        <w:rPr>
          <w:rFonts w:asciiTheme="minorEastAsia" w:eastAsiaTheme="minorEastAsia" w:hAnsiTheme="minorEastAsia"/>
        </w:rPr>
      </w:pPr>
      <w:bookmarkStart w:id="215" w:name="_Toc31560"/>
      <w:bookmarkStart w:id="216" w:name="_Toc13637"/>
      <w:bookmarkStart w:id="217" w:name="_Toc6860"/>
      <w:bookmarkStart w:id="218" w:name="_Toc529539261"/>
      <w:r w:rsidRPr="00CE384F">
        <w:rPr>
          <w:rFonts w:asciiTheme="minorEastAsia" w:eastAsiaTheme="minorEastAsia" w:hAnsiTheme="minorEastAsia" w:hint="eastAsia"/>
        </w:rPr>
        <w:lastRenderedPageBreak/>
        <w:t>格式7：符合政府采购法第22条第1款规定条件的声明</w:t>
      </w:r>
      <w:bookmarkEnd w:id="215"/>
      <w:bookmarkEnd w:id="216"/>
      <w:bookmarkEnd w:id="217"/>
      <w:bookmarkEnd w:id="218"/>
    </w:p>
    <w:p w14:paraId="04627072" w14:textId="77777777" w:rsidR="0035101D" w:rsidRPr="00CE384F" w:rsidRDefault="0035101D">
      <w:pPr>
        <w:spacing w:line="400" w:lineRule="exact"/>
        <w:jc w:val="left"/>
        <w:rPr>
          <w:rFonts w:asciiTheme="minorEastAsia" w:eastAsiaTheme="minorEastAsia" w:hAnsiTheme="minorEastAsia"/>
        </w:rPr>
      </w:pPr>
    </w:p>
    <w:p w14:paraId="4F8067BB"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致：</w:t>
      </w:r>
      <w:r w:rsidR="00715597" w:rsidRPr="00CE384F">
        <w:rPr>
          <w:rFonts w:asciiTheme="minorEastAsia" w:eastAsiaTheme="minorEastAsia" w:hAnsiTheme="minorEastAsia" w:hint="eastAsia"/>
        </w:rPr>
        <w:t>深圳信息职业技术学院</w:t>
      </w:r>
    </w:p>
    <w:p w14:paraId="0C185D9E" w14:textId="77777777" w:rsidR="0035101D" w:rsidRPr="00CE384F" w:rsidRDefault="00D878D4">
      <w:pPr>
        <w:spacing w:line="400" w:lineRule="exact"/>
        <w:ind w:firstLineChars="200" w:firstLine="420"/>
        <w:jc w:val="left"/>
        <w:rPr>
          <w:rFonts w:asciiTheme="minorEastAsia" w:eastAsiaTheme="minorEastAsia" w:hAnsiTheme="minorEastAsia"/>
        </w:rPr>
      </w:pPr>
      <w:r w:rsidRPr="00CE384F">
        <w:rPr>
          <w:rFonts w:asciiTheme="minorEastAsia" w:eastAsiaTheme="minorEastAsia" w:hAnsiTheme="minorEastAsia" w:hint="eastAsia"/>
        </w:rPr>
        <w:t>我单位郑重承诺，我方具备《中华人民共和国政府采购法》第二十二条第一款规定的条件，根据《中华人民共和国政府采购法实施条例》第十七条规定，我单位依法提交以下证明材料：</w:t>
      </w:r>
    </w:p>
    <w:p w14:paraId="1DCC211C" w14:textId="77777777" w:rsidR="0035101D" w:rsidRPr="00CE384F" w:rsidRDefault="00D878D4">
      <w:pPr>
        <w:spacing w:line="400" w:lineRule="exact"/>
        <w:ind w:firstLineChars="200" w:firstLine="420"/>
        <w:jc w:val="left"/>
        <w:rPr>
          <w:rFonts w:asciiTheme="minorEastAsia" w:eastAsiaTheme="minorEastAsia" w:hAnsiTheme="minorEastAsia"/>
        </w:rPr>
      </w:pPr>
      <w:r w:rsidRPr="00CE384F">
        <w:rPr>
          <w:rFonts w:asciiTheme="minorEastAsia" w:eastAsiaTheme="minorEastAsia" w:hAnsiTheme="minorEastAsia" w:hint="eastAsia"/>
        </w:rPr>
        <w:t>（一）财务状况报告，依法缴纳税收和社会保障资金的相关材料；</w:t>
      </w:r>
    </w:p>
    <w:p w14:paraId="3B1EF72E" w14:textId="77777777" w:rsidR="0035101D" w:rsidRPr="00CE384F" w:rsidRDefault="00D878D4">
      <w:pPr>
        <w:spacing w:line="400" w:lineRule="exact"/>
        <w:ind w:firstLineChars="200" w:firstLine="420"/>
        <w:jc w:val="left"/>
        <w:rPr>
          <w:rFonts w:asciiTheme="minorEastAsia" w:eastAsiaTheme="minorEastAsia" w:hAnsiTheme="minorEastAsia"/>
        </w:rPr>
      </w:pPr>
      <w:r w:rsidRPr="00CE384F">
        <w:rPr>
          <w:rFonts w:asciiTheme="minorEastAsia" w:eastAsiaTheme="minorEastAsia" w:hAnsiTheme="minorEastAsia" w:hint="eastAsia"/>
        </w:rPr>
        <w:t>（二）具备履行合同所必需的设备和专业技术能力的证明材料；</w:t>
      </w:r>
    </w:p>
    <w:p w14:paraId="2DFD688B" w14:textId="77777777" w:rsidR="0035101D" w:rsidRPr="00CE384F" w:rsidRDefault="00D878D4">
      <w:pPr>
        <w:spacing w:line="400" w:lineRule="exact"/>
        <w:ind w:firstLineChars="200" w:firstLine="420"/>
        <w:jc w:val="left"/>
        <w:rPr>
          <w:rFonts w:asciiTheme="minorEastAsia" w:eastAsiaTheme="minorEastAsia" w:hAnsiTheme="minorEastAsia"/>
        </w:rPr>
      </w:pPr>
      <w:r w:rsidRPr="00CE384F">
        <w:rPr>
          <w:rFonts w:asciiTheme="minorEastAsia" w:eastAsiaTheme="minorEastAsia" w:hAnsiTheme="minorEastAsia" w:hint="eastAsia"/>
        </w:rPr>
        <w:t>（三）我单位声明，我单位在参加本政府采购项目前3年内在经营活动中没有重大违法记录（重大违法记录是指供应商因违法经营受到刑事处罚或责令停产停业、吊销许可证或者执照、较大数额罚款等行政处罚）。</w:t>
      </w:r>
    </w:p>
    <w:p w14:paraId="6DA06540"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我单位对上述声明的真实性负责。如有虚假，将依法承担相应责任。</w:t>
      </w:r>
    </w:p>
    <w:p w14:paraId="3D593067" w14:textId="77777777" w:rsidR="0035101D" w:rsidRPr="00CE384F" w:rsidRDefault="0035101D">
      <w:pPr>
        <w:spacing w:line="400" w:lineRule="exact"/>
        <w:ind w:firstLineChars="200" w:firstLine="420"/>
        <w:rPr>
          <w:rFonts w:asciiTheme="minorEastAsia" w:eastAsiaTheme="minorEastAsia" w:hAnsiTheme="minorEastAsia"/>
        </w:rPr>
      </w:pPr>
    </w:p>
    <w:p w14:paraId="21A2A57A" w14:textId="77777777" w:rsidR="0035101D" w:rsidRPr="00CE384F" w:rsidRDefault="0035101D">
      <w:pPr>
        <w:spacing w:line="400" w:lineRule="exact"/>
        <w:ind w:firstLineChars="200" w:firstLine="420"/>
        <w:rPr>
          <w:rFonts w:asciiTheme="minorEastAsia" w:eastAsiaTheme="minorEastAsia" w:hAnsiTheme="minorEastAsia"/>
        </w:rPr>
      </w:pPr>
    </w:p>
    <w:p w14:paraId="77B30CCA"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投标人名称：（盖公章）</w:t>
      </w:r>
    </w:p>
    <w:p w14:paraId="2AFE8890"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01C9B470"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日期：   年   月   日</w:t>
      </w:r>
    </w:p>
    <w:p w14:paraId="321BE20A" w14:textId="77777777" w:rsidR="0035101D" w:rsidRPr="00CE384F" w:rsidRDefault="0035101D">
      <w:pPr>
        <w:spacing w:line="400" w:lineRule="exact"/>
        <w:ind w:firstLineChars="200" w:firstLine="420"/>
        <w:rPr>
          <w:rFonts w:asciiTheme="minorEastAsia" w:eastAsiaTheme="minorEastAsia" w:hAnsiTheme="minorEastAsia"/>
        </w:rPr>
      </w:pPr>
    </w:p>
    <w:p w14:paraId="72BB59B2" w14:textId="77777777" w:rsidR="0035101D" w:rsidRPr="00CE384F" w:rsidRDefault="00D878D4">
      <w:pPr>
        <w:spacing w:line="400" w:lineRule="exact"/>
        <w:ind w:firstLineChars="200" w:firstLine="420"/>
        <w:rPr>
          <w:rFonts w:asciiTheme="minorEastAsia" w:eastAsiaTheme="minorEastAsia" w:hAnsiTheme="minorEastAsia" w:cstheme="minorBidi"/>
        </w:rPr>
      </w:pPr>
      <w:r w:rsidRPr="00CE384F">
        <w:rPr>
          <w:rFonts w:asciiTheme="minorEastAsia" w:eastAsiaTheme="minorEastAsia" w:hAnsiTheme="minorEastAsia" w:cstheme="minorBidi"/>
        </w:rPr>
        <w:t>编制说明：</w:t>
      </w:r>
    </w:p>
    <w:p w14:paraId="186CFE1F" w14:textId="77777777" w:rsidR="0035101D" w:rsidRPr="00CE384F" w:rsidRDefault="00D878D4">
      <w:pPr>
        <w:spacing w:line="400" w:lineRule="exact"/>
        <w:ind w:firstLineChars="200" w:firstLine="420"/>
        <w:rPr>
          <w:rFonts w:asciiTheme="minorEastAsia" w:eastAsiaTheme="minorEastAsia" w:hAnsiTheme="minorEastAsia" w:cstheme="minorBidi"/>
        </w:rPr>
      </w:pPr>
      <w:r w:rsidRPr="00CE384F">
        <w:rPr>
          <w:rFonts w:asciiTheme="minorEastAsia" w:eastAsiaTheme="minorEastAsia" w:hAnsiTheme="minorEastAsia" w:cstheme="minorBidi"/>
        </w:rPr>
        <w:t>1.财务状况报告为投标人上一年度经审计的财务报告复印件</w:t>
      </w:r>
      <w:r w:rsidRPr="00CE384F">
        <w:rPr>
          <w:rFonts w:asciiTheme="minorEastAsia" w:eastAsiaTheme="minorEastAsia" w:hAnsiTheme="minorEastAsia" w:cstheme="minorBidi" w:hint="eastAsia"/>
        </w:rPr>
        <w:t>，成立时间不足一年的投标人，可以提供银行的资信证明</w:t>
      </w:r>
      <w:r w:rsidRPr="00CE384F">
        <w:rPr>
          <w:rFonts w:asciiTheme="minorEastAsia" w:eastAsiaTheme="minorEastAsia" w:hAnsiTheme="minorEastAsia" w:cstheme="minorBidi"/>
        </w:rPr>
        <w:t>复印件</w:t>
      </w:r>
      <w:r w:rsidRPr="00CE384F">
        <w:rPr>
          <w:rFonts w:asciiTheme="minorEastAsia" w:eastAsiaTheme="minorEastAsia" w:hAnsiTheme="minorEastAsia" w:cstheme="minorBidi" w:hint="eastAsia"/>
        </w:rPr>
        <w:t>。事业单位可以不提供</w:t>
      </w:r>
      <w:r w:rsidRPr="00CE384F">
        <w:rPr>
          <w:rFonts w:asciiTheme="minorEastAsia" w:eastAsiaTheme="minorEastAsia" w:hAnsiTheme="minorEastAsia" w:hint="eastAsia"/>
        </w:rPr>
        <w:t>财务状况报告</w:t>
      </w:r>
      <w:r w:rsidRPr="00CE384F">
        <w:rPr>
          <w:rFonts w:asciiTheme="minorEastAsia" w:eastAsiaTheme="minorEastAsia" w:hAnsiTheme="minorEastAsia" w:cstheme="minorBidi" w:hint="eastAsia"/>
        </w:rPr>
        <w:t>。</w:t>
      </w:r>
    </w:p>
    <w:p w14:paraId="285DB9DD" w14:textId="77777777" w:rsidR="0035101D" w:rsidRPr="00CE384F" w:rsidRDefault="00D878D4">
      <w:pPr>
        <w:spacing w:line="400" w:lineRule="exact"/>
        <w:ind w:firstLineChars="200" w:firstLine="420"/>
        <w:rPr>
          <w:rFonts w:asciiTheme="minorEastAsia" w:eastAsiaTheme="minorEastAsia" w:hAnsiTheme="minorEastAsia" w:cstheme="minorBidi"/>
        </w:rPr>
      </w:pPr>
      <w:r w:rsidRPr="00CE384F">
        <w:rPr>
          <w:rFonts w:asciiTheme="minorEastAsia" w:eastAsiaTheme="minorEastAsia" w:hAnsiTheme="minorEastAsia" w:cstheme="minorBidi"/>
        </w:rPr>
        <w:t>2.依法缴纳税收的证明材料为近一年内任意1个月的纳税证明文件，依法免税的应提供相应文件说明</w:t>
      </w:r>
      <w:r w:rsidRPr="00CE384F">
        <w:rPr>
          <w:rFonts w:asciiTheme="minorEastAsia" w:eastAsiaTheme="minorEastAsia" w:hAnsiTheme="minorEastAsia" w:cstheme="minorBidi" w:hint="eastAsia"/>
        </w:rPr>
        <w:t>。</w:t>
      </w:r>
    </w:p>
    <w:p w14:paraId="2EB01B84" w14:textId="77777777" w:rsidR="0035101D" w:rsidRPr="00CE384F" w:rsidRDefault="00D878D4">
      <w:pPr>
        <w:spacing w:line="400" w:lineRule="exact"/>
        <w:ind w:firstLineChars="200" w:firstLine="420"/>
        <w:rPr>
          <w:rFonts w:asciiTheme="minorEastAsia" w:eastAsiaTheme="minorEastAsia" w:hAnsiTheme="minorEastAsia" w:cstheme="minorBidi"/>
        </w:rPr>
      </w:pPr>
      <w:r w:rsidRPr="00CE384F">
        <w:rPr>
          <w:rFonts w:asciiTheme="minorEastAsia" w:eastAsiaTheme="minorEastAsia" w:hAnsiTheme="minorEastAsia" w:cstheme="minorBidi"/>
        </w:rPr>
        <w:t>3.依法缴纳社会保障资金的证明材料为投标人须提供开标前3个月内依法缴纳社会保障资金的证明材料（任意1个月即可），证明材料可以是缴费的银行单据、公司所在社保机构开具的证明等复印件（自行编写无效），依法不需要缴纳社会保障资金的应提供相应文件说明。</w:t>
      </w:r>
    </w:p>
    <w:p w14:paraId="351C74B0" w14:textId="77777777" w:rsidR="0035101D" w:rsidRPr="00CE384F" w:rsidRDefault="00D878D4">
      <w:pPr>
        <w:spacing w:line="400" w:lineRule="exact"/>
        <w:ind w:firstLineChars="200" w:firstLine="420"/>
        <w:rPr>
          <w:rFonts w:asciiTheme="minorEastAsia" w:eastAsiaTheme="minorEastAsia" w:hAnsiTheme="minorEastAsia" w:cstheme="minorBidi"/>
        </w:rPr>
      </w:pPr>
      <w:r w:rsidRPr="00CE384F">
        <w:rPr>
          <w:rFonts w:asciiTheme="minorEastAsia" w:eastAsiaTheme="minorEastAsia" w:hAnsiTheme="minorEastAsia" w:cstheme="minorBidi" w:hint="eastAsia"/>
        </w:rPr>
        <w:t>4.具备履行合同所必需的设备和专业技术能力的证明材料格式自定。</w:t>
      </w:r>
    </w:p>
    <w:p w14:paraId="1FB566B2" w14:textId="77777777" w:rsidR="0035101D" w:rsidRPr="00CE384F" w:rsidRDefault="00D878D4">
      <w:pPr>
        <w:spacing w:line="400" w:lineRule="exact"/>
        <w:rPr>
          <w:rFonts w:asciiTheme="minorEastAsia" w:eastAsiaTheme="minorEastAsia" w:hAnsiTheme="minorEastAsia"/>
          <w:color w:val="0000FF"/>
        </w:rPr>
      </w:pPr>
      <w:r w:rsidRPr="00CE384F">
        <w:rPr>
          <w:rFonts w:asciiTheme="minorEastAsia" w:eastAsiaTheme="minorEastAsia" w:hAnsiTheme="minorEastAsia"/>
          <w:color w:val="0000FF"/>
        </w:rPr>
        <w:br w:type="page"/>
      </w:r>
    </w:p>
    <w:p w14:paraId="0D317D94" w14:textId="77777777" w:rsidR="0035101D" w:rsidRPr="00CE384F" w:rsidRDefault="0035101D">
      <w:pPr>
        <w:spacing w:line="400" w:lineRule="exact"/>
        <w:rPr>
          <w:rFonts w:asciiTheme="minorEastAsia" w:eastAsiaTheme="minorEastAsia" w:hAnsiTheme="minorEastAsia"/>
          <w:color w:val="0000FF"/>
        </w:rPr>
      </w:pPr>
    </w:p>
    <w:p w14:paraId="3EAB521C" w14:textId="77777777" w:rsidR="0035101D" w:rsidRPr="00CE384F" w:rsidRDefault="00D878D4">
      <w:pPr>
        <w:pStyle w:val="2"/>
        <w:spacing w:line="400" w:lineRule="exact"/>
        <w:jc w:val="center"/>
        <w:rPr>
          <w:rFonts w:asciiTheme="minorEastAsia" w:eastAsiaTheme="minorEastAsia" w:hAnsiTheme="minorEastAsia"/>
        </w:rPr>
      </w:pPr>
      <w:bookmarkStart w:id="219" w:name="_Toc17602"/>
      <w:bookmarkStart w:id="220" w:name="_Toc7964"/>
      <w:bookmarkStart w:id="221" w:name="_Toc19506"/>
      <w:bookmarkStart w:id="222" w:name="_Toc529539262"/>
      <w:r w:rsidRPr="00CE384F">
        <w:rPr>
          <w:rFonts w:asciiTheme="minorEastAsia" w:eastAsiaTheme="minorEastAsia" w:hAnsiTheme="minorEastAsia" w:hint="eastAsia"/>
        </w:rPr>
        <w:t>格式8：无不良信用记录的声明函</w:t>
      </w:r>
      <w:bookmarkEnd w:id="219"/>
      <w:bookmarkEnd w:id="220"/>
      <w:bookmarkEnd w:id="221"/>
      <w:bookmarkEnd w:id="222"/>
    </w:p>
    <w:p w14:paraId="4D79D09E" w14:textId="77777777" w:rsidR="0035101D" w:rsidRPr="00CE384F" w:rsidRDefault="0035101D">
      <w:pPr>
        <w:spacing w:line="400" w:lineRule="exact"/>
        <w:ind w:firstLineChars="200" w:firstLine="420"/>
        <w:jc w:val="left"/>
        <w:rPr>
          <w:rFonts w:asciiTheme="minorEastAsia" w:eastAsiaTheme="minorEastAsia" w:hAnsiTheme="minorEastAsia"/>
        </w:rPr>
      </w:pPr>
    </w:p>
    <w:p w14:paraId="55450C12" w14:textId="77777777" w:rsidR="0035101D" w:rsidRPr="00CE384F" w:rsidRDefault="00D878D4">
      <w:pPr>
        <w:spacing w:line="400" w:lineRule="exact"/>
        <w:rPr>
          <w:rFonts w:asciiTheme="minorEastAsia" w:eastAsiaTheme="minorEastAsia" w:hAnsiTheme="minorEastAsia"/>
          <w:sz w:val="24"/>
        </w:rPr>
      </w:pPr>
      <w:r w:rsidRPr="00CE384F">
        <w:rPr>
          <w:rFonts w:asciiTheme="minorEastAsia" w:eastAsiaTheme="minorEastAsia" w:hAnsiTheme="minorEastAsia" w:hint="eastAsia"/>
          <w:sz w:val="24"/>
        </w:rPr>
        <w:t>致：</w:t>
      </w:r>
      <w:r w:rsidR="00715597" w:rsidRPr="00CE384F">
        <w:rPr>
          <w:rFonts w:asciiTheme="minorEastAsia" w:eastAsiaTheme="minorEastAsia" w:hAnsiTheme="minorEastAsia" w:hint="eastAsia"/>
          <w:sz w:val="24"/>
        </w:rPr>
        <w:t>深圳信息职业技术学院</w:t>
      </w:r>
    </w:p>
    <w:p w14:paraId="54ED041A" w14:textId="77777777" w:rsidR="0035101D" w:rsidRPr="00CE384F" w:rsidRDefault="00D878D4" w:rsidP="00CE384F">
      <w:pPr>
        <w:spacing w:line="400" w:lineRule="exact"/>
        <w:ind w:firstLineChars="200" w:firstLine="480"/>
        <w:jc w:val="left"/>
        <w:rPr>
          <w:rFonts w:asciiTheme="minorEastAsia" w:eastAsiaTheme="minorEastAsia" w:hAnsiTheme="minorEastAsia"/>
          <w:sz w:val="24"/>
        </w:rPr>
      </w:pPr>
      <w:r w:rsidRPr="00CE384F">
        <w:rPr>
          <w:rFonts w:asciiTheme="minorEastAsia" w:eastAsiaTheme="minorEastAsia" w:hAnsiTheme="minorEastAsia" w:hint="eastAsia"/>
          <w:sz w:val="24"/>
        </w:rPr>
        <w:t>我单位郑重声明，我单位未被列入失信被执行人、重大税收违法案件当事人名单、政府采购严重违法失信行为记录名单。</w:t>
      </w:r>
    </w:p>
    <w:p w14:paraId="23C33310" w14:textId="77777777" w:rsidR="0035101D" w:rsidRPr="00CE384F" w:rsidRDefault="00D878D4" w:rsidP="00CE384F">
      <w:pPr>
        <w:spacing w:line="400" w:lineRule="exact"/>
        <w:ind w:firstLineChars="200" w:firstLine="480"/>
        <w:jc w:val="left"/>
        <w:rPr>
          <w:rFonts w:asciiTheme="minorEastAsia" w:eastAsiaTheme="minorEastAsia" w:hAnsiTheme="minorEastAsia"/>
          <w:sz w:val="24"/>
        </w:rPr>
      </w:pPr>
      <w:r w:rsidRPr="00CE384F">
        <w:rPr>
          <w:rFonts w:asciiTheme="minorEastAsia" w:eastAsiaTheme="minorEastAsia" w:hAnsiTheme="minorEastAsia" w:hint="eastAsia"/>
          <w:sz w:val="24"/>
        </w:rPr>
        <w:t>我单位对上述声明的真实性负责。如有虚假，将依法承担相应责任。</w:t>
      </w:r>
    </w:p>
    <w:p w14:paraId="128AA995" w14:textId="77777777" w:rsidR="0035101D" w:rsidRPr="00CE384F" w:rsidRDefault="00D878D4" w:rsidP="00CE384F">
      <w:pPr>
        <w:spacing w:line="400" w:lineRule="exact"/>
        <w:ind w:firstLineChars="200" w:firstLine="480"/>
        <w:jc w:val="left"/>
        <w:rPr>
          <w:rFonts w:asciiTheme="minorEastAsia" w:eastAsiaTheme="minorEastAsia" w:hAnsiTheme="minorEastAsia"/>
          <w:sz w:val="24"/>
        </w:rPr>
      </w:pPr>
      <w:r w:rsidRPr="00CE384F">
        <w:rPr>
          <w:rFonts w:asciiTheme="minorEastAsia" w:eastAsiaTheme="minorEastAsia" w:hAnsiTheme="minorEastAsia" w:hint="eastAsia"/>
          <w:sz w:val="24"/>
        </w:rPr>
        <w:t>附：“信用中国”网站(www.creditchina.gov.cn)、中国政府采购网(www.ccgp.gov.cn)查询打印记录（加盖公章）。</w:t>
      </w:r>
    </w:p>
    <w:p w14:paraId="6C987884" w14:textId="77777777" w:rsidR="0035101D" w:rsidRPr="00CE384F" w:rsidRDefault="0035101D" w:rsidP="00CE384F">
      <w:pPr>
        <w:spacing w:line="400" w:lineRule="exact"/>
        <w:ind w:firstLineChars="200" w:firstLine="480"/>
        <w:rPr>
          <w:rFonts w:asciiTheme="minorEastAsia" w:eastAsiaTheme="minorEastAsia" w:hAnsiTheme="minorEastAsia"/>
          <w:sz w:val="24"/>
        </w:rPr>
      </w:pPr>
    </w:p>
    <w:p w14:paraId="3054536B" w14:textId="77777777" w:rsidR="0035101D" w:rsidRPr="00CE384F" w:rsidRDefault="00D878D4" w:rsidP="00CE384F">
      <w:pPr>
        <w:spacing w:line="400" w:lineRule="exact"/>
        <w:ind w:firstLineChars="200" w:firstLine="480"/>
        <w:rPr>
          <w:rFonts w:asciiTheme="minorEastAsia" w:eastAsiaTheme="minorEastAsia" w:hAnsiTheme="minorEastAsia"/>
          <w:sz w:val="24"/>
        </w:rPr>
      </w:pPr>
      <w:r w:rsidRPr="00CE384F">
        <w:rPr>
          <w:rFonts w:asciiTheme="minorEastAsia" w:eastAsiaTheme="minorEastAsia" w:hAnsiTheme="minorEastAsia" w:hint="eastAsia"/>
          <w:sz w:val="24"/>
        </w:rPr>
        <w:t>投标人名称：（盖公章）</w:t>
      </w:r>
    </w:p>
    <w:p w14:paraId="2E110644" w14:textId="77777777" w:rsidR="0035101D" w:rsidRPr="00CE384F" w:rsidRDefault="00D878D4" w:rsidP="00CE384F">
      <w:pPr>
        <w:spacing w:line="400" w:lineRule="exact"/>
        <w:ind w:firstLineChars="200" w:firstLine="480"/>
        <w:rPr>
          <w:rFonts w:asciiTheme="minorEastAsia" w:eastAsiaTheme="minorEastAsia" w:hAnsiTheme="minorEastAsia"/>
          <w:sz w:val="24"/>
        </w:rPr>
      </w:pPr>
      <w:r w:rsidRPr="00CE384F">
        <w:rPr>
          <w:rFonts w:asciiTheme="minorEastAsia" w:eastAsiaTheme="minorEastAsia" w:hAnsiTheme="minorEastAsia" w:hint="eastAsia"/>
          <w:sz w:val="24"/>
        </w:rPr>
        <w:t>法定代表人（单位负责人）或委托代理人：（签字）</w:t>
      </w:r>
    </w:p>
    <w:p w14:paraId="5E2A22BD" w14:textId="77777777" w:rsidR="0035101D" w:rsidRPr="00CE384F" w:rsidRDefault="00D878D4" w:rsidP="00CE384F">
      <w:pPr>
        <w:spacing w:line="400" w:lineRule="exact"/>
        <w:ind w:firstLineChars="200" w:firstLine="480"/>
        <w:rPr>
          <w:rFonts w:asciiTheme="minorEastAsia" w:eastAsiaTheme="minorEastAsia" w:hAnsiTheme="minorEastAsia"/>
          <w:sz w:val="24"/>
        </w:rPr>
      </w:pPr>
      <w:r w:rsidRPr="00CE384F">
        <w:rPr>
          <w:rFonts w:asciiTheme="minorEastAsia" w:eastAsiaTheme="minorEastAsia" w:hAnsiTheme="minorEastAsia" w:hint="eastAsia"/>
          <w:sz w:val="24"/>
        </w:rPr>
        <w:t>日期：   年   月   日</w:t>
      </w:r>
    </w:p>
    <w:p w14:paraId="118383CE" w14:textId="77777777" w:rsidR="0035101D" w:rsidRPr="00CE384F" w:rsidRDefault="00D878D4">
      <w:pPr>
        <w:spacing w:line="400" w:lineRule="exact"/>
        <w:rPr>
          <w:rFonts w:asciiTheme="minorEastAsia" w:eastAsiaTheme="minorEastAsia" w:hAnsiTheme="minorEastAsia"/>
          <w:sz w:val="24"/>
        </w:rPr>
      </w:pPr>
      <w:bookmarkStart w:id="223" w:name="_Toc202820352"/>
      <w:bookmarkStart w:id="224" w:name="_Toc202254106"/>
      <w:bookmarkStart w:id="225" w:name="_Toc202816997"/>
      <w:bookmarkStart w:id="226" w:name="_Toc202819879"/>
      <w:bookmarkStart w:id="227" w:name="_Toc202251701"/>
      <w:bookmarkStart w:id="228" w:name="_Toc202251076"/>
      <w:bookmarkStart w:id="229" w:name="_Toc202252035"/>
      <w:r w:rsidRPr="00CE384F">
        <w:rPr>
          <w:rFonts w:asciiTheme="minorEastAsia" w:eastAsiaTheme="minorEastAsia" w:hAnsiTheme="minorEastAsia"/>
          <w:sz w:val="24"/>
        </w:rPr>
        <w:br w:type="page"/>
      </w:r>
    </w:p>
    <w:p w14:paraId="7D6432D3" w14:textId="77777777" w:rsidR="00761435" w:rsidRPr="00CE384F" w:rsidRDefault="00761435" w:rsidP="00761435">
      <w:pPr>
        <w:pStyle w:val="2"/>
        <w:spacing w:line="400" w:lineRule="exact"/>
        <w:jc w:val="center"/>
        <w:rPr>
          <w:rFonts w:asciiTheme="minorEastAsia" w:eastAsiaTheme="minorEastAsia" w:hAnsiTheme="minorEastAsia"/>
          <w:color w:val="000000"/>
        </w:rPr>
      </w:pPr>
      <w:bookmarkStart w:id="230" w:name="_Toc529539263"/>
      <w:r w:rsidRPr="00CE384F">
        <w:rPr>
          <w:rFonts w:asciiTheme="minorEastAsia" w:eastAsiaTheme="minorEastAsia" w:hAnsiTheme="minorEastAsia" w:hint="eastAsia"/>
          <w:color w:val="000000"/>
        </w:rPr>
        <w:lastRenderedPageBreak/>
        <w:t>格式9：无行贿犯罪记录承诺函</w:t>
      </w:r>
      <w:bookmarkEnd w:id="230"/>
    </w:p>
    <w:p w14:paraId="07FEC350" w14:textId="77777777" w:rsidR="00761435" w:rsidRPr="00CE384F" w:rsidRDefault="00761435" w:rsidP="00761435">
      <w:pPr>
        <w:rPr>
          <w:rFonts w:asciiTheme="minorEastAsia" w:eastAsiaTheme="minorEastAsia" w:hAnsiTheme="minorEastAsia"/>
          <w:b/>
          <w:color w:val="000000"/>
        </w:rPr>
      </w:pPr>
    </w:p>
    <w:p w14:paraId="539794E0" w14:textId="77777777" w:rsidR="00761435" w:rsidRPr="00CE384F" w:rsidRDefault="00761435" w:rsidP="00761435">
      <w:pPr>
        <w:rPr>
          <w:rFonts w:asciiTheme="minorEastAsia" w:eastAsiaTheme="minorEastAsia" w:hAnsiTheme="minorEastAsia"/>
          <w:color w:val="000000"/>
        </w:rPr>
      </w:pPr>
    </w:p>
    <w:p w14:paraId="793733C8" w14:textId="77777777" w:rsidR="00761435" w:rsidRPr="00CE384F" w:rsidRDefault="00761435" w:rsidP="00761435">
      <w:pPr>
        <w:rPr>
          <w:rFonts w:asciiTheme="minorEastAsia" w:eastAsiaTheme="minorEastAsia" w:hAnsiTheme="minorEastAsia"/>
          <w:color w:val="000000"/>
        </w:rPr>
      </w:pPr>
    </w:p>
    <w:p w14:paraId="55CA7AC3" w14:textId="77777777" w:rsidR="00761435" w:rsidRPr="00CE384F" w:rsidRDefault="00111105" w:rsidP="00CE384F">
      <w:pPr>
        <w:spacing w:line="400" w:lineRule="exact"/>
        <w:rPr>
          <w:rFonts w:asciiTheme="minorEastAsia" w:eastAsiaTheme="minorEastAsia" w:hAnsiTheme="minorEastAsia"/>
          <w:sz w:val="24"/>
        </w:rPr>
      </w:pPr>
      <w:r w:rsidRPr="00CE384F">
        <w:rPr>
          <w:rFonts w:asciiTheme="minorEastAsia" w:eastAsiaTheme="minorEastAsia" w:hAnsiTheme="minorEastAsia" w:hint="eastAsia"/>
          <w:sz w:val="24"/>
        </w:rPr>
        <w:t>致：深圳信息职业技术学院</w:t>
      </w:r>
    </w:p>
    <w:p w14:paraId="53D47576" w14:textId="77777777" w:rsidR="00761435" w:rsidRPr="00CE384F" w:rsidRDefault="00761435" w:rsidP="00CE384F">
      <w:pPr>
        <w:spacing w:line="400" w:lineRule="exact"/>
        <w:rPr>
          <w:rFonts w:asciiTheme="minorEastAsia" w:eastAsiaTheme="minorEastAsia" w:hAnsiTheme="minorEastAsia"/>
          <w:sz w:val="24"/>
        </w:rPr>
      </w:pPr>
      <w:r w:rsidRPr="00CE384F">
        <w:rPr>
          <w:rFonts w:asciiTheme="minorEastAsia" w:eastAsiaTheme="minorEastAsia" w:hAnsiTheme="minorEastAsia" w:hint="eastAsia"/>
          <w:sz w:val="24"/>
        </w:rPr>
        <w:t>本公司郑重承诺：近三年内本公司以及公司法人于公司营业执照住所地人民检察院无行贿犯罪记录。</w:t>
      </w:r>
    </w:p>
    <w:p w14:paraId="18AB1BEB" w14:textId="77777777" w:rsidR="00761435" w:rsidRPr="00CE384F" w:rsidRDefault="00761435" w:rsidP="00CE384F">
      <w:pPr>
        <w:spacing w:line="400" w:lineRule="exact"/>
        <w:rPr>
          <w:rFonts w:asciiTheme="minorEastAsia" w:eastAsiaTheme="minorEastAsia" w:hAnsiTheme="minorEastAsia"/>
          <w:sz w:val="24"/>
        </w:rPr>
      </w:pPr>
    </w:p>
    <w:p w14:paraId="775AB6FF" w14:textId="77777777" w:rsidR="00761435" w:rsidRPr="00CE384F" w:rsidRDefault="00761435" w:rsidP="00CE384F">
      <w:pPr>
        <w:spacing w:line="400" w:lineRule="exact"/>
        <w:rPr>
          <w:rFonts w:asciiTheme="minorEastAsia" w:eastAsiaTheme="minorEastAsia" w:hAnsiTheme="minorEastAsia"/>
          <w:sz w:val="24"/>
        </w:rPr>
      </w:pPr>
    </w:p>
    <w:p w14:paraId="6E2B506A" w14:textId="77777777" w:rsidR="00761435" w:rsidRPr="00CE384F" w:rsidRDefault="00761435" w:rsidP="00CE384F">
      <w:pPr>
        <w:spacing w:line="400" w:lineRule="exact"/>
        <w:rPr>
          <w:rFonts w:asciiTheme="minorEastAsia" w:eastAsiaTheme="minorEastAsia" w:hAnsiTheme="minorEastAsia"/>
          <w:sz w:val="24"/>
        </w:rPr>
      </w:pPr>
    </w:p>
    <w:p w14:paraId="0EB8F569" w14:textId="77777777" w:rsidR="00761435" w:rsidRPr="00CE384F" w:rsidRDefault="00761435" w:rsidP="00CE384F">
      <w:pPr>
        <w:spacing w:line="400" w:lineRule="exact"/>
        <w:jc w:val="right"/>
        <w:rPr>
          <w:rFonts w:asciiTheme="minorEastAsia" w:eastAsiaTheme="minorEastAsia" w:hAnsiTheme="minorEastAsia"/>
          <w:sz w:val="24"/>
        </w:rPr>
      </w:pPr>
      <w:r w:rsidRPr="00CE384F">
        <w:rPr>
          <w:rFonts w:asciiTheme="minorEastAsia" w:eastAsiaTheme="minorEastAsia" w:hAnsiTheme="minorEastAsia" w:hint="eastAsia"/>
          <w:sz w:val="24"/>
        </w:rPr>
        <w:t>公司盖章：</w:t>
      </w:r>
    </w:p>
    <w:p w14:paraId="68AB7D35" w14:textId="77777777" w:rsidR="00761435" w:rsidRPr="00CE384F" w:rsidRDefault="00761435" w:rsidP="00CE384F">
      <w:pPr>
        <w:spacing w:line="400" w:lineRule="exact"/>
        <w:jc w:val="right"/>
        <w:rPr>
          <w:rFonts w:asciiTheme="minorEastAsia" w:eastAsiaTheme="minorEastAsia" w:hAnsiTheme="minorEastAsia"/>
          <w:sz w:val="24"/>
        </w:rPr>
      </w:pPr>
      <w:r w:rsidRPr="00CE384F">
        <w:rPr>
          <w:rFonts w:asciiTheme="minorEastAsia" w:eastAsiaTheme="minorEastAsia" w:hAnsiTheme="minorEastAsia" w:hint="eastAsia"/>
          <w:sz w:val="24"/>
        </w:rPr>
        <w:t>日期：</w:t>
      </w:r>
    </w:p>
    <w:p w14:paraId="15EF3FB6" w14:textId="77777777" w:rsidR="0035101D" w:rsidRPr="00CE384F" w:rsidRDefault="0035101D">
      <w:pPr>
        <w:spacing w:line="400" w:lineRule="exact"/>
        <w:rPr>
          <w:rFonts w:asciiTheme="minorEastAsia" w:eastAsiaTheme="minorEastAsia" w:hAnsiTheme="minorEastAsia"/>
        </w:rPr>
      </w:pPr>
    </w:p>
    <w:p w14:paraId="166BDA59" w14:textId="77777777" w:rsidR="00761435" w:rsidRPr="00CE384F" w:rsidRDefault="00761435">
      <w:pPr>
        <w:spacing w:line="400" w:lineRule="exact"/>
        <w:rPr>
          <w:rFonts w:asciiTheme="minorEastAsia" w:eastAsiaTheme="minorEastAsia" w:hAnsiTheme="minorEastAsia"/>
        </w:rPr>
      </w:pPr>
    </w:p>
    <w:p w14:paraId="42A448C5" w14:textId="77777777" w:rsidR="00761435" w:rsidRPr="00CE384F" w:rsidRDefault="00761435">
      <w:pPr>
        <w:spacing w:line="400" w:lineRule="exact"/>
        <w:rPr>
          <w:rFonts w:asciiTheme="minorEastAsia" w:eastAsiaTheme="minorEastAsia" w:hAnsiTheme="minorEastAsia"/>
        </w:rPr>
      </w:pPr>
    </w:p>
    <w:p w14:paraId="33888F80" w14:textId="77777777" w:rsidR="00761435" w:rsidRPr="00CE384F" w:rsidRDefault="00761435">
      <w:pPr>
        <w:spacing w:line="400" w:lineRule="exact"/>
        <w:rPr>
          <w:rFonts w:asciiTheme="minorEastAsia" w:eastAsiaTheme="minorEastAsia" w:hAnsiTheme="minorEastAsia"/>
        </w:rPr>
      </w:pPr>
    </w:p>
    <w:p w14:paraId="18F5E47D" w14:textId="77777777" w:rsidR="00761435" w:rsidRPr="00CE384F" w:rsidRDefault="00761435">
      <w:pPr>
        <w:spacing w:line="400" w:lineRule="exact"/>
        <w:rPr>
          <w:rFonts w:asciiTheme="minorEastAsia" w:eastAsiaTheme="minorEastAsia" w:hAnsiTheme="minorEastAsia"/>
        </w:rPr>
      </w:pPr>
    </w:p>
    <w:p w14:paraId="2C4B51B9" w14:textId="77777777" w:rsidR="00761435" w:rsidRPr="00CE384F" w:rsidRDefault="00761435">
      <w:pPr>
        <w:spacing w:line="400" w:lineRule="exact"/>
        <w:rPr>
          <w:rFonts w:asciiTheme="minorEastAsia" w:eastAsiaTheme="minorEastAsia" w:hAnsiTheme="minorEastAsia"/>
        </w:rPr>
      </w:pPr>
    </w:p>
    <w:p w14:paraId="608AF687" w14:textId="77777777" w:rsidR="00761435" w:rsidRPr="00CE384F" w:rsidRDefault="00761435">
      <w:pPr>
        <w:spacing w:line="400" w:lineRule="exact"/>
        <w:rPr>
          <w:rFonts w:asciiTheme="minorEastAsia" w:eastAsiaTheme="minorEastAsia" w:hAnsiTheme="minorEastAsia"/>
        </w:rPr>
      </w:pPr>
    </w:p>
    <w:p w14:paraId="4E208E74" w14:textId="77777777" w:rsidR="00761435" w:rsidRPr="00CE384F" w:rsidRDefault="00761435">
      <w:pPr>
        <w:spacing w:line="400" w:lineRule="exact"/>
        <w:rPr>
          <w:rFonts w:asciiTheme="minorEastAsia" w:eastAsiaTheme="minorEastAsia" w:hAnsiTheme="minorEastAsia"/>
        </w:rPr>
      </w:pPr>
    </w:p>
    <w:p w14:paraId="5205EA2E" w14:textId="77777777" w:rsidR="00761435" w:rsidRPr="00CE384F" w:rsidRDefault="00761435">
      <w:pPr>
        <w:spacing w:line="400" w:lineRule="exact"/>
        <w:rPr>
          <w:rFonts w:asciiTheme="minorEastAsia" w:eastAsiaTheme="minorEastAsia" w:hAnsiTheme="minorEastAsia"/>
        </w:rPr>
      </w:pPr>
    </w:p>
    <w:p w14:paraId="47F5D215" w14:textId="77777777" w:rsidR="00761435" w:rsidRPr="00CE384F" w:rsidRDefault="00761435">
      <w:pPr>
        <w:spacing w:line="400" w:lineRule="exact"/>
        <w:rPr>
          <w:rFonts w:asciiTheme="minorEastAsia" w:eastAsiaTheme="minorEastAsia" w:hAnsiTheme="minorEastAsia"/>
        </w:rPr>
      </w:pPr>
    </w:p>
    <w:p w14:paraId="3C8954A2" w14:textId="77777777" w:rsidR="00761435" w:rsidRPr="00CE384F" w:rsidRDefault="00761435">
      <w:pPr>
        <w:spacing w:line="400" w:lineRule="exact"/>
        <w:rPr>
          <w:rFonts w:asciiTheme="minorEastAsia" w:eastAsiaTheme="minorEastAsia" w:hAnsiTheme="minorEastAsia"/>
        </w:rPr>
      </w:pPr>
    </w:p>
    <w:p w14:paraId="7B809EFE" w14:textId="77777777" w:rsidR="00761435" w:rsidRPr="00CE384F" w:rsidRDefault="00761435">
      <w:pPr>
        <w:spacing w:line="400" w:lineRule="exact"/>
        <w:rPr>
          <w:rFonts w:asciiTheme="minorEastAsia" w:eastAsiaTheme="minorEastAsia" w:hAnsiTheme="minorEastAsia"/>
        </w:rPr>
      </w:pPr>
    </w:p>
    <w:p w14:paraId="106075CE" w14:textId="77777777" w:rsidR="00761435" w:rsidRPr="00CE384F" w:rsidRDefault="00761435">
      <w:pPr>
        <w:spacing w:line="400" w:lineRule="exact"/>
        <w:rPr>
          <w:rFonts w:asciiTheme="minorEastAsia" w:eastAsiaTheme="minorEastAsia" w:hAnsiTheme="minorEastAsia"/>
        </w:rPr>
      </w:pPr>
    </w:p>
    <w:p w14:paraId="5F94194E" w14:textId="77777777" w:rsidR="00761435" w:rsidRPr="00CE384F" w:rsidRDefault="00761435">
      <w:pPr>
        <w:spacing w:line="400" w:lineRule="exact"/>
        <w:rPr>
          <w:rFonts w:asciiTheme="minorEastAsia" w:eastAsiaTheme="minorEastAsia" w:hAnsiTheme="minorEastAsia"/>
        </w:rPr>
      </w:pPr>
    </w:p>
    <w:p w14:paraId="4F9BAB63" w14:textId="77777777" w:rsidR="00761435" w:rsidRPr="00CE384F" w:rsidRDefault="00761435">
      <w:pPr>
        <w:spacing w:line="400" w:lineRule="exact"/>
        <w:rPr>
          <w:rFonts w:asciiTheme="minorEastAsia" w:eastAsiaTheme="minorEastAsia" w:hAnsiTheme="minorEastAsia"/>
        </w:rPr>
      </w:pPr>
    </w:p>
    <w:p w14:paraId="220ADDF1" w14:textId="77777777" w:rsidR="00761435" w:rsidRDefault="00761435">
      <w:pPr>
        <w:spacing w:line="400" w:lineRule="exact"/>
        <w:rPr>
          <w:rFonts w:asciiTheme="minorEastAsia" w:eastAsiaTheme="minorEastAsia" w:hAnsiTheme="minorEastAsia"/>
        </w:rPr>
      </w:pPr>
    </w:p>
    <w:p w14:paraId="15F12C63" w14:textId="77777777" w:rsidR="00CE384F" w:rsidRDefault="00CE384F">
      <w:pPr>
        <w:spacing w:line="400" w:lineRule="exact"/>
        <w:rPr>
          <w:rFonts w:asciiTheme="minorEastAsia" w:eastAsiaTheme="minorEastAsia" w:hAnsiTheme="minorEastAsia"/>
        </w:rPr>
      </w:pPr>
    </w:p>
    <w:p w14:paraId="60409087" w14:textId="77777777" w:rsidR="00CE384F" w:rsidRDefault="00CE384F">
      <w:pPr>
        <w:spacing w:line="400" w:lineRule="exact"/>
        <w:rPr>
          <w:rFonts w:asciiTheme="minorEastAsia" w:eastAsiaTheme="minorEastAsia" w:hAnsiTheme="minorEastAsia"/>
        </w:rPr>
      </w:pPr>
    </w:p>
    <w:p w14:paraId="27F57E96" w14:textId="77777777" w:rsidR="00CE384F" w:rsidRDefault="00CE384F">
      <w:pPr>
        <w:spacing w:line="400" w:lineRule="exact"/>
        <w:rPr>
          <w:rFonts w:asciiTheme="minorEastAsia" w:eastAsiaTheme="minorEastAsia" w:hAnsiTheme="minorEastAsia"/>
        </w:rPr>
      </w:pPr>
    </w:p>
    <w:p w14:paraId="1005F76B" w14:textId="77777777" w:rsidR="00CE384F" w:rsidRDefault="00CE384F">
      <w:pPr>
        <w:spacing w:line="400" w:lineRule="exact"/>
        <w:rPr>
          <w:rFonts w:asciiTheme="minorEastAsia" w:eastAsiaTheme="minorEastAsia" w:hAnsiTheme="minorEastAsia"/>
        </w:rPr>
      </w:pPr>
    </w:p>
    <w:p w14:paraId="4FF17CD1" w14:textId="77777777" w:rsidR="00CE384F" w:rsidRPr="00CE384F" w:rsidRDefault="00CE384F">
      <w:pPr>
        <w:spacing w:line="400" w:lineRule="exact"/>
        <w:rPr>
          <w:rFonts w:asciiTheme="minorEastAsia" w:eastAsiaTheme="minorEastAsia" w:hAnsiTheme="minorEastAsia"/>
        </w:rPr>
      </w:pPr>
    </w:p>
    <w:p w14:paraId="7E4E398F" w14:textId="77777777" w:rsidR="00761435" w:rsidRPr="00CE384F" w:rsidRDefault="00761435">
      <w:pPr>
        <w:spacing w:line="400" w:lineRule="exact"/>
        <w:rPr>
          <w:rFonts w:asciiTheme="minorEastAsia" w:eastAsiaTheme="minorEastAsia" w:hAnsiTheme="minorEastAsia"/>
        </w:rPr>
      </w:pPr>
    </w:p>
    <w:p w14:paraId="1A0328C6" w14:textId="77777777" w:rsidR="00761435" w:rsidRPr="00CE384F" w:rsidRDefault="00761435" w:rsidP="00761435">
      <w:pPr>
        <w:pStyle w:val="2"/>
        <w:spacing w:line="400" w:lineRule="exact"/>
        <w:jc w:val="center"/>
        <w:rPr>
          <w:rFonts w:asciiTheme="minorEastAsia" w:eastAsiaTheme="minorEastAsia" w:hAnsiTheme="minorEastAsia"/>
          <w:color w:val="000000"/>
        </w:rPr>
      </w:pPr>
      <w:bookmarkStart w:id="231" w:name="_Toc529539264"/>
      <w:r w:rsidRPr="00CE384F">
        <w:rPr>
          <w:rFonts w:asciiTheme="minorEastAsia" w:eastAsiaTheme="minorEastAsia" w:hAnsiTheme="minorEastAsia" w:hint="eastAsia"/>
        </w:rPr>
        <w:lastRenderedPageBreak/>
        <w:t>格式10：</w:t>
      </w:r>
      <w:r w:rsidRPr="00CE384F">
        <w:rPr>
          <w:rFonts w:asciiTheme="minorEastAsia" w:eastAsiaTheme="minorEastAsia" w:hAnsiTheme="minorEastAsia"/>
          <w:color w:val="000000"/>
        </w:rPr>
        <w:t>诚信投标承诺</w:t>
      </w:r>
      <w:r w:rsidRPr="00CE384F">
        <w:rPr>
          <w:rFonts w:asciiTheme="minorEastAsia" w:eastAsiaTheme="minorEastAsia" w:hAnsiTheme="minorEastAsia" w:hint="eastAsia"/>
          <w:color w:val="000000"/>
        </w:rPr>
        <w:t>书</w:t>
      </w:r>
      <w:bookmarkEnd w:id="231"/>
    </w:p>
    <w:p w14:paraId="063FF74B" w14:textId="77777777" w:rsidR="00761435" w:rsidRPr="00CE384F"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sz w:val="44"/>
          <w:szCs w:val="44"/>
        </w:rPr>
      </w:pPr>
    </w:p>
    <w:p w14:paraId="5EFEB709" w14:textId="77777777" w:rsidR="00111105" w:rsidRPr="00CE384F" w:rsidRDefault="00111105" w:rsidP="008E5EE2">
      <w:pPr>
        <w:pStyle w:val="afa"/>
        <w:shd w:val="clear" w:color="auto" w:fill="FFFFFF"/>
        <w:spacing w:afterLines="50" w:after="156" w:line="440" w:lineRule="exact"/>
        <w:ind w:left="840" w:hanging="420"/>
        <w:rPr>
          <w:rFonts w:asciiTheme="minorEastAsia" w:eastAsiaTheme="minorEastAsia" w:hAnsiTheme="minorEastAsia"/>
          <w:b/>
        </w:rPr>
      </w:pPr>
      <w:r w:rsidRPr="00CE384F">
        <w:rPr>
          <w:rFonts w:asciiTheme="minorEastAsia" w:eastAsiaTheme="minorEastAsia" w:hAnsiTheme="minorEastAsia" w:hint="eastAsia"/>
          <w:b/>
        </w:rPr>
        <w:t>致：深圳信息职业技术学院</w:t>
      </w:r>
    </w:p>
    <w:p w14:paraId="6CC0B659" w14:textId="77777777" w:rsidR="00761435" w:rsidRPr="00CE384F" w:rsidRDefault="00761435" w:rsidP="008E5EE2">
      <w:pPr>
        <w:pStyle w:val="afa"/>
        <w:shd w:val="clear" w:color="auto" w:fill="FFFFFF"/>
        <w:spacing w:afterLines="50" w:after="156" w:line="440" w:lineRule="exact"/>
        <w:ind w:left="840" w:hanging="420"/>
        <w:rPr>
          <w:rFonts w:asciiTheme="minorEastAsia" w:eastAsiaTheme="minorEastAsia" w:hAnsiTheme="minorEastAsia"/>
        </w:rPr>
      </w:pPr>
      <w:r w:rsidRPr="00CE384F">
        <w:rPr>
          <w:rFonts w:asciiTheme="minorEastAsia" w:eastAsiaTheme="minorEastAsia" w:hAnsiTheme="minorEastAsia"/>
        </w:rPr>
        <w:t>本人以企业法定代表人</w:t>
      </w:r>
      <w:r w:rsidRPr="00CE384F">
        <w:rPr>
          <w:rFonts w:asciiTheme="minorEastAsia" w:eastAsiaTheme="minorEastAsia" w:hAnsiTheme="minorEastAsia" w:hint="eastAsia"/>
        </w:rPr>
        <w:t>（</w:t>
      </w:r>
      <w:r w:rsidRPr="00CE384F">
        <w:rPr>
          <w:rFonts w:asciiTheme="minorEastAsia" w:eastAsiaTheme="minorEastAsia" w:hAnsiTheme="minorEastAsia" w:hint="eastAsia"/>
          <w:spacing w:val="6"/>
          <w:kern w:val="11"/>
        </w:rPr>
        <w:t>或授权委托人）</w:t>
      </w:r>
      <w:r w:rsidRPr="00CE384F">
        <w:rPr>
          <w:rFonts w:asciiTheme="minorEastAsia" w:eastAsiaTheme="minorEastAsia" w:hAnsiTheme="minorEastAsia"/>
        </w:rPr>
        <w:t>的身份郑重承诺：</w:t>
      </w:r>
    </w:p>
    <w:p w14:paraId="38206B9E" w14:textId="77777777" w:rsidR="00761435" w:rsidRPr="00CE384F" w:rsidRDefault="00761435" w:rsidP="008E5EE2">
      <w:pPr>
        <w:pStyle w:val="afa"/>
        <w:shd w:val="clear" w:color="auto" w:fill="FFFFFF"/>
        <w:spacing w:afterLines="50" w:after="156" w:line="440" w:lineRule="exact"/>
        <w:ind w:left="840" w:hanging="420"/>
        <w:rPr>
          <w:rFonts w:asciiTheme="minorEastAsia" w:eastAsiaTheme="minorEastAsia" w:hAnsiTheme="minorEastAsia"/>
        </w:rPr>
      </w:pPr>
      <w:r w:rsidRPr="00CE384F">
        <w:rPr>
          <w:rFonts w:asciiTheme="minorEastAsia" w:eastAsiaTheme="minorEastAsia" w:hAnsiTheme="minorEastAsia"/>
        </w:rPr>
        <w:t>一、 将遵循公开、公平、公正和诚信信用的原则参加</w:t>
      </w:r>
      <w:r w:rsidRPr="00CE384F">
        <w:rPr>
          <w:rFonts w:asciiTheme="minorEastAsia" w:eastAsiaTheme="minorEastAsia" w:hAnsiTheme="minorEastAsia"/>
          <w:u w:val="single"/>
        </w:rPr>
        <w:t>（项目名称）</w:t>
      </w:r>
      <w:r w:rsidRPr="00CE384F">
        <w:rPr>
          <w:rFonts w:asciiTheme="minorEastAsia" w:eastAsiaTheme="minorEastAsia" w:hAnsiTheme="minorEastAsia"/>
        </w:rPr>
        <w:t>的投标；</w:t>
      </w:r>
    </w:p>
    <w:p w14:paraId="4ECD6CD5" w14:textId="77777777" w:rsidR="00761435" w:rsidRPr="00CE384F" w:rsidRDefault="00761435" w:rsidP="008E5EE2">
      <w:pPr>
        <w:pStyle w:val="afa"/>
        <w:shd w:val="clear" w:color="auto" w:fill="FFFFFF"/>
        <w:spacing w:afterLines="50" w:after="156" w:line="440" w:lineRule="exact"/>
        <w:ind w:left="840" w:hanging="420"/>
        <w:rPr>
          <w:rFonts w:asciiTheme="minorEastAsia" w:eastAsiaTheme="minorEastAsia" w:hAnsiTheme="minorEastAsia"/>
        </w:rPr>
      </w:pPr>
      <w:r w:rsidRPr="00CE384F">
        <w:rPr>
          <w:rFonts w:asciiTheme="minorEastAsia" w:eastAsiaTheme="minorEastAsia" w:hAnsiTheme="minorEastAsia"/>
        </w:rPr>
        <w:t>二、 杜绝以收取管理费等形式的一切挂靠、违法转包、分包行为；严格按</w:t>
      </w:r>
      <w:r w:rsidRPr="00CE384F">
        <w:rPr>
          <w:rFonts w:asciiTheme="minorEastAsia" w:eastAsiaTheme="minorEastAsia" w:hAnsiTheme="minorEastAsia" w:hint="eastAsia"/>
        </w:rPr>
        <w:t>投</w:t>
      </w:r>
      <w:r w:rsidRPr="00CE384F">
        <w:rPr>
          <w:rFonts w:asciiTheme="minorEastAsia" w:eastAsiaTheme="minorEastAsia" w:hAnsiTheme="minorEastAsia"/>
        </w:rPr>
        <w:t>标文件</w:t>
      </w:r>
      <w:r w:rsidRPr="00CE384F">
        <w:rPr>
          <w:rFonts w:asciiTheme="minorEastAsia" w:eastAsiaTheme="minorEastAsia" w:hAnsiTheme="minorEastAsia" w:hint="eastAsia"/>
        </w:rPr>
        <w:t>承诺</w:t>
      </w:r>
      <w:r w:rsidRPr="00CE384F">
        <w:rPr>
          <w:rFonts w:asciiTheme="minorEastAsia" w:eastAsiaTheme="minorEastAsia" w:hAnsiTheme="minorEastAsia"/>
        </w:rPr>
        <w:t>及</w:t>
      </w:r>
      <w:r w:rsidRPr="00CE384F">
        <w:rPr>
          <w:rFonts w:asciiTheme="minorEastAsia" w:eastAsiaTheme="minorEastAsia" w:hAnsiTheme="minorEastAsia" w:hint="eastAsia"/>
        </w:rPr>
        <w:t>中标通知书、</w:t>
      </w:r>
      <w:r w:rsidRPr="00CE384F">
        <w:rPr>
          <w:rFonts w:asciiTheme="minorEastAsia" w:eastAsiaTheme="minorEastAsia" w:hAnsiTheme="minorEastAsia"/>
        </w:rPr>
        <w:t>合同等要求选派</w:t>
      </w:r>
      <w:r w:rsidRPr="00CE384F">
        <w:rPr>
          <w:rFonts w:asciiTheme="minorEastAsia" w:eastAsiaTheme="minorEastAsia" w:hAnsiTheme="minorEastAsia" w:hint="eastAsia"/>
        </w:rPr>
        <w:t>施工现场人员并</w:t>
      </w:r>
      <w:r w:rsidRPr="00CE384F">
        <w:rPr>
          <w:rFonts w:asciiTheme="minorEastAsia" w:eastAsiaTheme="minorEastAsia" w:hAnsiTheme="minorEastAsia"/>
        </w:rPr>
        <w:t>保证</w:t>
      </w:r>
      <w:r w:rsidRPr="00CE384F">
        <w:rPr>
          <w:rFonts w:asciiTheme="minorEastAsia" w:eastAsiaTheme="minorEastAsia" w:hAnsiTheme="minorEastAsia" w:hint="eastAsia"/>
        </w:rPr>
        <w:t>工期和工程质量；</w:t>
      </w:r>
    </w:p>
    <w:p w14:paraId="39D4F874" w14:textId="77777777" w:rsidR="00761435" w:rsidRPr="00CE384F" w:rsidRDefault="00761435" w:rsidP="008E5EE2">
      <w:pPr>
        <w:pStyle w:val="afa"/>
        <w:shd w:val="clear" w:color="auto" w:fill="FFFFFF"/>
        <w:spacing w:afterLines="50" w:after="156" w:line="440" w:lineRule="exact"/>
        <w:ind w:left="840" w:hanging="420"/>
        <w:rPr>
          <w:rFonts w:asciiTheme="minorEastAsia" w:eastAsiaTheme="minorEastAsia" w:hAnsiTheme="minorEastAsia"/>
        </w:rPr>
      </w:pPr>
      <w:r w:rsidRPr="00CE384F">
        <w:rPr>
          <w:rFonts w:asciiTheme="minorEastAsia" w:eastAsiaTheme="minorEastAsia" w:hAnsiTheme="minorEastAsia"/>
        </w:rPr>
        <w:t>三、 所提供的一切</w:t>
      </w:r>
      <w:r w:rsidRPr="00CE384F">
        <w:rPr>
          <w:rFonts w:asciiTheme="minorEastAsia" w:eastAsiaTheme="minorEastAsia" w:hAnsiTheme="minorEastAsia" w:hint="eastAsia"/>
        </w:rPr>
        <w:t>投标</w:t>
      </w:r>
      <w:r w:rsidRPr="00CE384F">
        <w:rPr>
          <w:rFonts w:asciiTheme="minorEastAsia" w:eastAsiaTheme="minorEastAsia" w:hAnsiTheme="minorEastAsia"/>
        </w:rPr>
        <w:t>材料都真实、有效、合法；</w:t>
      </w:r>
    </w:p>
    <w:p w14:paraId="3A4C4226" w14:textId="77777777" w:rsidR="00761435" w:rsidRPr="00CE384F" w:rsidRDefault="00761435" w:rsidP="008E5EE2">
      <w:pPr>
        <w:pStyle w:val="afa"/>
        <w:shd w:val="clear" w:color="auto" w:fill="FFFFFF"/>
        <w:spacing w:afterLines="50" w:after="156" w:line="440" w:lineRule="exact"/>
        <w:ind w:left="840" w:hanging="420"/>
        <w:rPr>
          <w:rFonts w:asciiTheme="minorEastAsia" w:eastAsiaTheme="minorEastAsia" w:hAnsiTheme="minorEastAsia"/>
        </w:rPr>
      </w:pPr>
      <w:r w:rsidRPr="00CE384F">
        <w:rPr>
          <w:rFonts w:asciiTheme="minorEastAsia" w:eastAsiaTheme="minorEastAsia" w:hAnsiTheme="minorEastAsia"/>
        </w:rPr>
        <w:t xml:space="preserve">四、 </w:t>
      </w:r>
      <w:proofErr w:type="gramStart"/>
      <w:r w:rsidRPr="00CE384F">
        <w:rPr>
          <w:rFonts w:asciiTheme="minorEastAsia" w:eastAsiaTheme="minorEastAsia" w:hAnsiTheme="minorEastAsia"/>
        </w:rPr>
        <w:t>不</w:t>
      </w:r>
      <w:proofErr w:type="gramEnd"/>
      <w:r w:rsidRPr="00CE384F">
        <w:rPr>
          <w:rFonts w:asciiTheme="minorEastAsia" w:eastAsiaTheme="minorEastAsia" w:hAnsiTheme="minorEastAsia"/>
        </w:rPr>
        <w:t>与其他投标人相互串通投标报价，不排挤其他投标人的公平竞争，不损害投标人或其他投标人的合法权益；</w:t>
      </w:r>
    </w:p>
    <w:p w14:paraId="1A9274A3" w14:textId="77777777" w:rsidR="00761435" w:rsidRPr="00CE384F" w:rsidRDefault="00761435" w:rsidP="008E5EE2">
      <w:pPr>
        <w:pStyle w:val="afa"/>
        <w:shd w:val="clear" w:color="auto" w:fill="FFFFFF"/>
        <w:spacing w:afterLines="50" w:after="156" w:line="440" w:lineRule="exact"/>
        <w:ind w:left="840" w:hanging="420"/>
        <w:rPr>
          <w:rFonts w:asciiTheme="minorEastAsia" w:eastAsiaTheme="minorEastAsia" w:hAnsiTheme="minorEastAsia"/>
        </w:rPr>
      </w:pPr>
      <w:r w:rsidRPr="00CE384F">
        <w:rPr>
          <w:rFonts w:asciiTheme="minorEastAsia" w:eastAsiaTheme="minorEastAsia" w:hAnsiTheme="minorEastAsia"/>
        </w:rPr>
        <w:t>五、 不与招标人或</w:t>
      </w:r>
      <w:r w:rsidRPr="00CE384F">
        <w:rPr>
          <w:rFonts w:asciiTheme="minorEastAsia" w:eastAsiaTheme="minorEastAsia" w:hAnsiTheme="minorEastAsia" w:hint="eastAsia"/>
        </w:rPr>
        <w:t>采购人</w:t>
      </w:r>
      <w:r w:rsidRPr="00CE384F">
        <w:rPr>
          <w:rFonts w:asciiTheme="minorEastAsia" w:eastAsiaTheme="minorEastAsia" w:hAnsiTheme="minorEastAsia"/>
        </w:rPr>
        <w:t>串通投标，不损害国家利益，社会公共利益或其他人的合法权益；</w:t>
      </w:r>
    </w:p>
    <w:p w14:paraId="7F9159F7" w14:textId="77777777" w:rsidR="00761435" w:rsidRPr="00CE384F" w:rsidRDefault="00761435" w:rsidP="008E5EE2">
      <w:pPr>
        <w:pStyle w:val="afa"/>
        <w:shd w:val="clear" w:color="auto" w:fill="FFFFFF"/>
        <w:spacing w:afterLines="50" w:after="156" w:line="440" w:lineRule="exact"/>
        <w:ind w:left="840" w:hanging="420"/>
        <w:rPr>
          <w:rFonts w:asciiTheme="minorEastAsia" w:eastAsiaTheme="minorEastAsia" w:hAnsiTheme="minorEastAsia"/>
        </w:rPr>
      </w:pPr>
      <w:r w:rsidRPr="00CE384F">
        <w:rPr>
          <w:rFonts w:asciiTheme="minorEastAsia" w:eastAsiaTheme="minorEastAsia" w:hAnsiTheme="minorEastAsia"/>
        </w:rPr>
        <w:t>六、 不向招标人或者评标委员会成员行贿以牟取中标；</w:t>
      </w:r>
    </w:p>
    <w:p w14:paraId="0635673F" w14:textId="77777777" w:rsidR="00761435" w:rsidRPr="00CE384F" w:rsidRDefault="00761435" w:rsidP="008E5EE2">
      <w:pPr>
        <w:pStyle w:val="afa"/>
        <w:shd w:val="clear" w:color="auto" w:fill="FFFFFF"/>
        <w:spacing w:afterLines="50" w:after="156" w:line="440" w:lineRule="exact"/>
        <w:ind w:left="840" w:hanging="420"/>
        <w:rPr>
          <w:rFonts w:asciiTheme="minorEastAsia" w:eastAsiaTheme="minorEastAsia" w:hAnsiTheme="minorEastAsia"/>
        </w:rPr>
      </w:pPr>
      <w:r w:rsidRPr="00CE384F">
        <w:rPr>
          <w:rFonts w:asciiTheme="minorEastAsia" w:eastAsiaTheme="minorEastAsia" w:hAnsiTheme="minorEastAsia"/>
        </w:rPr>
        <w:t>七、 不以其他人名义投标或者以其他方式弄虚作假，骗取中标</w:t>
      </w:r>
      <w:r w:rsidRPr="00CE384F">
        <w:rPr>
          <w:rFonts w:asciiTheme="minorEastAsia" w:eastAsiaTheme="minorEastAsia" w:hAnsiTheme="minorEastAsia" w:hint="eastAsia"/>
        </w:rPr>
        <w:t>；</w:t>
      </w:r>
    </w:p>
    <w:p w14:paraId="49C6A1F2" w14:textId="77777777" w:rsidR="00761435" w:rsidRPr="00CE384F" w:rsidRDefault="00761435" w:rsidP="008E5EE2">
      <w:pPr>
        <w:pStyle w:val="afa"/>
        <w:shd w:val="clear" w:color="auto" w:fill="FFFFFF"/>
        <w:spacing w:afterLines="50" w:after="156" w:line="440" w:lineRule="exact"/>
        <w:ind w:left="840" w:hanging="420"/>
        <w:rPr>
          <w:rFonts w:asciiTheme="minorEastAsia" w:eastAsiaTheme="minorEastAsia" w:hAnsiTheme="minorEastAsia"/>
        </w:rPr>
      </w:pPr>
      <w:r w:rsidRPr="00CE384F">
        <w:rPr>
          <w:rFonts w:asciiTheme="minorEastAsia" w:eastAsiaTheme="minorEastAsia" w:hAnsiTheme="minorEastAsia" w:hint="eastAsia"/>
        </w:rPr>
        <w:t xml:space="preserve">八、 </w:t>
      </w:r>
      <w:r w:rsidRPr="00CE384F">
        <w:rPr>
          <w:rFonts w:asciiTheme="minorEastAsia" w:eastAsiaTheme="minorEastAsia" w:hAnsiTheme="minorEastAsia"/>
        </w:rPr>
        <w:t>企业法定代表人</w:t>
      </w:r>
      <w:r w:rsidRPr="00CE384F">
        <w:rPr>
          <w:rFonts w:asciiTheme="minorEastAsia" w:eastAsiaTheme="minorEastAsia" w:hAnsiTheme="minorEastAsia" w:hint="eastAsia"/>
        </w:rPr>
        <w:t>以及企业三年内未被相关部门列入诚信档案黑名单。</w:t>
      </w:r>
    </w:p>
    <w:p w14:paraId="643F9462" w14:textId="77777777" w:rsidR="00761435" w:rsidRPr="00CE384F" w:rsidRDefault="00761435" w:rsidP="008E5EE2">
      <w:pPr>
        <w:pStyle w:val="afa"/>
        <w:shd w:val="clear" w:color="auto" w:fill="FFFFFF"/>
        <w:spacing w:afterLines="50" w:after="156" w:line="440" w:lineRule="exact"/>
        <w:ind w:left="420" w:firstLineChars="200" w:firstLine="480"/>
        <w:rPr>
          <w:rFonts w:asciiTheme="minorEastAsia" w:eastAsiaTheme="minorEastAsia" w:hAnsiTheme="minorEastAsia"/>
        </w:rPr>
      </w:pPr>
      <w:r w:rsidRPr="00CE384F">
        <w:rPr>
          <w:rFonts w:asciiTheme="minorEastAsia" w:eastAsiaTheme="minorEastAsia" w:hAnsiTheme="minorEastAsia"/>
        </w:rPr>
        <w:t>本公司若有违反</w:t>
      </w:r>
      <w:proofErr w:type="gramStart"/>
      <w:r w:rsidRPr="00CE384F">
        <w:rPr>
          <w:rFonts w:asciiTheme="minorEastAsia" w:eastAsiaTheme="minorEastAsia" w:hAnsiTheme="minorEastAsia"/>
        </w:rPr>
        <w:t>本承诺</w:t>
      </w:r>
      <w:proofErr w:type="gramEnd"/>
      <w:r w:rsidRPr="00CE384F">
        <w:rPr>
          <w:rFonts w:asciiTheme="minorEastAsia" w:eastAsiaTheme="minorEastAsia" w:hAnsiTheme="minorEastAsia"/>
        </w:rPr>
        <w:t>内容的行为，愿意承担</w:t>
      </w:r>
      <w:r w:rsidRPr="00CE384F">
        <w:rPr>
          <w:rFonts w:asciiTheme="minorEastAsia" w:eastAsiaTheme="minorEastAsia" w:hAnsiTheme="minorEastAsia" w:hint="eastAsia"/>
        </w:rPr>
        <w:t>违约处罚和</w:t>
      </w:r>
      <w:r w:rsidRPr="00CE384F">
        <w:rPr>
          <w:rFonts w:asciiTheme="minorEastAsia" w:eastAsiaTheme="minorEastAsia" w:hAnsiTheme="minorEastAsia"/>
        </w:rPr>
        <w:t>法律责任</w:t>
      </w:r>
      <w:r w:rsidRPr="00CE384F">
        <w:rPr>
          <w:rFonts w:asciiTheme="minorEastAsia" w:eastAsiaTheme="minorEastAsia" w:hAnsiTheme="minorEastAsia" w:hint="eastAsia"/>
        </w:rPr>
        <w:t>。</w:t>
      </w:r>
      <w:r w:rsidRPr="00CE384F">
        <w:rPr>
          <w:rFonts w:asciiTheme="minorEastAsia" w:eastAsiaTheme="minorEastAsia" w:hAnsiTheme="minorEastAsia"/>
        </w:rPr>
        <w:t>给招标人造成损失的，依法承担相应的赔偿责任。</w:t>
      </w:r>
    </w:p>
    <w:p w14:paraId="762C5AC6" w14:textId="77777777" w:rsidR="00761435" w:rsidRPr="00CE384F" w:rsidRDefault="00761435" w:rsidP="008E5EE2">
      <w:pPr>
        <w:pStyle w:val="afa"/>
        <w:shd w:val="clear" w:color="auto" w:fill="FFFFFF"/>
        <w:spacing w:afterLines="50" w:after="156" w:line="440" w:lineRule="exact"/>
        <w:ind w:left="420" w:firstLineChars="200" w:firstLine="560"/>
        <w:rPr>
          <w:rFonts w:asciiTheme="minorEastAsia" w:eastAsiaTheme="minorEastAsia" w:hAnsiTheme="minorEastAsia"/>
          <w:sz w:val="28"/>
          <w:szCs w:val="28"/>
        </w:rPr>
      </w:pPr>
    </w:p>
    <w:p w14:paraId="1EA362B4" w14:textId="77777777" w:rsidR="00761435" w:rsidRPr="00CE384F" w:rsidRDefault="00761435" w:rsidP="008E5EE2">
      <w:pPr>
        <w:pStyle w:val="afa"/>
        <w:shd w:val="clear" w:color="auto" w:fill="FFFFFF"/>
        <w:spacing w:afterLines="50" w:after="156" w:line="440" w:lineRule="exact"/>
        <w:ind w:left="420" w:firstLineChars="200" w:firstLine="560"/>
        <w:rPr>
          <w:rFonts w:asciiTheme="minorEastAsia" w:eastAsiaTheme="minorEastAsia" w:hAnsiTheme="minorEastAsia"/>
          <w:sz w:val="28"/>
          <w:szCs w:val="28"/>
        </w:rPr>
      </w:pPr>
    </w:p>
    <w:p w14:paraId="7D0E6822" w14:textId="77777777" w:rsidR="00761435" w:rsidRPr="00CE384F" w:rsidRDefault="00761435" w:rsidP="008E5EE2">
      <w:pPr>
        <w:pStyle w:val="afa"/>
        <w:shd w:val="clear" w:color="auto" w:fill="FFFFFF"/>
        <w:spacing w:afterLines="50" w:after="156" w:line="440" w:lineRule="exact"/>
        <w:ind w:left="864" w:hanging="444"/>
        <w:rPr>
          <w:rFonts w:asciiTheme="minorEastAsia" w:eastAsiaTheme="minorEastAsia" w:hAnsiTheme="minorEastAsia"/>
          <w:spacing w:val="6"/>
          <w:kern w:val="11"/>
        </w:rPr>
      </w:pPr>
      <w:r w:rsidRPr="00CE384F">
        <w:rPr>
          <w:rFonts w:asciiTheme="minorEastAsia" w:eastAsiaTheme="minorEastAsia" w:hAnsiTheme="minorEastAsia" w:hint="eastAsia"/>
          <w:spacing w:val="6"/>
          <w:kern w:val="11"/>
        </w:rPr>
        <w:t>承诺人的法定代表人或授权委托人</w:t>
      </w:r>
      <w:r w:rsidRPr="00CE384F">
        <w:rPr>
          <w:rFonts w:asciiTheme="minorEastAsia" w:eastAsiaTheme="minorEastAsia" w:hAnsiTheme="minorEastAsia"/>
          <w:spacing w:val="6"/>
          <w:kern w:val="11"/>
        </w:rPr>
        <w:t>(</w:t>
      </w:r>
      <w:r w:rsidRPr="00CE384F">
        <w:rPr>
          <w:rFonts w:asciiTheme="minorEastAsia" w:eastAsiaTheme="minorEastAsia" w:hAnsiTheme="minorEastAsia" w:hint="eastAsia"/>
          <w:spacing w:val="6"/>
          <w:kern w:val="11"/>
        </w:rPr>
        <w:t>签字</w:t>
      </w:r>
      <w:r w:rsidRPr="00CE384F">
        <w:rPr>
          <w:rFonts w:asciiTheme="minorEastAsia" w:eastAsiaTheme="minorEastAsia" w:hAnsiTheme="minorEastAsia"/>
          <w:spacing w:val="6"/>
          <w:kern w:val="11"/>
        </w:rPr>
        <w:t>):</w:t>
      </w:r>
      <w:r w:rsidRPr="00CE384F">
        <w:rPr>
          <w:rFonts w:asciiTheme="minorEastAsia" w:eastAsiaTheme="minorEastAsia" w:hAnsiTheme="minorEastAsia" w:hint="eastAsia"/>
          <w:spacing w:val="6"/>
          <w:kern w:val="11"/>
        </w:rPr>
        <w:t xml:space="preserve">             承诺人</w:t>
      </w:r>
      <w:r w:rsidRPr="00CE384F">
        <w:rPr>
          <w:rFonts w:asciiTheme="minorEastAsia" w:eastAsiaTheme="minorEastAsia" w:hAnsiTheme="minorEastAsia"/>
          <w:spacing w:val="6"/>
          <w:kern w:val="11"/>
        </w:rPr>
        <w:t>(</w:t>
      </w:r>
      <w:r w:rsidRPr="00CE384F">
        <w:rPr>
          <w:rFonts w:asciiTheme="minorEastAsia" w:eastAsiaTheme="minorEastAsia" w:hAnsiTheme="minorEastAsia" w:hint="eastAsia"/>
          <w:spacing w:val="6"/>
          <w:kern w:val="11"/>
        </w:rPr>
        <w:t>盖章</w:t>
      </w:r>
      <w:r w:rsidRPr="00CE384F">
        <w:rPr>
          <w:rFonts w:asciiTheme="minorEastAsia" w:eastAsiaTheme="minorEastAsia" w:hAnsiTheme="minorEastAsia"/>
          <w:spacing w:val="6"/>
          <w:kern w:val="11"/>
        </w:rPr>
        <w:t>):</w:t>
      </w:r>
    </w:p>
    <w:p w14:paraId="2CBDCAE7" w14:textId="77777777" w:rsidR="00761435" w:rsidRPr="00CE384F" w:rsidRDefault="00761435" w:rsidP="008E5EE2">
      <w:pPr>
        <w:pStyle w:val="afa"/>
        <w:shd w:val="clear" w:color="auto" w:fill="FFFFFF"/>
        <w:spacing w:afterLines="50" w:after="156" w:line="440" w:lineRule="exact"/>
        <w:ind w:left="420" w:firstLineChars="2000" w:firstLine="4800"/>
        <w:rPr>
          <w:rFonts w:asciiTheme="minorEastAsia" w:eastAsiaTheme="minorEastAsia" w:hAnsiTheme="minorEastAsia"/>
        </w:rPr>
      </w:pPr>
    </w:p>
    <w:p w14:paraId="081DBEC9" w14:textId="77777777" w:rsidR="00761435" w:rsidRPr="00CE384F"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color w:val="000000"/>
          <w:sz w:val="24"/>
        </w:rPr>
      </w:pPr>
      <w:bookmarkStart w:id="232" w:name="_Toc514762733"/>
      <w:bookmarkStart w:id="233" w:name="_Toc529539265"/>
      <w:r w:rsidRPr="00CE384F">
        <w:rPr>
          <w:rFonts w:asciiTheme="minorEastAsia" w:eastAsiaTheme="minorEastAsia" w:hAnsiTheme="minorEastAsia"/>
          <w:color w:val="000000"/>
          <w:sz w:val="24"/>
        </w:rPr>
        <w:t>年 月日</w:t>
      </w:r>
      <w:bookmarkEnd w:id="232"/>
      <w:bookmarkEnd w:id="233"/>
    </w:p>
    <w:p w14:paraId="782CE7B4" w14:textId="77777777" w:rsidR="00761435" w:rsidRDefault="00761435">
      <w:pPr>
        <w:spacing w:line="400" w:lineRule="exact"/>
        <w:rPr>
          <w:rFonts w:asciiTheme="minorEastAsia" w:eastAsiaTheme="minorEastAsia" w:hAnsiTheme="minorEastAsia"/>
        </w:rPr>
      </w:pPr>
    </w:p>
    <w:p w14:paraId="6DC1D78E" w14:textId="77777777" w:rsidR="00CE384F" w:rsidRPr="00CE384F" w:rsidRDefault="00CE384F">
      <w:pPr>
        <w:spacing w:line="400" w:lineRule="exact"/>
        <w:rPr>
          <w:rFonts w:asciiTheme="minorEastAsia" w:eastAsiaTheme="minorEastAsia" w:hAnsiTheme="minorEastAsia"/>
        </w:rPr>
      </w:pPr>
    </w:p>
    <w:p w14:paraId="40774378" w14:textId="77777777" w:rsidR="0035101D" w:rsidRPr="00CE384F" w:rsidRDefault="00D878D4">
      <w:pPr>
        <w:pStyle w:val="2"/>
        <w:spacing w:line="400" w:lineRule="exact"/>
        <w:jc w:val="center"/>
        <w:rPr>
          <w:rFonts w:asciiTheme="minorEastAsia" w:eastAsiaTheme="minorEastAsia" w:hAnsiTheme="minorEastAsia"/>
        </w:rPr>
      </w:pPr>
      <w:bookmarkStart w:id="234" w:name="_Toc32082"/>
      <w:bookmarkStart w:id="235" w:name="_Toc4224"/>
      <w:bookmarkStart w:id="236" w:name="_Toc6531"/>
      <w:bookmarkStart w:id="237" w:name="_Toc529539266"/>
      <w:r w:rsidRPr="00CE384F">
        <w:rPr>
          <w:rFonts w:asciiTheme="minorEastAsia" w:eastAsiaTheme="minorEastAsia" w:hAnsiTheme="minorEastAsia"/>
          <w:color w:val="000000"/>
        </w:rPr>
        <w:lastRenderedPageBreak/>
        <w:t>格式</w:t>
      </w:r>
      <w:r w:rsidR="00761435" w:rsidRPr="00CE384F">
        <w:rPr>
          <w:rFonts w:asciiTheme="minorEastAsia" w:eastAsiaTheme="minorEastAsia" w:hAnsiTheme="minorEastAsia" w:hint="eastAsia"/>
          <w:color w:val="000000"/>
        </w:rPr>
        <w:t>11</w:t>
      </w:r>
      <w:r w:rsidRPr="00CE384F">
        <w:rPr>
          <w:rFonts w:asciiTheme="minorEastAsia" w:eastAsiaTheme="minorEastAsia" w:hAnsiTheme="minorEastAsia"/>
          <w:color w:val="000000"/>
        </w:rPr>
        <w:t>：开标一览表</w:t>
      </w:r>
      <w:bookmarkEnd w:id="234"/>
      <w:bookmarkEnd w:id="235"/>
      <w:bookmarkEnd w:id="236"/>
      <w:bookmarkEnd w:id="237"/>
    </w:p>
    <w:p w14:paraId="3A642730" w14:textId="77777777" w:rsidR="0035101D" w:rsidRPr="00CE384F" w:rsidRDefault="0035101D">
      <w:pPr>
        <w:spacing w:line="400" w:lineRule="exact"/>
        <w:rPr>
          <w:rFonts w:asciiTheme="minorEastAsia" w:eastAsiaTheme="minorEastAsia" w:hAnsiTheme="minorEastAsia"/>
        </w:rPr>
      </w:pPr>
    </w:p>
    <w:p w14:paraId="2F40390D" w14:textId="77777777" w:rsidR="0035101D" w:rsidRPr="00CE384F" w:rsidRDefault="00D878D4">
      <w:pPr>
        <w:spacing w:line="400" w:lineRule="exact"/>
        <w:rPr>
          <w:rFonts w:asciiTheme="minorEastAsia" w:eastAsiaTheme="minorEastAsia" w:hAnsiTheme="minorEastAsia"/>
          <w:u w:val="single"/>
        </w:rPr>
      </w:pPr>
      <w:r w:rsidRPr="00CE384F">
        <w:rPr>
          <w:rFonts w:asciiTheme="minorEastAsia" w:eastAsiaTheme="minorEastAsia" w:hAnsiTheme="minorEastAsia" w:hint="eastAsia"/>
        </w:rPr>
        <w:t>投标人名称：招标编号：</w:t>
      </w:r>
      <w:r w:rsidR="00715597" w:rsidRPr="00CE384F">
        <w:rPr>
          <w:rFonts w:asciiTheme="minorEastAsia" w:eastAsiaTheme="minorEastAsia" w:hAnsiTheme="minorEastAsia" w:hint="eastAsia"/>
          <w:u w:val="single"/>
        </w:rPr>
        <w:t>__________________</w:t>
      </w:r>
    </w:p>
    <w:p w14:paraId="4DD96EAE" w14:textId="77777777" w:rsidR="00715597" w:rsidRPr="00CE384F" w:rsidRDefault="00715597">
      <w:pPr>
        <w:spacing w:line="400" w:lineRule="exact"/>
        <w:rPr>
          <w:rFonts w:asciiTheme="minorEastAsia" w:eastAsiaTheme="minorEastAsia" w:hAnsiTheme="minorEastAsia"/>
        </w:rPr>
      </w:pP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3240"/>
        <w:gridCol w:w="2046"/>
        <w:gridCol w:w="1554"/>
      </w:tblGrid>
      <w:tr w:rsidR="008B096F" w:rsidRPr="00CE384F" w14:paraId="0614CAE6" w14:textId="77777777" w:rsidTr="00481CA2">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14:paraId="2977E393" w14:textId="77777777" w:rsidR="008B096F" w:rsidRPr="00CE384F" w:rsidRDefault="008B096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CE384F">
              <w:rPr>
                <w:rFonts w:asciiTheme="minorEastAsia" w:eastAsiaTheme="minorEastAsia" w:hAnsiTheme="minorEastAsia" w:hint="eastAsia"/>
              </w:rPr>
              <w:t>项目名称</w:t>
            </w:r>
          </w:p>
        </w:tc>
        <w:tc>
          <w:tcPr>
            <w:tcW w:w="3240" w:type="dxa"/>
            <w:tcBorders>
              <w:top w:val="single" w:sz="4" w:space="0" w:color="auto"/>
              <w:left w:val="single" w:sz="4" w:space="0" w:color="auto"/>
              <w:bottom w:val="single" w:sz="4" w:space="0" w:color="auto"/>
              <w:right w:val="single" w:sz="4" w:space="0" w:color="auto"/>
            </w:tcBorders>
            <w:vAlign w:val="bottom"/>
          </w:tcPr>
          <w:p w14:paraId="77625A7C" w14:textId="77777777" w:rsidR="008B096F" w:rsidRPr="00CE384F" w:rsidRDefault="008B096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CE384F">
              <w:rPr>
                <w:rFonts w:asciiTheme="minorEastAsia" w:eastAsiaTheme="minorEastAsia" w:hAnsiTheme="minorEastAsia" w:hint="eastAsia"/>
              </w:rPr>
              <w:t>投标总价</w:t>
            </w:r>
            <w:r w:rsidR="005B6215">
              <w:rPr>
                <w:rFonts w:asciiTheme="minorEastAsia" w:eastAsiaTheme="minorEastAsia" w:hAnsiTheme="minorEastAsia" w:hint="eastAsia"/>
              </w:rPr>
              <w:t>（</w:t>
            </w:r>
            <w:r w:rsidR="008351A9">
              <w:rPr>
                <w:rFonts w:asciiTheme="minorEastAsia" w:eastAsiaTheme="minorEastAsia" w:hAnsiTheme="minorEastAsia" w:hint="eastAsia"/>
              </w:rPr>
              <w:t>人民币：</w:t>
            </w:r>
            <w:r w:rsidR="005B6215">
              <w:rPr>
                <w:rFonts w:asciiTheme="minorEastAsia" w:eastAsiaTheme="minorEastAsia" w:hAnsiTheme="minorEastAsia" w:hint="eastAsia"/>
              </w:rPr>
              <w:t>元）</w:t>
            </w:r>
          </w:p>
        </w:tc>
        <w:tc>
          <w:tcPr>
            <w:tcW w:w="2046" w:type="dxa"/>
            <w:tcBorders>
              <w:top w:val="single" w:sz="4" w:space="0" w:color="auto"/>
              <w:left w:val="single" w:sz="4" w:space="0" w:color="auto"/>
              <w:bottom w:val="single" w:sz="4" w:space="0" w:color="auto"/>
              <w:right w:val="single" w:sz="4" w:space="0" w:color="auto"/>
            </w:tcBorders>
          </w:tcPr>
          <w:p w14:paraId="13365052" w14:textId="027CDB07" w:rsidR="008B096F" w:rsidRDefault="00481CA2" w:rsidP="007C5D3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Pr>
                <w:rFonts w:asciiTheme="minorEastAsia" w:eastAsiaTheme="minorEastAsia" w:hAnsiTheme="minorEastAsia" w:hint="eastAsia"/>
              </w:rPr>
              <w:t>服务</w:t>
            </w:r>
            <w:r w:rsidR="007C5D39">
              <w:rPr>
                <w:rFonts w:asciiTheme="minorEastAsia" w:eastAsiaTheme="minorEastAsia" w:hAnsiTheme="minorEastAsia" w:hint="eastAsia"/>
              </w:rPr>
              <w:t>期</w:t>
            </w:r>
            <w:r w:rsidR="008351A9">
              <w:rPr>
                <w:rFonts w:asciiTheme="minorEastAsia" w:eastAsiaTheme="minorEastAsia" w:hAnsiTheme="minorEastAsia" w:hint="eastAsia"/>
              </w:rPr>
              <w:t>（日历日）</w:t>
            </w:r>
          </w:p>
        </w:tc>
        <w:tc>
          <w:tcPr>
            <w:tcW w:w="1554" w:type="dxa"/>
            <w:tcBorders>
              <w:top w:val="single" w:sz="4" w:space="0" w:color="auto"/>
              <w:left w:val="single" w:sz="4" w:space="0" w:color="auto"/>
              <w:bottom w:val="single" w:sz="4" w:space="0" w:color="auto"/>
              <w:right w:val="single" w:sz="4" w:space="0" w:color="auto"/>
            </w:tcBorders>
            <w:vAlign w:val="bottom"/>
          </w:tcPr>
          <w:p w14:paraId="25B40446" w14:textId="77777777" w:rsidR="008B096F" w:rsidRPr="00CE384F" w:rsidRDefault="008351A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Pr>
                <w:rFonts w:asciiTheme="minorEastAsia" w:eastAsiaTheme="minorEastAsia" w:hAnsiTheme="minorEastAsia" w:hint="eastAsia"/>
              </w:rPr>
              <w:t>其他</w:t>
            </w:r>
          </w:p>
        </w:tc>
      </w:tr>
      <w:tr w:rsidR="008B096F" w:rsidRPr="00CE384F" w14:paraId="07C9815B" w14:textId="77777777" w:rsidTr="00481CA2">
        <w:trPr>
          <w:cantSplit/>
          <w:jc w:val="center"/>
        </w:trPr>
        <w:tc>
          <w:tcPr>
            <w:tcW w:w="3073" w:type="dxa"/>
            <w:tcBorders>
              <w:top w:val="single" w:sz="4" w:space="0" w:color="auto"/>
              <w:left w:val="single" w:sz="4" w:space="0" w:color="auto"/>
              <w:bottom w:val="single" w:sz="4" w:space="0" w:color="auto"/>
              <w:right w:val="single" w:sz="4" w:space="0" w:color="auto"/>
            </w:tcBorders>
          </w:tcPr>
          <w:p w14:paraId="66B88862" w14:textId="77777777" w:rsidR="008B096F" w:rsidRPr="00CE384F" w:rsidRDefault="008B096F">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3240" w:type="dxa"/>
            <w:tcBorders>
              <w:top w:val="single" w:sz="4" w:space="0" w:color="auto"/>
              <w:left w:val="single" w:sz="4" w:space="0" w:color="auto"/>
              <w:bottom w:val="single" w:sz="4" w:space="0" w:color="auto"/>
              <w:right w:val="single" w:sz="4" w:space="0" w:color="auto"/>
            </w:tcBorders>
          </w:tcPr>
          <w:p w14:paraId="50550598" w14:textId="77777777" w:rsidR="008B096F" w:rsidRPr="00CE384F" w:rsidRDefault="008B096F">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2046" w:type="dxa"/>
            <w:tcBorders>
              <w:top w:val="single" w:sz="4" w:space="0" w:color="auto"/>
              <w:left w:val="single" w:sz="4" w:space="0" w:color="auto"/>
              <w:bottom w:val="single" w:sz="4" w:space="0" w:color="auto"/>
              <w:right w:val="single" w:sz="4" w:space="0" w:color="auto"/>
            </w:tcBorders>
          </w:tcPr>
          <w:p w14:paraId="68C48AEF" w14:textId="77777777" w:rsidR="008B096F" w:rsidRPr="00CE384F" w:rsidRDefault="008B096F">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1554" w:type="dxa"/>
            <w:tcBorders>
              <w:top w:val="single" w:sz="4" w:space="0" w:color="auto"/>
              <w:left w:val="single" w:sz="4" w:space="0" w:color="auto"/>
              <w:bottom w:val="single" w:sz="4" w:space="0" w:color="auto"/>
              <w:right w:val="single" w:sz="4" w:space="0" w:color="auto"/>
            </w:tcBorders>
          </w:tcPr>
          <w:p w14:paraId="5712D02F" w14:textId="77777777" w:rsidR="008B096F" w:rsidRPr="00CE384F" w:rsidRDefault="008B096F">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r>
    </w:tbl>
    <w:p w14:paraId="58743136" w14:textId="77777777" w:rsidR="0035101D" w:rsidRPr="00CE384F" w:rsidRDefault="0035101D">
      <w:pPr>
        <w:spacing w:line="400" w:lineRule="exact"/>
        <w:rPr>
          <w:rFonts w:asciiTheme="minorEastAsia" w:eastAsiaTheme="minorEastAsia" w:hAnsiTheme="minorEastAsia"/>
        </w:rPr>
      </w:pPr>
    </w:p>
    <w:p w14:paraId="7C90C472" w14:textId="77777777" w:rsidR="0035101D" w:rsidRPr="00CE384F" w:rsidRDefault="0035101D">
      <w:pPr>
        <w:spacing w:line="400" w:lineRule="exact"/>
        <w:rPr>
          <w:rFonts w:asciiTheme="minorEastAsia" w:eastAsiaTheme="minorEastAsia" w:hAnsiTheme="minorEastAsia"/>
        </w:rPr>
      </w:pPr>
    </w:p>
    <w:p w14:paraId="58CD55D4"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投标人名称：（盖公章）</w:t>
      </w:r>
    </w:p>
    <w:p w14:paraId="58628F24"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581A2BD9"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日期：   年   月   日</w:t>
      </w:r>
    </w:p>
    <w:p w14:paraId="7F110084" w14:textId="77777777" w:rsidR="0035101D" w:rsidRPr="00CE384F" w:rsidRDefault="0035101D">
      <w:pPr>
        <w:spacing w:line="400" w:lineRule="exact"/>
        <w:rPr>
          <w:rFonts w:asciiTheme="minorEastAsia" w:eastAsiaTheme="minorEastAsia" w:hAnsiTheme="minorEastAsia"/>
        </w:rPr>
      </w:pPr>
    </w:p>
    <w:p w14:paraId="4A4DBC3E"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br w:type="page"/>
      </w:r>
    </w:p>
    <w:p w14:paraId="233B6CC5" w14:textId="77777777" w:rsidR="0035101D" w:rsidRPr="00CE384F" w:rsidRDefault="00D878D4">
      <w:pPr>
        <w:pStyle w:val="2"/>
        <w:spacing w:line="400" w:lineRule="exact"/>
        <w:jc w:val="center"/>
        <w:rPr>
          <w:rFonts w:asciiTheme="minorEastAsia" w:eastAsiaTheme="minorEastAsia" w:hAnsiTheme="minorEastAsia"/>
        </w:rPr>
      </w:pPr>
      <w:bookmarkStart w:id="238" w:name="_Toc25092"/>
      <w:bookmarkStart w:id="239" w:name="_Toc25328"/>
      <w:bookmarkStart w:id="240" w:name="_Toc2018"/>
      <w:bookmarkStart w:id="241" w:name="_Toc529539267"/>
      <w:r w:rsidRPr="00CE384F">
        <w:rPr>
          <w:rFonts w:asciiTheme="minorEastAsia" w:eastAsiaTheme="minorEastAsia" w:hAnsiTheme="minorEastAsia"/>
        </w:rPr>
        <w:lastRenderedPageBreak/>
        <w:t>格式</w:t>
      </w:r>
      <w:r w:rsidRPr="00CE384F">
        <w:rPr>
          <w:rFonts w:asciiTheme="minorEastAsia" w:eastAsiaTheme="minorEastAsia" w:hAnsiTheme="minorEastAsia" w:hint="eastAsia"/>
        </w:rPr>
        <w:t>1</w:t>
      </w:r>
      <w:r w:rsidR="00D9003F" w:rsidRPr="00CE384F">
        <w:rPr>
          <w:rFonts w:asciiTheme="minorEastAsia" w:eastAsiaTheme="minorEastAsia" w:hAnsiTheme="minorEastAsia" w:hint="eastAsia"/>
        </w:rPr>
        <w:t>2</w:t>
      </w:r>
      <w:r w:rsidRPr="00CE384F">
        <w:rPr>
          <w:rFonts w:asciiTheme="minorEastAsia" w:eastAsiaTheme="minorEastAsia" w:hAnsiTheme="minorEastAsia"/>
        </w:rPr>
        <w:t>：投标分项报价表</w:t>
      </w:r>
      <w:bookmarkEnd w:id="238"/>
      <w:bookmarkEnd w:id="239"/>
      <w:bookmarkEnd w:id="240"/>
      <w:bookmarkEnd w:id="241"/>
    </w:p>
    <w:p w14:paraId="39C877AA" w14:textId="77777777" w:rsidR="0035101D" w:rsidRPr="00CE384F" w:rsidRDefault="0035101D">
      <w:pPr>
        <w:spacing w:line="400" w:lineRule="exact"/>
        <w:rPr>
          <w:rFonts w:asciiTheme="minorEastAsia" w:eastAsiaTheme="minorEastAsia" w:hAnsiTheme="minorEastAsia"/>
        </w:rPr>
      </w:pPr>
    </w:p>
    <w:p w14:paraId="5AA39424" w14:textId="77777777" w:rsidR="008B096F" w:rsidRDefault="00D878D4">
      <w:pPr>
        <w:spacing w:line="400" w:lineRule="exact"/>
        <w:rPr>
          <w:rFonts w:asciiTheme="minorEastAsia" w:eastAsiaTheme="minorEastAsia" w:hAnsiTheme="minorEastAsia"/>
          <w:u w:val="single"/>
        </w:rPr>
      </w:pPr>
      <w:r w:rsidRPr="00CE384F">
        <w:rPr>
          <w:rFonts w:asciiTheme="minorEastAsia" w:eastAsiaTheme="minorEastAsia" w:hAnsiTheme="minorEastAsia" w:hint="eastAsia"/>
        </w:rPr>
        <w:t>投标人名称：</w:t>
      </w:r>
      <w:r w:rsidRPr="00CE384F">
        <w:rPr>
          <w:rFonts w:asciiTheme="minorEastAsia" w:eastAsiaTheme="minorEastAsia" w:hAnsiTheme="minorEastAsia" w:hint="eastAsia"/>
          <w:u w:val="single"/>
        </w:rPr>
        <w:t xml:space="preserve">　　　　　　　　　　</w:t>
      </w:r>
      <w:r w:rsidRPr="00CE384F">
        <w:rPr>
          <w:rFonts w:asciiTheme="minorEastAsia" w:eastAsiaTheme="minorEastAsia" w:hAnsiTheme="minorEastAsia" w:hint="eastAsia"/>
        </w:rPr>
        <w:t xml:space="preserve">　　招标编号：</w:t>
      </w:r>
      <w:r w:rsidRPr="00CE384F">
        <w:rPr>
          <w:rFonts w:asciiTheme="minorEastAsia" w:eastAsiaTheme="minorEastAsia" w:hAnsiTheme="minorEastAsia" w:hint="eastAsia"/>
          <w:u w:val="single"/>
        </w:rPr>
        <w:t xml:space="preserve">　</w:t>
      </w:r>
      <w:r w:rsidR="008B096F" w:rsidRPr="00CE384F">
        <w:rPr>
          <w:rFonts w:asciiTheme="minorEastAsia" w:eastAsiaTheme="minorEastAsia" w:hAnsiTheme="minorEastAsia" w:hint="eastAsia"/>
          <w:u w:val="single"/>
        </w:rPr>
        <w:t xml:space="preserve">　　　　　　　　　　</w:t>
      </w:r>
      <w:r w:rsidRPr="00CE384F">
        <w:rPr>
          <w:rFonts w:asciiTheme="minorEastAsia" w:eastAsiaTheme="minorEastAsia" w:hAnsiTheme="minorEastAsia" w:hint="eastAsia"/>
          <w:u w:val="single"/>
        </w:rPr>
        <w:t xml:space="preserve">　　　　　　　　</w:t>
      </w:r>
    </w:p>
    <w:p w14:paraId="50770BAF"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u w:val="single"/>
        </w:rPr>
        <w:t xml:space="preserve">　　</w:t>
      </w:r>
    </w:p>
    <w:tbl>
      <w:tblPr>
        <w:tblW w:w="9262" w:type="dxa"/>
        <w:tblInd w:w="-473" w:type="dxa"/>
        <w:tblLayout w:type="fixed"/>
        <w:tblLook w:val="04A0" w:firstRow="1" w:lastRow="0" w:firstColumn="1" w:lastColumn="0" w:noHBand="0" w:noVBand="1"/>
      </w:tblPr>
      <w:tblGrid>
        <w:gridCol w:w="648"/>
        <w:gridCol w:w="1209"/>
        <w:gridCol w:w="1593"/>
        <w:gridCol w:w="709"/>
        <w:gridCol w:w="1417"/>
        <w:gridCol w:w="709"/>
        <w:gridCol w:w="425"/>
        <w:gridCol w:w="851"/>
        <w:gridCol w:w="850"/>
        <w:gridCol w:w="851"/>
      </w:tblGrid>
      <w:tr w:rsidR="008B096F" w:rsidRPr="00CE384F" w14:paraId="34738A9C" w14:textId="77777777" w:rsidTr="008351A9">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020813EA" w14:textId="77777777" w:rsidR="008B096F" w:rsidRPr="00CE384F" w:rsidRDefault="008B096F" w:rsidP="005B621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CE384F">
              <w:rPr>
                <w:rFonts w:asciiTheme="minorEastAsia" w:eastAsiaTheme="minorEastAsia" w:hAnsiTheme="minorEastAsia" w:hint="eastAsia"/>
                <w:szCs w:val="21"/>
              </w:rPr>
              <w:t>序号</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0AF0BB99" w14:textId="77777777" w:rsidR="008B096F" w:rsidRPr="00CE384F" w:rsidRDefault="008B096F" w:rsidP="005B621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产品</w:t>
            </w:r>
            <w:r w:rsidRPr="00CE384F">
              <w:rPr>
                <w:rFonts w:asciiTheme="minorEastAsia" w:eastAsiaTheme="minorEastAsia" w:hAnsiTheme="minorEastAsia" w:hint="eastAsia"/>
                <w:szCs w:val="21"/>
              </w:rPr>
              <w:t>名称</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505989EA" w14:textId="77777777" w:rsidR="008B096F" w:rsidRPr="00CE384F" w:rsidRDefault="008B096F" w:rsidP="005B6215">
            <w:pPr>
              <w:tabs>
                <w:tab w:val="left" w:pos="742"/>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型号规格</w:t>
            </w:r>
          </w:p>
        </w:tc>
        <w:tc>
          <w:tcPr>
            <w:tcW w:w="709" w:type="dxa"/>
            <w:tcBorders>
              <w:top w:val="single" w:sz="4" w:space="0" w:color="auto"/>
              <w:left w:val="single" w:sz="4" w:space="0" w:color="auto"/>
              <w:bottom w:val="single" w:sz="4" w:space="0" w:color="auto"/>
              <w:right w:val="single" w:sz="4" w:space="0" w:color="auto"/>
            </w:tcBorders>
            <w:vAlign w:val="center"/>
          </w:tcPr>
          <w:p w14:paraId="160CC2B9" w14:textId="77777777" w:rsidR="008B096F" w:rsidRDefault="008B096F" w:rsidP="005B621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296ECE8" w14:textId="77777777" w:rsidR="008B096F" w:rsidRPr="00CE384F" w:rsidRDefault="008B096F" w:rsidP="005B621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原厂商（制造商）及产地</w:t>
            </w:r>
          </w:p>
        </w:tc>
        <w:tc>
          <w:tcPr>
            <w:tcW w:w="709" w:type="dxa"/>
            <w:tcBorders>
              <w:top w:val="single" w:sz="4" w:space="0" w:color="auto"/>
              <w:left w:val="single" w:sz="4" w:space="0" w:color="auto"/>
              <w:bottom w:val="single" w:sz="4" w:space="0" w:color="auto"/>
              <w:right w:val="single" w:sz="4" w:space="0" w:color="auto"/>
            </w:tcBorders>
            <w:vAlign w:val="center"/>
          </w:tcPr>
          <w:p w14:paraId="730B2E82" w14:textId="77777777" w:rsidR="008B096F" w:rsidRPr="00CE384F" w:rsidRDefault="008B096F" w:rsidP="005B621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数量</w:t>
            </w:r>
          </w:p>
        </w:tc>
        <w:tc>
          <w:tcPr>
            <w:tcW w:w="425" w:type="dxa"/>
            <w:tcBorders>
              <w:top w:val="single" w:sz="4" w:space="0" w:color="auto"/>
              <w:left w:val="single" w:sz="4" w:space="0" w:color="auto"/>
              <w:bottom w:val="single" w:sz="4" w:space="0" w:color="auto"/>
              <w:right w:val="single" w:sz="4" w:space="0" w:color="auto"/>
            </w:tcBorders>
            <w:vAlign w:val="center"/>
          </w:tcPr>
          <w:p w14:paraId="0F043435" w14:textId="77777777" w:rsidR="008B096F" w:rsidRPr="00CE384F" w:rsidRDefault="008B096F" w:rsidP="005B621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单位</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538CED" w14:textId="77777777" w:rsidR="008B096F" w:rsidRPr="00CE384F" w:rsidRDefault="008B096F" w:rsidP="005B621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CE384F">
              <w:rPr>
                <w:rFonts w:asciiTheme="minorEastAsia" w:eastAsiaTheme="minorEastAsia" w:hAnsiTheme="minorEastAsia" w:hint="eastAsia"/>
                <w:szCs w:val="21"/>
              </w:rPr>
              <w:t>单价</w:t>
            </w:r>
            <w:r>
              <w:rPr>
                <w:rFonts w:asciiTheme="minorEastAsia" w:eastAsiaTheme="minorEastAsia" w:hAnsiTheme="minorEastAsia" w:hint="eastAsia"/>
                <w:szCs w:val="21"/>
              </w:rPr>
              <w:t>（元）</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52385D" w14:textId="77777777" w:rsidR="008B096F" w:rsidRPr="00CE384F" w:rsidRDefault="008B096F" w:rsidP="005B621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小计（元）</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4492093" w14:textId="77777777" w:rsidR="008B096F" w:rsidRPr="00CE384F" w:rsidRDefault="008B096F" w:rsidP="005B621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CE384F">
              <w:rPr>
                <w:rFonts w:asciiTheme="minorEastAsia" w:eastAsiaTheme="minorEastAsia" w:hAnsiTheme="minorEastAsia" w:hint="eastAsia"/>
                <w:szCs w:val="21"/>
              </w:rPr>
              <w:t>备注</w:t>
            </w:r>
          </w:p>
        </w:tc>
      </w:tr>
      <w:tr w:rsidR="008B096F" w:rsidRPr="00CE384F" w14:paraId="57FC2FF8" w14:textId="77777777" w:rsidTr="008351A9">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4F994907" w14:textId="77777777" w:rsidR="008B096F" w:rsidRPr="00CE384F" w:rsidRDefault="008B096F">
            <w:pPr>
              <w:spacing w:line="400" w:lineRule="exact"/>
              <w:jc w:val="center"/>
              <w:rPr>
                <w:rFonts w:asciiTheme="minorEastAsia" w:eastAsiaTheme="minorEastAsia" w:hAnsiTheme="minorEastAsia"/>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469380E3" w14:textId="77777777" w:rsidR="008B096F" w:rsidRPr="00CE384F" w:rsidRDefault="008B096F">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23C45B29" w14:textId="77777777" w:rsidR="008B096F" w:rsidRPr="00CE384F" w:rsidRDefault="008B096F">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709" w:type="dxa"/>
            <w:tcBorders>
              <w:top w:val="single" w:sz="4" w:space="0" w:color="auto"/>
              <w:left w:val="single" w:sz="4" w:space="0" w:color="auto"/>
              <w:bottom w:val="single" w:sz="4" w:space="0" w:color="auto"/>
              <w:right w:val="single" w:sz="4" w:space="0" w:color="auto"/>
            </w:tcBorders>
          </w:tcPr>
          <w:p w14:paraId="3EE9ED71" w14:textId="77777777" w:rsidR="008B096F" w:rsidRPr="00CE384F" w:rsidRDefault="008B096F">
            <w:pPr>
              <w:spacing w:line="400" w:lineRule="exact"/>
              <w:jc w:val="center"/>
              <w:rPr>
                <w:rFonts w:asciiTheme="minorEastAsia" w:eastAsiaTheme="minorEastAsia" w:hAnsiTheme="minorEastAsia"/>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F46CEB6" w14:textId="77777777" w:rsidR="008B096F" w:rsidRPr="00CE384F" w:rsidRDefault="008B096F">
            <w:pPr>
              <w:spacing w:line="400" w:lineRule="exact"/>
              <w:jc w:val="center"/>
              <w:rPr>
                <w:rFonts w:asciiTheme="minorEastAsia" w:eastAsia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tcPr>
          <w:p w14:paraId="4A74DA9B" w14:textId="77777777" w:rsidR="008B096F" w:rsidRPr="00CE384F" w:rsidRDefault="008B096F">
            <w:pPr>
              <w:spacing w:line="400" w:lineRule="exact"/>
              <w:jc w:val="center"/>
              <w:rPr>
                <w:rFonts w:asciiTheme="minorEastAsia" w:eastAsiaTheme="minorEastAsia" w:hAnsiTheme="minorEastAsia"/>
              </w:rPr>
            </w:pPr>
          </w:p>
        </w:tc>
        <w:tc>
          <w:tcPr>
            <w:tcW w:w="425" w:type="dxa"/>
            <w:tcBorders>
              <w:top w:val="single" w:sz="4" w:space="0" w:color="auto"/>
              <w:left w:val="single" w:sz="4" w:space="0" w:color="auto"/>
              <w:bottom w:val="single" w:sz="4" w:space="0" w:color="auto"/>
              <w:right w:val="single" w:sz="4" w:space="0" w:color="auto"/>
            </w:tcBorders>
          </w:tcPr>
          <w:p w14:paraId="7FF358E0" w14:textId="77777777" w:rsidR="008B096F" w:rsidRPr="00CE384F" w:rsidRDefault="008B096F">
            <w:pPr>
              <w:spacing w:line="400" w:lineRule="exact"/>
              <w:jc w:val="center"/>
              <w:rPr>
                <w:rFonts w:asciiTheme="minorEastAsia" w:eastAsiaTheme="minorEastAsia" w:hAnsiTheme="minorEastAsia"/>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5A59125" w14:textId="77777777" w:rsidR="008B096F" w:rsidRPr="00CE384F" w:rsidRDefault="008B096F">
            <w:pPr>
              <w:spacing w:line="400" w:lineRule="exact"/>
              <w:jc w:val="center"/>
              <w:rPr>
                <w:rFonts w:asciiTheme="minorEastAsia" w:eastAsiaTheme="minorEastAsia" w:hAnsiTheme="minorEastAsia"/>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BE1761" w14:textId="77777777" w:rsidR="008B096F" w:rsidRPr="00CE384F" w:rsidRDefault="008B096F">
            <w:pPr>
              <w:spacing w:line="400" w:lineRule="exact"/>
              <w:jc w:val="center"/>
              <w:rPr>
                <w:rFonts w:asciiTheme="minorEastAsia" w:eastAsiaTheme="minorEastAsia" w:hAnsiTheme="minorEastAsia"/>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939D09" w14:textId="77777777" w:rsidR="008B096F" w:rsidRPr="00CE384F" w:rsidRDefault="008B096F">
            <w:pPr>
              <w:spacing w:line="400" w:lineRule="exact"/>
              <w:jc w:val="center"/>
              <w:rPr>
                <w:rFonts w:asciiTheme="minorEastAsia" w:eastAsiaTheme="minorEastAsia" w:hAnsiTheme="minorEastAsia"/>
              </w:rPr>
            </w:pPr>
          </w:p>
        </w:tc>
      </w:tr>
      <w:tr w:rsidR="008B096F" w:rsidRPr="00CE384F" w14:paraId="6DF0E808" w14:textId="77777777" w:rsidTr="008351A9">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00C924CC" w14:textId="77777777" w:rsidR="008B096F" w:rsidRPr="00CE384F" w:rsidRDefault="008B096F">
            <w:pPr>
              <w:spacing w:line="400" w:lineRule="exact"/>
              <w:jc w:val="center"/>
              <w:rPr>
                <w:rFonts w:asciiTheme="minorEastAsia" w:eastAsiaTheme="minorEastAsia" w:hAnsiTheme="minorEastAsia"/>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3F956892" w14:textId="77777777" w:rsidR="008B096F" w:rsidRPr="00CE384F" w:rsidRDefault="008B096F">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61D9874C" w14:textId="77777777" w:rsidR="008B096F" w:rsidRPr="00CE384F" w:rsidRDefault="008B096F">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709" w:type="dxa"/>
            <w:tcBorders>
              <w:top w:val="single" w:sz="4" w:space="0" w:color="auto"/>
              <w:left w:val="single" w:sz="4" w:space="0" w:color="auto"/>
              <w:bottom w:val="single" w:sz="4" w:space="0" w:color="auto"/>
              <w:right w:val="single" w:sz="4" w:space="0" w:color="auto"/>
            </w:tcBorders>
          </w:tcPr>
          <w:p w14:paraId="7128673E" w14:textId="77777777" w:rsidR="008B096F" w:rsidRPr="00CE384F" w:rsidRDefault="008B096F">
            <w:pPr>
              <w:spacing w:line="400" w:lineRule="exact"/>
              <w:jc w:val="center"/>
              <w:rPr>
                <w:rFonts w:asciiTheme="minorEastAsia" w:eastAsiaTheme="minorEastAsia" w:hAnsiTheme="minorEastAsia"/>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60DA04C" w14:textId="77777777" w:rsidR="008B096F" w:rsidRPr="00CE384F" w:rsidRDefault="008B096F">
            <w:pPr>
              <w:spacing w:line="400" w:lineRule="exact"/>
              <w:jc w:val="center"/>
              <w:rPr>
                <w:rFonts w:asciiTheme="minorEastAsia" w:eastAsia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tcPr>
          <w:p w14:paraId="43CB574E" w14:textId="77777777" w:rsidR="008B096F" w:rsidRPr="00CE384F" w:rsidRDefault="008B096F">
            <w:pPr>
              <w:spacing w:line="400" w:lineRule="exact"/>
              <w:jc w:val="center"/>
              <w:rPr>
                <w:rFonts w:asciiTheme="minorEastAsia" w:eastAsiaTheme="minorEastAsia" w:hAnsiTheme="minorEastAsia"/>
              </w:rPr>
            </w:pPr>
          </w:p>
        </w:tc>
        <w:tc>
          <w:tcPr>
            <w:tcW w:w="425" w:type="dxa"/>
            <w:tcBorders>
              <w:top w:val="single" w:sz="4" w:space="0" w:color="auto"/>
              <w:left w:val="single" w:sz="4" w:space="0" w:color="auto"/>
              <w:bottom w:val="single" w:sz="4" w:space="0" w:color="auto"/>
              <w:right w:val="single" w:sz="4" w:space="0" w:color="auto"/>
            </w:tcBorders>
          </w:tcPr>
          <w:p w14:paraId="6AE1210D" w14:textId="77777777" w:rsidR="008B096F" w:rsidRPr="00CE384F" w:rsidRDefault="008B096F">
            <w:pPr>
              <w:spacing w:line="400" w:lineRule="exact"/>
              <w:jc w:val="center"/>
              <w:rPr>
                <w:rFonts w:asciiTheme="minorEastAsia" w:eastAsiaTheme="minorEastAsia" w:hAnsiTheme="minorEastAsia"/>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BDE822" w14:textId="77777777" w:rsidR="008B096F" w:rsidRPr="00CE384F" w:rsidRDefault="008B096F">
            <w:pPr>
              <w:spacing w:line="400" w:lineRule="exact"/>
              <w:jc w:val="center"/>
              <w:rPr>
                <w:rFonts w:asciiTheme="minorEastAsia" w:eastAsiaTheme="minorEastAsia" w:hAnsiTheme="minorEastAsia"/>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7F364B" w14:textId="77777777" w:rsidR="008B096F" w:rsidRPr="00CE384F" w:rsidRDefault="008B096F">
            <w:pPr>
              <w:spacing w:line="400" w:lineRule="exact"/>
              <w:jc w:val="center"/>
              <w:rPr>
                <w:rFonts w:asciiTheme="minorEastAsia" w:eastAsiaTheme="minorEastAsia" w:hAnsiTheme="minorEastAsia"/>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52C232" w14:textId="77777777" w:rsidR="008B096F" w:rsidRPr="00CE384F" w:rsidRDefault="008B096F">
            <w:pPr>
              <w:spacing w:line="400" w:lineRule="exact"/>
              <w:jc w:val="center"/>
              <w:rPr>
                <w:rFonts w:asciiTheme="minorEastAsia" w:eastAsiaTheme="minorEastAsia" w:hAnsiTheme="minorEastAsia"/>
              </w:rPr>
            </w:pPr>
          </w:p>
        </w:tc>
      </w:tr>
      <w:tr w:rsidR="008B096F" w:rsidRPr="00CE384F" w14:paraId="0C69393D" w14:textId="77777777" w:rsidTr="00494267">
        <w:tc>
          <w:tcPr>
            <w:tcW w:w="34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025C03" w14:textId="77777777" w:rsidR="008B096F" w:rsidRPr="00CE384F" w:rsidRDefault="008B096F" w:rsidP="008B096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CE384F">
              <w:rPr>
                <w:rFonts w:asciiTheme="minorEastAsia" w:eastAsiaTheme="minorEastAsia" w:hAnsiTheme="minorEastAsia" w:hint="eastAsia"/>
                <w:szCs w:val="21"/>
              </w:rPr>
              <w:t>总价</w:t>
            </w:r>
          </w:p>
        </w:tc>
        <w:tc>
          <w:tcPr>
            <w:tcW w:w="5812" w:type="dxa"/>
            <w:gridSpan w:val="7"/>
            <w:tcBorders>
              <w:top w:val="single" w:sz="4" w:space="0" w:color="auto"/>
              <w:left w:val="single" w:sz="4" w:space="0" w:color="auto"/>
              <w:bottom w:val="single" w:sz="4" w:space="0" w:color="auto"/>
              <w:right w:val="single" w:sz="4" w:space="0" w:color="auto"/>
            </w:tcBorders>
          </w:tcPr>
          <w:p w14:paraId="4B90C883" w14:textId="77777777" w:rsidR="008B096F" w:rsidRPr="00CE384F" w:rsidRDefault="008B096F">
            <w:pPr>
              <w:spacing w:line="400" w:lineRule="exact"/>
              <w:jc w:val="center"/>
              <w:rPr>
                <w:rFonts w:asciiTheme="minorEastAsia" w:eastAsiaTheme="minorEastAsia" w:hAnsiTheme="minorEastAsia"/>
              </w:rPr>
            </w:pPr>
          </w:p>
        </w:tc>
      </w:tr>
    </w:tbl>
    <w:p w14:paraId="3BC57F00"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注：</w:t>
      </w:r>
    </w:p>
    <w:p w14:paraId="22A5F26D"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1.上述各项的</w:t>
      </w:r>
      <w:r w:rsidR="008B096F">
        <w:rPr>
          <w:rFonts w:asciiTheme="minorEastAsia" w:eastAsiaTheme="minorEastAsia" w:hAnsiTheme="minorEastAsia" w:hint="eastAsia"/>
        </w:rPr>
        <w:t>更</w:t>
      </w:r>
      <w:r w:rsidRPr="00CE384F">
        <w:rPr>
          <w:rFonts w:asciiTheme="minorEastAsia" w:eastAsiaTheme="minorEastAsia" w:hAnsiTheme="minorEastAsia" w:hint="eastAsia"/>
        </w:rPr>
        <w:t>详细分项报价，</w:t>
      </w:r>
      <w:r w:rsidR="008B096F">
        <w:rPr>
          <w:rFonts w:asciiTheme="minorEastAsia" w:eastAsiaTheme="minorEastAsia" w:hAnsiTheme="minorEastAsia" w:hint="eastAsia"/>
        </w:rPr>
        <w:t>可</w:t>
      </w:r>
      <w:r w:rsidRPr="00CE384F">
        <w:rPr>
          <w:rFonts w:asciiTheme="minorEastAsia" w:eastAsiaTheme="minorEastAsia" w:hAnsiTheme="minorEastAsia" w:hint="eastAsia"/>
        </w:rPr>
        <w:t>另页描述。</w:t>
      </w:r>
    </w:p>
    <w:p w14:paraId="535207C1"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3.分项报价必须提供相应的品牌、规格型号、产地、单价、数量、小计、合计等详细信息。</w:t>
      </w:r>
    </w:p>
    <w:p w14:paraId="0D004DE2" w14:textId="77777777" w:rsidR="004D5F72" w:rsidRPr="00CE384F" w:rsidRDefault="004D5F72" w:rsidP="004D5F72">
      <w:pPr>
        <w:spacing w:line="400" w:lineRule="exact"/>
        <w:rPr>
          <w:rFonts w:asciiTheme="minorEastAsia" w:eastAsiaTheme="minorEastAsia" w:hAnsiTheme="minorEastAsia"/>
        </w:rPr>
      </w:pPr>
      <w:r w:rsidRPr="00CE384F">
        <w:rPr>
          <w:rFonts w:asciiTheme="minorEastAsia" w:eastAsiaTheme="minorEastAsia" w:hAnsiTheme="minorEastAsia" w:hint="eastAsia"/>
        </w:rPr>
        <w:t>注：1、价格应按“招标文件”中规定的货币单位填写。</w:t>
      </w:r>
    </w:p>
    <w:p w14:paraId="5FB8979D" w14:textId="77777777" w:rsidR="004D5F72" w:rsidRPr="00CE384F" w:rsidRDefault="004D5F72" w:rsidP="004D5F72">
      <w:pPr>
        <w:spacing w:line="400" w:lineRule="exact"/>
        <w:rPr>
          <w:rFonts w:asciiTheme="minorEastAsia" w:eastAsiaTheme="minorEastAsia" w:hAnsiTheme="minorEastAsia"/>
        </w:rPr>
      </w:pPr>
      <w:r w:rsidRPr="00CE384F">
        <w:rPr>
          <w:rFonts w:asciiTheme="minorEastAsia" w:eastAsiaTheme="minorEastAsia" w:hAnsiTheme="minorEastAsia" w:hint="eastAsia"/>
        </w:rPr>
        <w:t>2、本项目服务期限要求为x年，即xxx</w:t>
      </w:r>
      <w:proofErr w:type="gramStart"/>
      <w:r w:rsidRPr="00CE384F">
        <w:rPr>
          <w:rFonts w:asciiTheme="minorEastAsia" w:eastAsiaTheme="minorEastAsia" w:hAnsiTheme="minorEastAsia" w:hint="eastAsia"/>
        </w:rPr>
        <w:t>个</w:t>
      </w:r>
      <w:proofErr w:type="gramEnd"/>
      <w:r w:rsidRPr="00CE384F">
        <w:rPr>
          <w:rFonts w:asciiTheme="minorEastAsia" w:eastAsiaTheme="minorEastAsia" w:hAnsiTheme="minorEastAsia" w:hint="eastAsia"/>
        </w:rPr>
        <w:t>日历日。</w:t>
      </w:r>
    </w:p>
    <w:p w14:paraId="479D4AEF" w14:textId="77777777" w:rsidR="004D5F72" w:rsidRPr="00CE384F" w:rsidRDefault="004D5F72" w:rsidP="004D5F72">
      <w:pPr>
        <w:spacing w:line="400" w:lineRule="exact"/>
        <w:rPr>
          <w:rFonts w:asciiTheme="minorEastAsia" w:eastAsiaTheme="minorEastAsia" w:hAnsiTheme="minorEastAsia"/>
        </w:rPr>
      </w:pPr>
      <w:r w:rsidRPr="00CE384F">
        <w:rPr>
          <w:rFonts w:asciiTheme="minorEastAsia" w:eastAsiaTheme="minorEastAsia" w:hAnsiTheme="minorEastAsia" w:hint="eastAsia"/>
        </w:rPr>
        <w:t>3、投标总价低于财政预算限额的70%的，供应商必须对该报价做出合理说明。如该报价成为中标价格，该项目将成为重点监管、重点验收项目。</w:t>
      </w:r>
    </w:p>
    <w:p w14:paraId="7850980D" w14:textId="77777777" w:rsidR="004D5F72" w:rsidRPr="00CE384F" w:rsidRDefault="004D5F72" w:rsidP="004D5F72">
      <w:pPr>
        <w:spacing w:line="400" w:lineRule="exact"/>
        <w:rPr>
          <w:rFonts w:asciiTheme="minorEastAsia" w:eastAsiaTheme="minorEastAsia" w:hAnsiTheme="minorEastAsia"/>
        </w:rPr>
      </w:pPr>
      <w:r w:rsidRPr="00CE384F">
        <w:rPr>
          <w:rFonts w:asciiTheme="minorEastAsia" w:eastAsiaTheme="minorEastAsia" w:hAnsiTheme="minorEastAsia" w:hint="eastAsia"/>
        </w:rPr>
        <w:t>4.该表格式仅作参考，投标人的详细报价表格式可自定。以上内容必须与技术方案中所介绍的内容、《开标一览表》一致。</w:t>
      </w:r>
    </w:p>
    <w:p w14:paraId="46E613C6" w14:textId="77777777" w:rsidR="0035101D" w:rsidRPr="00CE384F" w:rsidRDefault="004D5F72" w:rsidP="004D5F72">
      <w:pPr>
        <w:spacing w:line="400" w:lineRule="exact"/>
        <w:rPr>
          <w:rFonts w:asciiTheme="minorEastAsia" w:eastAsiaTheme="minorEastAsia" w:hAnsiTheme="minorEastAsia"/>
        </w:rPr>
      </w:pPr>
      <w:r w:rsidRPr="00CE384F">
        <w:rPr>
          <w:rFonts w:asciiTheme="minorEastAsia" w:eastAsiaTheme="minorEastAsia" w:hAnsiTheme="minorEastAsia" w:hint="eastAsia"/>
        </w:rPr>
        <w:t>5、投标人如果需要对报价或其它内容加以说明，可在备注栏填写。</w:t>
      </w:r>
    </w:p>
    <w:p w14:paraId="03915FE3" w14:textId="77777777" w:rsidR="0035101D" w:rsidRPr="00CE384F" w:rsidRDefault="0035101D">
      <w:pPr>
        <w:spacing w:line="400" w:lineRule="exact"/>
        <w:rPr>
          <w:rFonts w:asciiTheme="minorEastAsia" w:eastAsiaTheme="minorEastAsia" w:hAnsiTheme="minorEastAsia"/>
        </w:rPr>
      </w:pPr>
    </w:p>
    <w:p w14:paraId="7B18297B"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投标人名称：（盖公章）</w:t>
      </w:r>
    </w:p>
    <w:p w14:paraId="68FC3F5A"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301760A6"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日期：   年   月   日</w:t>
      </w:r>
    </w:p>
    <w:p w14:paraId="0BE38AF0" w14:textId="77777777" w:rsidR="0035101D" w:rsidRPr="00CE384F" w:rsidRDefault="0035101D">
      <w:pPr>
        <w:spacing w:line="400" w:lineRule="exact"/>
        <w:rPr>
          <w:rFonts w:asciiTheme="minorEastAsia" w:eastAsiaTheme="minorEastAsia" w:hAnsiTheme="minorEastAsia"/>
        </w:rPr>
      </w:pPr>
    </w:p>
    <w:p w14:paraId="3355C95E" w14:textId="77777777" w:rsidR="0035101D" w:rsidRPr="00CE384F" w:rsidRDefault="0035101D">
      <w:pPr>
        <w:spacing w:line="400" w:lineRule="exact"/>
        <w:jc w:val="left"/>
        <w:rPr>
          <w:rFonts w:asciiTheme="minorEastAsia" w:eastAsiaTheme="minorEastAsia" w:hAnsiTheme="minorEastAsia"/>
        </w:rPr>
      </w:pPr>
    </w:p>
    <w:p w14:paraId="7D1AED1E" w14:textId="77777777" w:rsidR="0035101D" w:rsidRPr="00CE384F" w:rsidRDefault="00D878D4">
      <w:pPr>
        <w:spacing w:line="400" w:lineRule="exact"/>
        <w:jc w:val="left"/>
        <w:rPr>
          <w:rFonts w:asciiTheme="minorEastAsia" w:eastAsiaTheme="minorEastAsia" w:hAnsiTheme="minorEastAsia"/>
        </w:rPr>
      </w:pPr>
      <w:r w:rsidRPr="00CE384F">
        <w:rPr>
          <w:rFonts w:asciiTheme="minorEastAsia" w:eastAsiaTheme="minorEastAsia" w:hAnsiTheme="minorEastAsia"/>
        </w:rPr>
        <w:br w:type="page"/>
      </w:r>
    </w:p>
    <w:p w14:paraId="0D078D2A" w14:textId="77777777" w:rsidR="0035101D" w:rsidRPr="00CE384F" w:rsidRDefault="00D878D4">
      <w:pPr>
        <w:pStyle w:val="2"/>
        <w:spacing w:line="400" w:lineRule="exact"/>
        <w:jc w:val="center"/>
        <w:rPr>
          <w:rFonts w:asciiTheme="minorEastAsia" w:eastAsiaTheme="minorEastAsia" w:hAnsiTheme="minorEastAsia"/>
        </w:rPr>
      </w:pPr>
      <w:bookmarkStart w:id="242" w:name="_Toc12543"/>
      <w:bookmarkStart w:id="243" w:name="_Toc1281"/>
      <w:bookmarkStart w:id="244" w:name="_Toc30514"/>
      <w:bookmarkStart w:id="245" w:name="_Toc529539268"/>
      <w:r w:rsidRPr="00CE384F">
        <w:rPr>
          <w:rFonts w:asciiTheme="minorEastAsia" w:eastAsiaTheme="minorEastAsia" w:hAnsiTheme="minorEastAsia"/>
        </w:rPr>
        <w:lastRenderedPageBreak/>
        <w:t>格式</w:t>
      </w:r>
      <w:r w:rsidRPr="00CE384F">
        <w:rPr>
          <w:rFonts w:asciiTheme="minorEastAsia" w:eastAsiaTheme="minorEastAsia" w:hAnsiTheme="minorEastAsia" w:hint="eastAsia"/>
        </w:rPr>
        <w:t>1</w:t>
      </w:r>
      <w:r w:rsidR="00D9003F" w:rsidRPr="00CE384F">
        <w:rPr>
          <w:rFonts w:asciiTheme="minorEastAsia" w:eastAsiaTheme="minorEastAsia" w:hAnsiTheme="minorEastAsia" w:hint="eastAsia"/>
        </w:rPr>
        <w:t>3</w:t>
      </w:r>
      <w:r w:rsidRPr="00CE384F">
        <w:rPr>
          <w:rFonts w:asciiTheme="minorEastAsia" w:eastAsiaTheme="minorEastAsia" w:hAnsiTheme="minorEastAsia"/>
        </w:rPr>
        <w:t>：技术规格偏离表</w:t>
      </w:r>
      <w:bookmarkEnd w:id="242"/>
      <w:bookmarkEnd w:id="243"/>
      <w:bookmarkEnd w:id="244"/>
      <w:bookmarkEnd w:id="245"/>
    </w:p>
    <w:p w14:paraId="671DBED3" w14:textId="77777777" w:rsidR="0035101D" w:rsidRPr="00CE384F" w:rsidRDefault="00D878D4">
      <w:pPr>
        <w:spacing w:line="400" w:lineRule="exact"/>
        <w:rPr>
          <w:rFonts w:asciiTheme="minorEastAsia" w:eastAsiaTheme="minorEastAsia" w:hAnsiTheme="minorEastAsia"/>
          <w:u w:val="single"/>
        </w:rPr>
      </w:pPr>
      <w:r w:rsidRPr="00CE384F">
        <w:rPr>
          <w:rFonts w:asciiTheme="minorEastAsia" w:eastAsiaTheme="minorEastAsia" w:hAnsiTheme="minorEastAsia" w:hint="eastAsia"/>
        </w:rPr>
        <w:t>投标人名称：</w:t>
      </w:r>
      <w:r w:rsidRPr="00CE384F">
        <w:rPr>
          <w:rFonts w:asciiTheme="minorEastAsia" w:eastAsiaTheme="minorEastAsia" w:hAnsiTheme="minorEastAsia" w:hint="eastAsia"/>
          <w:u w:val="single"/>
        </w:rPr>
        <w:t xml:space="preserve">　　　　　　　　　　</w:t>
      </w:r>
      <w:r w:rsidRPr="00CE384F">
        <w:rPr>
          <w:rFonts w:asciiTheme="minorEastAsia" w:eastAsiaTheme="minorEastAsia" w:hAnsiTheme="minorEastAsia" w:hint="eastAsia"/>
        </w:rPr>
        <w:t xml:space="preserve">　　招标编号：</w:t>
      </w:r>
      <w:r w:rsidR="00715597" w:rsidRPr="00CE384F">
        <w:rPr>
          <w:rFonts w:asciiTheme="minorEastAsia" w:eastAsiaTheme="minorEastAsia" w:hAnsiTheme="minorEastAsia" w:hint="eastAsia"/>
          <w:u w:val="single"/>
        </w:rPr>
        <w:t>______________</w:t>
      </w:r>
    </w:p>
    <w:tbl>
      <w:tblPr>
        <w:tblpPr w:leftFromText="180" w:rightFromText="180" w:vertAnchor="text" w:horzAnchor="margin" w:tblpXSpec="center" w:tblpY="25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360"/>
        <w:gridCol w:w="3347"/>
        <w:gridCol w:w="1275"/>
        <w:gridCol w:w="851"/>
        <w:gridCol w:w="709"/>
      </w:tblGrid>
      <w:tr w:rsidR="007E2617" w:rsidRPr="001402C8" w14:paraId="69DBD2C7" w14:textId="77777777" w:rsidTr="00C3135E">
        <w:tc>
          <w:tcPr>
            <w:tcW w:w="817" w:type="dxa"/>
            <w:vAlign w:val="center"/>
          </w:tcPr>
          <w:p w14:paraId="07EA27DD" w14:textId="2ED926CE" w:rsidR="007E2617" w:rsidRPr="001402C8" w:rsidRDefault="007E2617" w:rsidP="00C3135E">
            <w:pPr>
              <w:jc w:val="center"/>
              <w:rPr>
                <w:rFonts w:ascii="仿宋" w:eastAsia="仿宋" w:hAnsi="仿宋"/>
                <w:sz w:val="24"/>
              </w:rPr>
            </w:pPr>
          </w:p>
        </w:tc>
        <w:tc>
          <w:tcPr>
            <w:tcW w:w="1360" w:type="dxa"/>
            <w:vAlign w:val="center"/>
          </w:tcPr>
          <w:p w14:paraId="3D080EE5" w14:textId="38584EF0" w:rsidR="007E2617" w:rsidRPr="001402C8" w:rsidRDefault="007E2617" w:rsidP="00C3135E">
            <w:pPr>
              <w:jc w:val="center"/>
              <w:rPr>
                <w:rFonts w:ascii="仿宋" w:eastAsia="仿宋" w:hAnsi="仿宋"/>
                <w:sz w:val="24"/>
              </w:rPr>
            </w:pPr>
          </w:p>
        </w:tc>
        <w:tc>
          <w:tcPr>
            <w:tcW w:w="3347" w:type="dxa"/>
            <w:vAlign w:val="center"/>
          </w:tcPr>
          <w:p w14:paraId="79303736" w14:textId="4E8DFE0E" w:rsidR="007E2617" w:rsidRPr="001402C8" w:rsidRDefault="007E2617" w:rsidP="00C3135E">
            <w:pPr>
              <w:ind w:leftChars="65" w:left="136"/>
              <w:jc w:val="center"/>
              <w:rPr>
                <w:rFonts w:ascii="仿宋" w:eastAsia="仿宋" w:hAnsi="仿宋"/>
                <w:sz w:val="24"/>
              </w:rPr>
            </w:pPr>
          </w:p>
        </w:tc>
        <w:tc>
          <w:tcPr>
            <w:tcW w:w="1275" w:type="dxa"/>
            <w:vAlign w:val="center"/>
          </w:tcPr>
          <w:p w14:paraId="49C31285" w14:textId="026DEF9D" w:rsidR="007E2617" w:rsidRPr="001402C8" w:rsidRDefault="007E2617" w:rsidP="00C3135E">
            <w:pPr>
              <w:ind w:leftChars="65" w:left="136"/>
              <w:jc w:val="center"/>
              <w:rPr>
                <w:rFonts w:ascii="仿宋" w:eastAsia="仿宋" w:hAnsi="仿宋"/>
                <w:sz w:val="24"/>
              </w:rPr>
            </w:pPr>
          </w:p>
        </w:tc>
        <w:tc>
          <w:tcPr>
            <w:tcW w:w="851" w:type="dxa"/>
            <w:vAlign w:val="center"/>
          </w:tcPr>
          <w:p w14:paraId="5BAA548D" w14:textId="0E80E8C1" w:rsidR="007E2617" w:rsidRPr="001402C8" w:rsidRDefault="007E2617" w:rsidP="00C3135E">
            <w:pPr>
              <w:ind w:leftChars="65" w:left="136"/>
              <w:jc w:val="center"/>
              <w:rPr>
                <w:rFonts w:ascii="仿宋" w:eastAsia="仿宋" w:hAnsi="仿宋"/>
                <w:sz w:val="24"/>
              </w:rPr>
            </w:pPr>
          </w:p>
        </w:tc>
        <w:tc>
          <w:tcPr>
            <w:tcW w:w="709" w:type="dxa"/>
            <w:vAlign w:val="center"/>
          </w:tcPr>
          <w:p w14:paraId="307A9611" w14:textId="001DB3A1" w:rsidR="007E2617" w:rsidRPr="001402C8" w:rsidRDefault="007E2617" w:rsidP="00C3135E">
            <w:pPr>
              <w:ind w:leftChars="15" w:left="31"/>
              <w:jc w:val="center"/>
              <w:rPr>
                <w:rFonts w:ascii="仿宋" w:eastAsia="仿宋" w:hAnsi="仿宋"/>
                <w:sz w:val="24"/>
              </w:rPr>
            </w:pPr>
          </w:p>
        </w:tc>
      </w:tr>
      <w:tr w:rsidR="007E2617" w:rsidRPr="001402C8" w14:paraId="1A41C16C" w14:textId="77777777" w:rsidTr="00C3135E">
        <w:tc>
          <w:tcPr>
            <w:tcW w:w="817" w:type="dxa"/>
            <w:vMerge w:val="restart"/>
            <w:vAlign w:val="center"/>
          </w:tcPr>
          <w:p w14:paraId="31321CDF" w14:textId="5BC88621" w:rsidR="007E2617" w:rsidRPr="001402C8" w:rsidRDefault="007E2617" w:rsidP="00C3135E">
            <w:pPr>
              <w:jc w:val="center"/>
              <w:rPr>
                <w:rFonts w:ascii="仿宋" w:eastAsia="仿宋" w:hAnsi="仿宋"/>
                <w:b/>
                <w:szCs w:val="21"/>
              </w:rPr>
            </w:pPr>
          </w:p>
        </w:tc>
        <w:tc>
          <w:tcPr>
            <w:tcW w:w="1360" w:type="dxa"/>
            <w:vMerge w:val="restart"/>
            <w:vAlign w:val="center"/>
          </w:tcPr>
          <w:p w14:paraId="6A8A6529" w14:textId="668A1EB2" w:rsidR="007E2617" w:rsidRPr="001402C8" w:rsidRDefault="007E2617" w:rsidP="00C3135E">
            <w:pPr>
              <w:jc w:val="left"/>
              <w:rPr>
                <w:rFonts w:ascii="仿宋" w:eastAsia="仿宋" w:hAnsi="仿宋"/>
                <w:b/>
                <w:szCs w:val="21"/>
              </w:rPr>
            </w:pPr>
          </w:p>
        </w:tc>
        <w:tc>
          <w:tcPr>
            <w:tcW w:w="3347" w:type="dxa"/>
            <w:vAlign w:val="center"/>
          </w:tcPr>
          <w:p w14:paraId="5A57C10A" w14:textId="5BB2699A" w:rsidR="007E2617" w:rsidRPr="001402C8" w:rsidRDefault="007E2617" w:rsidP="00C3135E">
            <w:pPr>
              <w:rPr>
                <w:rFonts w:ascii="仿宋" w:eastAsia="仿宋" w:hAnsi="仿宋"/>
                <w:b/>
                <w:szCs w:val="21"/>
              </w:rPr>
            </w:pPr>
          </w:p>
        </w:tc>
        <w:tc>
          <w:tcPr>
            <w:tcW w:w="1275" w:type="dxa"/>
          </w:tcPr>
          <w:p w14:paraId="73959317" w14:textId="77777777" w:rsidR="007E2617" w:rsidRPr="001402C8" w:rsidRDefault="007E2617" w:rsidP="00C3135E">
            <w:pPr>
              <w:ind w:leftChars="65" w:left="136"/>
              <w:rPr>
                <w:rFonts w:ascii="仿宋" w:eastAsia="仿宋" w:hAnsi="仿宋"/>
                <w:sz w:val="24"/>
              </w:rPr>
            </w:pPr>
          </w:p>
        </w:tc>
        <w:tc>
          <w:tcPr>
            <w:tcW w:w="851" w:type="dxa"/>
          </w:tcPr>
          <w:p w14:paraId="4C38E03A" w14:textId="77777777" w:rsidR="007E2617" w:rsidRPr="001402C8" w:rsidRDefault="007E2617" w:rsidP="00C3135E">
            <w:pPr>
              <w:ind w:leftChars="65" w:left="136"/>
              <w:rPr>
                <w:rFonts w:ascii="仿宋" w:eastAsia="仿宋" w:hAnsi="仿宋"/>
                <w:sz w:val="24"/>
              </w:rPr>
            </w:pPr>
          </w:p>
        </w:tc>
        <w:tc>
          <w:tcPr>
            <w:tcW w:w="709" w:type="dxa"/>
          </w:tcPr>
          <w:p w14:paraId="3CFEE91D" w14:textId="77777777" w:rsidR="007E2617" w:rsidRPr="001402C8" w:rsidRDefault="007E2617" w:rsidP="00C3135E">
            <w:pPr>
              <w:ind w:leftChars="65" w:left="136"/>
              <w:rPr>
                <w:rFonts w:ascii="仿宋" w:eastAsia="仿宋" w:hAnsi="仿宋"/>
                <w:sz w:val="24"/>
              </w:rPr>
            </w:pPr>
          </w:p>
        </w:tc>
      </w:tr>
      <w:tr w:rsidR="007E2617" w:rsidRPr="001402C8" w14:paraId="79DC8DCF" w14:textId="77777777" w:rsidTr="00C3135E">
        <w:tc>
          <w:tcPr>
            <w:tcW w:w="817" w:type="dxa"/>
            <w:vMerge/>
            <w:vAlign w:val="center"/>
          </w:tcPr>
          <w:p w14:paraId="67A61570" w14:textId="77777777" w:rsidR="007E2617" w:rsidRPr="001402C8" w:rsidRDefault="007E2617" w:rsidP="00C3135E">
            <w:pPr>
              <w:ind w:leftChars="65" w:left="136"/>
              <w:rPr>
                <w:rFonts w:ascii="仿宋" w:eastAsia="仿宋" w:hAnsi="仿宋"/>
                <w:sz w:val="24"/>
              </w:rPr>
            </w:pPr>
          </w:p>
        </w:tc>
        <w:tc>
          <w:tcPr>
            <w:tcW w:w="1360" w:type="dxa"/>
            <w:vMerge/>
          </w:tcPr>
          <w:p w14:paraId="69915548" w14:textId="77777777" w:rsidR="007E2617" w:rsidRPr="001402C8" w:rsidRDefault="007E2617" w:rsidP="00C3135E">
            <w:pPr>
              <w:ind w:leftChars="65" w:left="136"/>
              <w:rPr>
                <w:rFonts w:ascii="仿宋" w:eastAsia="仿宋" w:hAnsi="仿宋"/>
                <w:sz w:val="24"/>
              </w:rPr>
            </w:pPr>
          </w:p>
        </w:tc>
        <w:tc>
          <w:tcPr>
            <w:tcW w:w="3347" w:type="dxa"/>
            <w:vAlign w:val="center"/>
          </w:tcPr>
          <w:p w14:paraId="0781A511" w14:textId="36CE764E" w:rsidR="007E2617" w:rsidRPr="001402C8" w:rsidRDefault="007E2617" w:rsidP="00C3135E">
            <w:pPr>
              <w:rPr>
                <w:rFonts w:ascii="仿宋" w:eastAsia="仿宋" w:hAnsi="仿宋"/>
                <w:b/>
                <w:szCs w:val="21"/>
              </w:rPr>
            </w:pPr>
          </w:p>
        </w:tc>
        <w:tc>
          <w:tcPr>
            <w:tcW w:w="1275" w:type="dxa"/>
          </w:tcPr>
          <w:p w14:paraId="13A644F6" w14:textId="77777777" w:rsidR="007E2617" w:rsidRPr="001402C8" w:rsidRDefault="007E2617" w:rsidP="00C3135E">
            <w:pPr>
              <w:ind w:leftChars="65" w:left="136"/>
              <w:rPr>
                <w:rFonts w:ascii="仿宋" w:eastAsia="仿宋" w:hAnsi="仿宋"/>
                <w:sz w:val="24"/>
              </w:rPr>
            </w:pPr>
          </w:p>
        </w:tc>
        <w:tc>
          <w:tcPr>
            <w:tcW w:w="851" w:type="dxa"/>
          </w:tcPr>
          <w:p w14:paraId="6CB0454A" w14:textId="77777777" w:rsidR="007E2617" w:rsidRPr="001402C8" w:rsidRDefault="007E2617" w:rsidP="00C3135E">
            <w:pPr>
              <w:ind w:leftChars="65" w:left="136"/>
              <w:rPr>
                <w:rFonts w:ascii="仿宋" w:eastAsia="仿宋" w:hAnsi="仿宋"/>
                <w:sz w:val="24"/>
              </w:rPr>
            </w:pPr>
          </w:p>
        </w:tc>
        <w:tc>
          <w:tcPr>
            <w:tcW w:w="709" w:type="dxa"/>
          </w:tcPr>
          <w:p w14:paraId="415F235D" w14:textId="77777777" w:rsidR="007E2617" w:rsidRPr="001402C8" w:rsidRDefault="007E2617" w:rsidP="00C3135E">
            <w:pPr>
              <w:ind w:leftChars="65" w:left="136"/>
              <w:rPr>
                <w:rFonts w:ascii="仿宋" w:eastAsia="仿宋" w:hAnsi="仿宋"/>
                <w:sz w:val="24"/>
              </w:rPr>
            </w:pPr>
          </w:p>
        </w:tc>
      </w:tr>
      <w:tr w:rsidR="007E2617" w:rsidRPr="001402C8" w14:paraId="004B82E4" w14:textId="77777777" w:rsidTr="00C3135E">
        <w:tc>
          <w:tcPr>
            <w:tcW w:w="817" w:type="dxa"/>
            <w:vMerge/>
            <w:vAlign w:val="center"/>
          </w:tcPr>
          <w:p w14:paraId="1D39350A" w14:textId="77777777" w:rsidR="007E2617" w:rsidRPr="001402C8" w:rsidRDefault="007E2617" w:rsidP="00C3135E">
            <w:pPr>
              <w:ind w:leftChars="65" w:left="136"/>
              <w:rPr>
                <w:rFonts w:ascii="仿宋" w:eastAsia="仿宋" w:hAnsi="仿宋"/>
                <w:sz w:val="24"/>
              </w:rPr>
            </w:pPr>
          </w:p>
        </w:tc>
        <w:tc>
          <w:tcPr>
            <w:tcW w:w="1360" w:type="dxa"/>
            <w:vMerge/>
          </w:tcPr>
          <w:p w14:paraId="36B47768" w14:textId="77777777" w:rsidR="007E2617" w:rsidRPr="001402C8" w:rsidRDefault="007E2617" w:rsidP="00C3135E">
            <w:pPr>
              <w:ind w:leftChars="65" w:left="136"/>
              <w:rPr>
                <w:rFonts w:ascii="仿宋" w:eastAsia="仿宋" w:hAnsi="仿宋"/>
                <w:sz w:val="24"/>
              </w:rPr>
            </w:pPr>
          </w:p>
        </w:tc>
        <w:tc>
          <w:tcPr>
            <w:tcW w:w="3347" w:type="dxa"/>
            <w:vAlign w:val="center"/>
          </w:tcPr>
          <w:p w14:paraId="4455A227" w14:textId="299D71C4" w:rsidR="007E2617" w:rsidRPr="001402C8" w:rsidRDefault="007E2617" w:rsidP="00C3135E">
            <w:pPr>
              <w:rPr>
                <w:rFonts w:ascii="仿宋" w:eastAsia="仿宋" w:hAnsi="仿宋"/>
                <w:b/>
                <w:szCs w:val="21"/>
              </w:rPr>
            </w:pPr>
          </w:p>
        </w:tc>
        <w:tc>
          <w:tcPr>
            <w:tcW w:w="1275" w:type="dxa"/>
          </w:tcPr>
          <w:p w14:paraId="243A960D" w14:textId="77777777" w:rsidR="007E2617" w:rsidRPr="001402C8" w:rsidRDefault="007E2617" w:rsidP="00C3135E">
            <w:pPr>
              <w:ind w:leftChars="65" w:left="136"/>
              <w:rPr>
                <w:rFonts w:ascii="仿宋" w:eastAsia="仿宋" w:hAnsi="仿宋"/>
                <w:sz w:val="24"/>
              </w:rPr>
            </w:pPr>
          </w:p>
        </w:tc>
        <w:tc>
          <w:tcPr>
            <w:tcW w:w="851" w:type="dxa"/>
          </w:tcPr>
          <w:p w14:paraId="769B2911" w14:textId="77777777" w:rsidR="007E2617" w:rsidRPr="001402C8" w:rsidRDefault="007E2617" w:rsidP="00C3135E">
            <w:pPr>
              <w:ind w:leftChars="65" w:left="136"/>
              <w:rPr>
                <w:rFonts w:ascii="仿宋" w:eastAsia="仿宋" w:hAnsi="仿宋"/>
                <w:sz w:val="24"/>
              </w:rPr>
            </w:pPr>
          </w:p>
        </w:tc>
        <w:tc>
          <w:tcPr>
            <w:tcW w:w="709" w:type="dxa"/>
          </w:tcPr>
          <w:p w14:paraId="398361CB" w14:textId="77777777" w:rsidR="007E2617" w:rsidRPr="001402C8" w:rsidRDefault="007E2617" w:rsidP="00C3135E">
            <w:pPr>
              <w:ind w:leftChars="65" w:left="136"/>
              <w:rPr>
                <w:rFonts w:ascii="仿宋" w:eastAsia="仿宋" w:hAnsi="仿宋"/>
                <w:sz w:val="24"/>
              </w:rPr>
            </w:pPr>
          </w:p>
        </w:tc>
      </w:tr>
      <w:tr w:rsidR="007E2617" w:rsidRPr="001402C8" w14:paraId="29EF3F9F" w14:textId="77777777" w:rsidTr="00C3135E">
        <w:tc>
          <w:tcPr>
            <w:tcW w:w="817" w:type="dxa"/>
            <w:vMerge w:val="restart"/>
            <w:vAlign w:val="center"/>
          </w:tcPr>
          <w:p w14:paraId="6BE905A5" w14:textId="3EE2866F" w:rsidR="007E2617" w:rsidRPr="001402C8" w:rsidRDefault="007E2617" w:rsidP="00C3135E">
            <w:pPr>
              <w:jc w:val="center"/>
              <w:rPr>
                <w:rFonts w:ascii="仿宋" w:eastAsia="仿宋" w:hAnsi="仿宋"/>
                <w:b/>
                <w:szCs w:val="21"/>
              </w:rPr>
            </w:pPr>
          </w:p>
        </w:tc>
        <w:tc>
          <w:tcPr>
            <w:tcW w:w="1360" w:type="dxa"/>
            <w:vMerge w:val="restart"/>
            <w:vAlign w:val="center"/>
          </w:tcPr>
          <w:p w14:paraId="658A7A36" w14:textId="761C8335" w:rsidR="007E2617" w:rsidRPr="001402C8" w:rsidRDefault="007E2617" w:rsidP="00C3135E">
            <w:pPr>
              <w:jc w:val="left"/>
              <w:rPr>
                <w:rFonts w:ascii="仿宋" w:eastAsia="仿宋" w:hAnsi="仿宋"/>
                <w:b/>
                <w:szCs w:val="21"/>
              </w:rPr>
            </w:pPr>
          </w:p>
        </w:tc>
        <w:tc>
          <w:tcPr>
            <w:tcW w:w="3347" w:type="dxa"/>
            <w:vAlign w:val="center"/>
          </w:tcPr>
          <w:p w14:paraId="0C7F47CE" w14:textId="18224778" w:rsidR="007E2617" w:rsidRPr="001402C8" w:rsidRDefault="007E2617" w:rsidP="00C3135E">
            <w:pPr>
              <w:rPr>
                <w:rFonts w:ascii="仿宋" w:eastAsia="仿宋" w:hAnsi="仿宋"/>
                <w:b/>
                <w:szCs w:val="21"/>
              </w:rPr>
            </w:pPr>
          </w:p>
        </w:tc>
        <w:tc>
          <w:tcPr>
            <w:tcW w:w="1275" w:type="dxa"/>
          </w:tcPr>
          <w:p w14:paraId="09F269AE" w14:textId="77777777" w:rsidR="007E2617" w:rsidRPr="001402C8" w:rsidRDefault="007E2617" w:rsidP="00C3135E">
            <w:pPr>
              <w:ind w:leftChars="65" w:left="136"/>
              <w:rPr>
                <w:rFonts w:ascii="仿宋" w:eastAsia="仿宋" w:hAnsi="仿宋"/>
                <w:sz w:val="24"/>
              </w:rPr>
            </w:pPr>
          </w:p>
        </w:tc>
        <w:tc>
          <w:tcPr>
            <w:tcW w:w="851" w:type="dxa"/>
          </w:tcPr>
          <w:p w14:paraId="33CCE266" w14:textId="77777777" w:rsidR="007E2617" w:rsidRPr="001402C8" w:rsidRDefault="007E2617" w:rsidP="00C3135E">
            <w:pPr>
              <w:ind w:leftChars="65" w:left="136"/>
              <w:rPr>
                <w:rFonts w:ascii="仿宋" w:eastAsia="仿宋" w:hAnsi="仿宋"/>
                <w:sz w:val="24"/>
              </w:rPr>
            </w:pPr>
          </w:p>
        </w:tc>
        <w:tc>
          <w:tcPr>
            <w:tcW w:w="709" w:type="dxa"/>
          </w:tcPr>
          <w:p w14:paraId="561620A5" w14:textId="77777777" w:rsidR="007E2617" w:rsidRPr="001402C8" w:rsidRDefault="007E2617" w:rsidP="00C3135E">
            <w:pPr>
              <w:ind w:leftChars="65" w:left="136"/>
              <w:rPr>
                <w:rFonts w:ascii="仿宋" w:eastAsia="仿宋" w:hAnsi="仿宋"/>
                <w:sz w:val="24"/>
              </w:rPr>
            </w:pPr>
          </w:p>
        </w:tc>
      </w:tr>
      <w:tr w:rsidR="007E2617" w:rsidRPr="001402C8" w14:paraId="61CF7F12" w14:textId="77777777" w:rsidTr="00C3135E">
        <w:tc>
          <w:tcPr>
            <w:tcW w:w="817" w:type="dxa"/>
            <w:vMerge/>
            <w:vAlign w:val="center"/>
          </w:tcPr>
          <w:p w14:paraId="5A687CE5" w14:textId="77777777" w:rsidR="007E2617" w:rsidRPr="001402C8" w:rsidRDefault="007E2617" w:rsidP="00C3135E">
            <w:pPr>
              <w:ind w:leftChars="65" w:left="136"/>
              <w:rPr>
                <w:rFonts w:ascii="仿宋" w:eastAsia="仿宋" w:hAnsi="仿宋"/>
                <w:sz w:val="24"/>
              </w:rPr>
            </w:pPr>
          </w:p>
        </w:tc>
        <w:tc>
          <w:tcPr>
            <w:tcW w:w="1360" w:type="dxa"/>
            <w:vMerge/>
            <w:vAlign w:val="center"/>
          </w:tcPr>
          <w:p w14:paraId="758C37A0" w14:textId="77777777" w:rsidR="007E2617" w:rsidRPr="001402C8" w:rsidRDefault="007E2617" w:rsidP="00C3135E">
            <w:pPr>
              <w:ind w:leftChars="65" w:left="136"/>
              <w:rPr>
                <w:rFonts w:ascii="仿宋" w:eastAsia="仿宋" w:hAnsi="仿宋"/>
                <w:sz w:val="24"/>
              </w:rPr>
            </w:pPr>
          </w:p>
        </w:tc>
        <w:tc>
          <w:tcPr>
            <w:tcW w:w="3347" w:type="dxa"/>
            <w:vAlign w:val="center"/>
          </w:tcPr>
          <w:p w14:paraId="1F3EFE8C" w14:textId="134C25AC" w:rsidR="007E2617" w:rsidRPr="001402C8" w:rsidRDefault="007E2617" w:rsidP="00C3135E">
            <w:pPr>
              <w:rPr>
                <w:rFonts w:ascii="仿宋" w:eastAsia="仿宋" w:hAnsi="仿宋"/>
                <w:b/>
                <w:szCs w:val="21"/>
              </w:rPr>
            </w:pPr>
          </w:p>
        </w:tc>
        <w:tc>
          <w:tcPr>
            <w:tcW w:w="1275" w:type="dxa"/>
          </w:tcPr>
          <w:p w14:paraId="4EB7F96E" w14:textId="77777777" w:rsidR="007E2617" w:rsidRPr="001402C8" w:rsidRDefault="007E2617" w:rsidP="00C3135E">
            <w:pPr>
              <w:ind w:leftChars="65" w:left="136"/>
              <w:rPr>
                <w:rFonts w:ascii="仿宋" w:eastAsia="仿宋" w:hAnsi="仿宋"/>
                <w:sz w:val="24"/>
              </w:rPr>
            </w:pPr>
          </w:p>
        </w:tc>
        <w:tc>
          <w:tcPr>
            <w:tcW w:w="851" w:type="dxa"/>
          </w:tcPr>
          <w:p w14:paraId="02E8D020" w14:textId="77777777" w:rsidR="007E2617" w:rsidRPr="001402C8" w:rsidRDefault="007E2617" w:rsidP="00C3135E">
            <w:pPr>
              <w:ind w:leftChars="65" w:left="136"/>
              <w:rPr>
                <w:rFonts w:ascii="仿宋" w:eastAsia="仿宋" w:hAnsi="仿宋"/>
                <w:sz w:val="24"/>
              </w:rPr>
            </w:pPr>
          </w:p>
        </w:tc>
        <w:tc>
          <w:tcPr>
            <w:tcW w:w="709" w:type="dxa"/>
          </w:tcPr>
          <w:p w14:paraId="388502F7" w14:textId="77777777" w:rsidR="007E2617" w:rsidRPr="001402C8" w:rsidRDefault="007E2617" w:rsidP="00C3135E">
            <w:pPr>
              <w:ind w:leftChars="65" w:left="136"/>
              <w:rPr>
                <w:rFonts w:ascii="仿宋" w:eastAsia="仿宋" w:hAnsi="仿宋"/>
                <w:sz w:val="24"/>
              </w:rPr>
            </w:pPr>
          </w:p>
        </w:tc>
      </w:tr>
      <w:tr w:rsidR="007E2617" w:rsidRPr="001402C8" w14:paraId="5D875F84" w14:textId="77777777" w:rsidTr="00C3135E">
        <w:tc>
          <w:tcPr>
            <w:tcW w:w="817" w:type="dxa"/>
            <w:vMerge/>
            <w:vAlign w:val="center"/>
          </w:tcPr>
          <w:p w14:paraId="704AAF00" w14:textId="77777777" w:rsidR="007E2617" w:rsidRPr="001402C8" w:rsidRDefault="007E2617" w:rsidP="00C3135E">
            <w:pPr>
              <w:ind w:leftChars="65" w:left="136"/>
              <w:rPr>
                <w:rFonts w:ascii="仿宋" w:eastAsia="仿宋" w:hAnsi="仿宋"/>
                <w:sz w:val="24"/>
              </w:rPr>
            </w:pPr>
          </w:p>
        </w:tc>
        <w:tc>
          <w:tcPr>
            <w:tcW w:w="1360" w:type="dxa"/>
            <w:vMerge/>
            <w:vAlign w:val="center"/>
          </w:tcPr>
          <w:p w14:paraId="7C288E8E" w14:textId="77777777" w:rsidR="007E2617" w:rsidRPr="001402C8" w:rsidRDefault="007E2617" w:rsidP="00C3135E">
            <w:pPr>
              <w:ind w:leftChars="65" w:left="136"/>
              <w:rPr>
                <w:rFonts w:ascii="仿宋" w:eastAsia="仿宋" w:hAnsi="仿宋"/>
                <w:sz w:val="24"/>
              </w:rPr>
            </w:pPr>
          </w:p>
        </w:tc>
        <w:tc>
          <w:tcPr>
            <w:tcW w:w="3347" w:type="dxa"/>
            <w:vAlign w:val="center"/>
          </w:tcPr>
          <w:p w14:paraId="3AF1CBA8" w14:textId="6B4DE6B0" w:rsidR="007E2617" w:rsidRPr="001402C8" w:rsidRDefault="007E2617" w:rsidP="00C3135E">
            <w:pPr>
              <w:rPr>
                <w:rFonts w:ascii="仿宋" w:eastAsia="仿宋" w:hAnsi="仿宋"/>
                <w:b/>
                <w:szCs w:val="21"/>
              </w:rPr>
            </w:pPr>
          </w:p>
        </w:tc>
        <w:tc>
          <w:tcPr>
            <w:tcW w:w="1275" w:type="dxa"/>
          </w:tcPr>
          <w:p w14:paraId="691EBF6D" w14:textId="77777777" w:rsidR="007E2617" w:rsidRPr="001402C8" w:rsidRDefault="007E2617" w:rsidP="00C3135E">
            <w:pPr>
              <w:ind w:leftChars="65" w:left="136"/>
              <w:rPr>
                <w:rFonts w:ascii="仿宋" w:eastAsia="仿宋" w:hAnsi="仿宋"/>
                <w:sz w:val="24"/>
              </w:rPr>
            </w:pPr>
          </w:p>
        </w:tc>
        <w:tc>
          <w:tcPr>
            <w:tcW w:w="851" w:type="dxa"/>
          </w:tcPr>
          <w:p w14:paraId="5BA298CE" w14:textId="77777777" w:rsidR="007E2617" w:rsidRPr="001402C8" w:rsidRDefault="007E2617" w:rsidP="00C3135E">
            <w:pPr>
              <w:ind w:leftChars="65" w:left="136"/>
              <w:rPr>
                <w:rFonts w:ascii="仿宋" w:eastAsia="仿宋" w:hAnsi="仿宋"/>
                <w:sz w:val="24"/>
              </w:rPr>
            </w:pPr>
          </w:p>
        </w:tc>
        <w:tc>
          <w:tcPr>
            <w:tcW w:w="709" w:type="dxa"/>
          </w:tcPr>
          <w:p w14:paraId="07CCF95F" w14:textId="77777777" w:rsidR="007E2617" w:rsidRPr="001402C8" w:rsidRDefault="007E2617" w:rsidP="00C3135E">
            <w:pPr>
              <w:ind w:leftChars="65" w:left="136"/>
              <w:rPr>
                <w:rFonts w:ascii="仿宋" w:eastAsia="仿宋" w:hAnsi="仿宋"/>
                <w:sz w:val="24"/>
              </w:rPr>
            </w:pPr>
          </w:p>
        </w:tc>
      </w:tr>
      <w:tr w:rsidR="007E2617" w:rsidRPr="001402C8" w14:paraId="6A3D39C5" w14:textId="77777777" w:rsidTr="00C3135E">
        <w:tc>
          <w:tcPr>
            <w:tcW w:w="817" w:type="dxa"/>
            <w:vMerge w:val="restart"/>
            <w:vAlign w:val="center"/>
          </w:tcPr>
          <w:p w14:paraId="2D683906" w14:textId="430A06B8" w:rsidR="007E2617" w:rsidRPr="001402C8" w:rsidRDefault="007E2617" w:rsidP="00C3135E">
            <w:pPr>
              <w:jc w:val="center"/>
              <w:rPr>
                <w:rFonts w:ascii="仿宋" w:eastAsia="仿宋" w:hAnsi="仿宋"/>
                <w:b/>
                <w:szCs w:val="21"/>
              </w:rPr>
            </w:pPr>
          </w:p>
        </w:tc>
        <w:tc>
          <w:tcPr>
            <w:tcW w:w="1360" w:type="dxa"/>
            <w:vMerge w:val="restart"/>
            <w:vAlign w:val="center"/>
          </w:tcPr>
          <w:p w14:paraId="12606E81" w14:textId="2A561255" w:rsidR="007E2617" w:rsidRPr="001402C8" w:rsidRDefault="007E2617" w:rsidP="00C3135E">
            <w:pPr>
              <w:jc w:val="left"/>
              <w:rPr>
                <w:rFonts w:ascii="仿宋" w:eastAsia="仿宋" w:hAnsi="仿宋"/>
                <w:b/>
                <w:szCs w:val="21"/>
              </w:rPr>
            </w:pPr>
          </w:p>
        </w:tc>
        <w:tc>
          <w:tcPr>
            <w:tcW w:w="3347" w:type="dxa"/>
            <w:vAlign w:val="center"/>
          </w:tcPr>
          <w:p w14:paraId="187BFDBE" w14:textId="2697D86A" w:rsidR="007E2617" w:rsidRPr="001402C8" w:rsidRDefault="007E2617" w:rsidP="00C3135E">
            <w:pPr>
              <w:rPr>
                <w:rFonts w:ascii="仿宋" w:eastAsia="仿宋" w:hAnsi="仿宋"/>
                <w:b/>
                <w:szCs w:val="21"/>
              </w:rPr>
            </w:pPr>
          </w:p>
        </w:tc>
        <w:tc>
          <w:tcPr>
            <w:tcW w:w="1275" w:type="dxa"/>
          </w:tcPr>
          <w:p w14:paraId="67C2224F" w14:textId="77777777" w:rsidR="007E2617" w:rsidRPr="001402C8" w:rsidRDefault="007E2617" w:rsidP="00C3135E">
            <w:pPr>
              <w:ind w:leftChars="65" w:left="136"/>
              <w:rPr>
                <w:rFonts w:ascii="仿宋" w:eastAsia="仿宋" w:hAnsi="仿宋"/>
                <w:sz w:val="24"/>
              </w:rPr>
            </w:pPr>
          </w:p>
        </w:tc>
        <w:tc>
          <w:tcPr>
            <w:tcW w:w="851" w:type="dxa"/>
          </w:tcPr>
          <w:p w14:paraId="1DAB2B0F" w14:textId="77777777" w:rsidR="007E2617" w:rsidRPr="001402C8" w:rsidRDefault="007E2617" w:rsidP="00C3135E">
            <w:pPr>
              <w:ind w:leftChars="65" w:left="136"/>
              <w:rPr>
                <w:rFonts w:ascii="仿宋" w:eastAsia="仿宋" w:hAnsi="仿宋"/>
                <w:sz w:val="24"/>
              </w:rPr>
            </w:pPr>
          </w:p>
        </w:tc>
        <w:tc>
          <w:tcPr>
            <w:tcW w:w="709" w:type="dxa"/>
          </w:tcPr>
          <w:p w14:paraId="4A9FA9AD" w14:textId="77777777" w:rsidR="007E2617" w:rsidRPr="001402C8" w:rsidRDefault="007E2617" w:rsidP="00C3135E">
            <w:pPr>
              <w:ind w:leftChars="65" w:left="136"/>
              <w:rPr>
                <w:rFonts w:ascii="仿宋" w:eastAsia="仿宋" w:hAnsi="仿宋"/>
                <w:sz w:val="24"/>
              </w:rPr>
            </w:pPr>
          </w:p>
        </w:tc>
      </w:tr>
      <w:tr w:rsidR="007E2617" w:rsidRPr="001402C8" w14:paraId="18F31064" w14:textId="77777777" w:rsidTr="00C3135E">
        <w:tc>
          <w:tcPr>
            <w:tcW w:w="817" w:type="dxa"/>
            <w:vMerge/>
            <w:vAlign w:val="center"/>
          </w:tcPr>
          <w:p w14:paraId="49DE384C" w14:textId="77777777" w:rsidR="007E2617" w:rsidRPr="001402C8" w:rsidRDefault="007E2617" w:rsidP="00C3135E">
            <w:pPr>
              <w:ind w:leftChars="65" w:left="136"/>
              <w:rPr>
                <w:rFonts w:ascii="仿宋" w:eastAsia="仿宋" w:hAnsi="仿宋"/>
                <w:sz w:val="24"/>
              </w:rPr>
            </w:pPr>
          </w:p>
        </w:tc>
        <w:tc>
          <w:tcPr>
            <w:tcW w:w="1360" w:type="dxa"/>
            <w:vMerge/>
            <w:vAlign w:val="center"/>
          </w:tcPr>
          <w:p w14:paraId="6D228D81" w14:textId="77777777" w:rsidR="007E2617" w:rsidRPr="001402C8" w:rsidRDefault="007E2617" w:rsidP="00C3135E">
            <w:pPr>
              <w:ind w:leftChars="65" w:left="136"/>
              <w:rPr>
                <w:rFonts w:ascii="仿宋" w:eastAsia="仿宋" w:hAnsi="仿宋"/>
                <w:sz w:val="24"/>
              </w:rPr>
            </w:pPr>
          </w:p>
        </w:tc>
        <w:tc>
          <w:tcPr>
            <w:tcW w:w="3347" w:type="dxa"/>
            <w:vAlign w:val="center"/>
          </w:tcPr>
          <w:p w14:paraId="619B7C28" w14:textId="72B09164" w:rsidR="007E2617" w:rsidRPr="001402C8" w:rsidRDefault="007E2617" w:rsidP="00C3135E">
            <w:pPr>
              <w:rPr>
                <w:rFonts w:ascii="仿宋" w:eastAsia="仿宋" w:hAnsi="仿宋"/>
                <w:b/>
                <w:szCs w:val="21"/>
              </w:rPr>
            </w:pPr>
          </w:p>
        </w:tc>
        <w:tc>
          <w:tcPr>
            <w:tcW w:w="1275" w:type="dxa"/>
          </w:tcPr>
          <w:p w14:paraId="24F6F2C2" w14:textId="77777777" w:rsidR="007E2617" w:rsidRPr="001402C8" w:rsidRDefault="007E2617" w:rsidP="00C3135E">
            <w:pPr>
              <w:ind w:leftChars="65" w:left="136"/>
              <w:rPr>
                <w:rFonts w:ascii="仿宋" w:eastAsia="仿宋" w:hAnsi="仿宋"/>
                <w:sz w:val="24"/>
              </w:rPr>
            </w:pPr>
          </w:p>
        </w:tc>
        <w:tc>
          <w:tcPr>
            <w:tcW w:w="851" w:type="dxa"/>
          </w:tcPr>
          <w:p w14:paraId="30CBC95B" w14:textId="77777777" w:rsidR="007E2617" w:rsidRPr="001402C8" w:rsidRDefault="007E2617" w:rsidP="00C3135E">
            <w:pPr>
              <w:ind w:leftChars="65" w:left="136"/>
              <w:rPr>
                <w:rFonts w:ascii="仿宋" w:eastAsia="仿宋" w:hAnsi="仿宋"/>
                <w:sz w:val="24"/>
              </w:rPr>
            </w:pPr>
          </w:p>
        </w:tc>
        <w:tc>
          <w:tcPr>
            <w:tcW w:w="709" w:type="dxa"/>
          </w:tcPr>
          <w:p w14:paraId="14F86979" w14:textId="77777777" w:rsidR="007E2617" w:rsidRPr="001402C8" w:rsidRDefault="007E2617" w:rsidP="00C3135E">
            <w:pPr>
              <w:ind w:leftChars="65" w:left="136"/>
              <w:rPr>
                <w:rFonts w:ascii="仿宋" w:eastAsia="仿宋" w:hAnsi="仿宋"/>
                <w:sz w:val="24"/>
              </w:rPr>
            </w:pPr>
          </w:p>
        </w:tc>
      </w:tr>
      <w:tr w:rsidR="007E2617" w:rsidRPr="001402C8" w14:paraId="4897E3FB" w14:textId="77777777" w:rsidTr="00C3135E">
        <w:tc>
          <w:tcPr>
            <w:tcW w:w="817" w:type="dxa"/>
            <w:vMerge/>
            <w:vAlign w:val="center"/>
          </w:tcPr>
          <w:p w14:paraId="3FC8801B" w14:textId="77777777" w:rsidR="007E2617" w:rsidRPr="001402C8" w:rsidRDefault="007E2617" w:rsidP="00C3135E">
            <w:pPr>
              <w:ind w:leftChars="65" w:left="136"/>
              <w:rPr>
                <w:rFonts w:ascii="仿宋" w:eastAsia="仿宋" w:hAnsi="仿宋"/>
                <w:sz w:val="24"/>
              </w:rPr>
            </w:pPr>
          </w:p>
        </w:tc>
        <w:tc>
          <w:tcPr>
            <w:tcW w:w="1360" w:type="dxa"/>
            <w:vMerge/>
            <w:vAlign w:val="center"/>
          </w:tcPr>
          <w:p w14:paraId="09E752FE" w14:textId="77777777" w:rsidR="007E2617" w:rsidRPr="001402C8" w:rsidRDefault="007E2617" w:rsidP="00C3135E">
            <w:pPr>
              <w:ind w:leftChars="65" w:left="136"/>
              <w:rPr>
                <w:rFonts w:ascii="仿宋" w:eastAsia="仿宋" w:hAnsi="仿宋"/>
                <w:sz w:val="24"/>
              </w:rPr>
            </w:pPr>
          </w:p>
        </w:tc>
        <w:tc>
          <w:tcPr>
            <w:tcW w:w="3347" w:type="dxa"/>
            <w:vAlign w:val="center"/>
          </w:tcPr>
          <w:p w14:paraId="0A67A32F" w14:textId="7AC68D47" w:rsidR="007E2617" w:rsidRPr="001402C8" w:rsidRDefault="007E2617" w:rsidP="00C3135E">
            <w:pPr>
              <w:rPr>
                <w:rFonts w:ascii="仿宋" w:eastAsia="仿宋" w:hAnsi="仿宋"/>
                <w:b/>
                <w:szCs w:val="21"/>
              </w:rPr>
            </w:pPr>
          </w:p>
        </w:tc>
        <w:tc>
          <w:tcPr>
            <w:tcW w:w="1275" w:type="dxa"/>
          </w:tcPr>
          <w:p w14:paraId="44EBEB6F" w14:textId="77777777" w:rsidR="007E2617" w:rsidRPr="001402C8" w:rsidRDefault="007E2617" w:rsidP="00C3135E">
            <w:pPr>
              <w:ind w:leftChars="65" w:left="136"/>
              <w:rPr>
                <w:rFonts w:ascii="仿宋" w:eastAsia="仿宋" w:hAnsi="仿宋"/>
                <w:sz w:val="24"/>
              </w:rPr>
            </w:pPr>
          </w:p>
        </w:tc>
        <w:tc>
          <w:tcPr>
            <w:tcW w:w="851" w:type="dxa"/>
          </w:tcPr>
          <w:p w14:paraId="29B3E55B" w14:textId="77777777" w:rsidR="007E2617" w:rsidRPr="001402C8" w:rsidRDefault="007E2617" w:rsidP="00C3135E">
            <w:pPr>
              <w:ind w:leftChars="65" w:left="136"/>
              <w:rPr>
                <w:rFonts w:ascii="仿宋" w:eastAsia="仿宋" w:hAnsi="仿宋"/>
                <w:sz w:val="24"/>
              </w:rPr>
            </w:pPr>
          </w:p>
        </w:tc>
        <w:tc>
          <w:tcPr>
            <w:tcW w:w="709" w:type="dxa"/>
          </w:tcPr>
          <w:p w14:paraId="75729A57" w14:textId="77777777" w:rsidR="007E2617" w:rsidRPr="001402C8" w:rsidRDefault="007E2617" w:rsidP="00C3135E">
            <w:pPr>
              <w:ind w:leftChars="65" w:left="136"/>
              <w:rPr>
                <w:rFonts w:ascii="仿宋" w:eastAsia="仿宋" w:hAnsi="仿宋"/>
                <w:sz w:val="24"/>
              </w:rPr>
            </w:pPr>
          </w:p>
        </w:tc>
      </w:tr>
      <w:tr w:rsidR="007E2617" w:rsidRPr="001402C8" w14:paraId="0484F947" w14:textId="77777777" w:rsidTr="00C3135E">
        <w:tc>
          <w:tcPr>
            <w:tcW w:w="817" w:type="dxa"/>
            <w:vMerge w:val="restart"/>
            <w:vAlign w:val="center"/>
          </w:tcPr>
          <w:p w14:paraId="0611EF13" w14:textId="0CC66278" w:rsidR="007E2617" w:rsidRPr="001402C8" w:rsidRDefault="007E2617" w:rsidP="00C3135E">
            <w:pPr>
              <w:jc w:val="center"/>
              <w:rPr>
                <w:rFonts w:ascii="仿宋" w:eastAsia="仿宋" w:hAnsi="仿宋"/>
                <w:b/>
                <w:szCs w:val="21"/>
              </w:rPr>
            </w:pPr>
          </w:p>
        </w:tc>
        <w:tc>
          <w:tcPr>
            <w:tcW w:w="1360" w:type="dxa"/>
            <w:vMerge w:val="restart"/>
            <w:vAlign w:val="center"/>
          </w:tcPr>
          <w:p w14:paraId="790D6C0A" w14:textId="25C4DFB1" w:rsidR="007E2617" w:rsidRPr="001402C8" w:rsidRDefault="007E2617" w:rsidP="00C3135E">
            <w:pPr>
              <w:jc w:val="left"/>
              <w:rPr>
                <w:rFonts w:ascii="仿宋" w:eastAsia="仿宋" w:hAnsi="仿宋"/>
                <w:b/>
                <w:szCs w:val="21"/>
              </w:rPr>
            </w:pPr>
          </w:p>
        </w:tc>
        <w:tc>
          <w:tcPr>
            <w:tcW w:w="3347" w:type="dxa"/>
            <w:vAlign w:val="center"/>
          </w:tcPr>
          <w:p w14:paraId="12F6A80F" w14:textId="2E26E8FC" w:rsidR="007E2617" w:rsidRPr="001402C8" w:rsidRDefault="007E2617" w:rsidP="00C3135E">
            <w:pPr>
              <w:rPr>
                <w:rFonts w:ascii="仿宋" w:eastAsia="仿宋" w:hAnsi="仿宋"/>
                <w:b/>
                <w:szCs w:val="21"/>
              </w:rPr>
            </w:pPr>
          </w:p>
        </w:tc>
        <w:tc>
          <w:tcPr>
            <w:tcW w:w="1275" w:type="dxa"/>
          </w:tcPr>
          <w:p w14:paraId="1B99F4A2" w14:textId="77777777" w:rsidR="007E2617" w:rsidRPr="001402C8" w:rsidRDefault="007E2617" w:rsidP="00C3135E">
            <w:pPr>
              <w:ind w:leftChars="65" w:left="136"/>
              <w:rPr>
                <w:rFonts w:ascii="仿宋" w:eastAsia="仿宋" w:hAnsi="仿宋"/>
                <w:sz w:val="24"/>
              </w:rPr>
            </w:pPr>
          </w:p>
        </w:tc>
        <w:tc>
          <w:tcPr>
            <w:tcW w:w="851" w:type="dxa"/>
          </w:tcPr>
          <w:p w14:paraId="7C4AB2A1" w14:textId="77777777" w:rsidR="007E2617" w:rsidRPr="001402C8" w:rsidRDefault="007E2617" w:rsidP="00C3135E">
            <w:pPr>
              <w:ind w:leftChars="65" w:left="136"/>
              <w:rPr>
                <w:rFonts w:ascii="仿宋" w:eastAsia="仿宋" w:hAnsi="仿宋"/>
                <w:sz w:val="24"/>
              </w:rPr>
            </w:pPr>
          </w:p>
        </w:tc>
        <w:tc>
          <w:tcPr>
            <w:tcW w:w="709" w:type="dxa"/>
          </w:tcPr>
          <w:p w14:paraId="58B3CB24" w14:textId="77777777" w:rsidR="007E2617" w:rsidRPr="001402C8" w:rsidRDefault="007E2617" w:rsidP="00C3135E">
            <w:pPr>
              <w:ind w:leftChars="65" w:left="136"/>
              <w:rPr>
                <w:rFonts w:ascii="仿宋" w:eastAsia="仿宋" w:hAnsi="仿宋"/>
                <w:sz w:val="24"/>
              </w:rPr>
            </w:pPr>
          </w:p>
        </w:tc>
      </w:tr>
      <w:tr w:rsidR="007E2617" w:rsidRPr="001402C8" w14:paraId="348C5CB1" w14:textId="77777777" w:rsidTr="00C3135E">
        <w:tc>
          <w:tcPr>
            <w:tcW w:w="817" w:type="dxa"/>
            <w:vMerge/>
            <w:vAlign w:val="center"/>
          </w:tcPr>
          <w:p w14:paraId="7C5BBA0F" w14:textId="77777777" w:rsidR="007E2617" w:rsidRPr="001402C8" w:rsidRDefault="007E2617" w:rsidP="00C3135E">
            <w:pPr>
              <w:ind w:leftChars="65" w:left="136"/>
              <w:rPr>
                <w:rFonts w:ascii="仿宋" w:eastAsia="仿宋" w:hAnsi="仿宋"/>
                <w:sz w:val="24"/>
              </w:rPr>
            </w:pPr>
          </w:p>
        </w:tc>
        <w:tc>
          <w:tcPr>
            <w:tcW w:w="1360" w:type="dxa"/>
            <w:vMerge/>
            <w:vAlign w:val="center"/>
          </w:tcPr>
          <w:p w14:paraId="65FDC42A" w14:textId="77777777" w:rsidR="007E2617" w:rsidRPr="001402C8" w:rsidRDefault="007E2617" w:rsidP="00C3135E">
            <w:pPr>
              <w:ind w:leftChars="65" w:left="136"/>
              <w:rPr>
                <w:rFonts w:ascii="仿宋" w:eastAsia="仿宋" w:hAnsi="仿宋"/>
                <w:sz w:val="24"/>
              </w:rPr>
            </w:pPr>
          </w:p>
        </w:tc>
        <w:tc>
          <w:tcPr>
            <w:tcW w:w="3347" w:type="dxa"/>
            <w:vAlign w:val="center"/>
          </w:tcPr>
          <w:p w14:paraId="535B5CB1" w14:textId="31BC4EEA" w:rsidR="007E2617" w:rsidRPr="001402C8" w:rsidRDefault="007E2617" w:rsidP="00C3135E">
            <w:pPr>
              <w:rPr>
                <w:rFonts w:ascii="仿宋" w:eastAsia="仿宋" w:hAnsi="仿宋"/>
                <w:b/>
                <w:szCs w:val="21"/>
              </w:rPr>
            </w:pPr>
          </w:p>
        </w:tc>
        <w:tc>
          <w:tcPr>
            <w:tcW w:w="1275" w:type="dxa"/>
          </w:tcPr>
          <w:p w14:paraId="72FFDF8B" w14:textId="77777777" w:rsidR="007E2617" w:rsidRPr="001402C8" w:rsidRDefault="007E2617" w:rsidP="00C3135E">
            <w:pPr>
              <w:ind w:leftChars="65" w:left="136"/>
              <w:rPr>
                <w:rFonts w:ascii="仿宋" w:eastAsia="仿宋" w:hAnsi="仿宋"/>
                <w:sz w:val="24"/>
              </w:rPr>
            </w:pPr>
          </w:p>
        </w:tc>
        <w:tc>
          <w:tcPr>
            <w:tcW w:w="851" w:type="dxa"/>
          </w:tcPr>
          <w:p w14:paraId="5D2FD141" w14:textId="77777777" w:rsidR="007E2617" w:rsidRPr="001402C8" w:rsidRDefault="007E2617" w:rsidP="00C3135E">
            <w:pPr>
              <w:ind w:leftChars="65" w:left="136"/>
              <w:rPr>
                <w:rFonts w:ascii="仿宋" w:eastAsia="仿宋" w:hAnsi="仿宋"/>
                <w:sz w:val="24"/>
              </w:rPr>
            </w:pPr>
          </w:p>
        </w:tc>
        <w:tc>
          <w:tcPr>
            <w:tcW w:w="709" w:type="dxa"/>
          </w:tcPr>
          <w:p w14:paraId="0E7B8AE6" w14:textId="77777777" w:rsidR="007E2617" w:rsidRPr="001402C8" w:rsidRDefault="007E2617" w:rsidP="00C3135E">
            <w:pPr>
              <w:ind w:leftChars="65" w:left="136"/>
              <w:rPr>
                <w:rFonts w:ascii="仿宋" w:eastAsia="仿宋" w:hAnsi="仿宋"/>
                <w:sz w:val="24"/>
              </w:rPr>
            </w:pPr>
          </w:p>
        </w:tc>
      </w:tr>
      <w:tr w:rsidR="007E2617" w:rsidRPr="001402C8" w14:paraId="090423FF" w14:textId="77777777" w:rsidTr="00C3135E">
        <w:tc>
          <w:tcPr>
            <w:tcW w:w="817" w:type="dxa"/>
            <w:vMerge/>
            <w:vAlign w:val="center"/>
          </w:tcPr>
          <w:p w14:paraId="07CCC28E" w14:textId="77777777" w:rsidR="007E2617" w:rsidRPr="001402C8" w:rsidRDefault="007E2617" w:rsidP="00C3135E">
            <w:pPr>
              <w:ind w:leftChars="65" w:left="136"/>
              <w:rPr>
                <w:rFonts w:ascii="仿宋" w:eastAsia="仿宋" w:hAnsi="仿宋"/>
                <w:sz w:val="24"/>
              </w:rPr>
            </w:pPr>
          </w:p>
        </w:tc>
        <w:tc>
          <w:tcPr>
            <w:tcW w:w="1360" w:type="dxa"/>
            <w:vMerge/>
            <w:vAlign w:val="center"/>
          </w:tcPr>
          <w:p w14:paraId="5550634D" w14:textId="77777777" w:rsidR="007E2617" w:rsidRPr="001402C8" w:rsidRDefault="007E2617" w:rsidP="00C3135E">
            <w:pPr>
              <w:ind w:leftChars="65" w:left="136"/>
              <w:rPr>
                <w:rFonts w:ascii="仿宋" w:eastAsia="仿宋" w:hAnsi="仿宋"/>
                <w:sz w:val="24"/>
              </w:rPr>
            </w:pPr>
          </w:p>
        </w:tc>
        <w:tc>
          <w:tcPr>
            <w:tcW w:w="3347" w:type="dxa"/>
            <w:vAlign w:val="center"/>
          </w:tcPr>
          <w:p w14:paraId="07FE7723" w14:textId="202C3F20" w:rsidR="007E2617" w:rsidRPr="001402C8" w:rsidRDefault="007E2617" w:rsidP="00C3135E">
            <w:pPr>
              <w:rPr>
                <w:rFonts w:ascii="仿宋" w:eastAsia="仿宋" w:hAnsi="仿宋"/>
                <w:b/>
                <w:szCs w:val="21"/>
              </w:rPr>
            </w:pPr>
          </w:p>
        </w:tc>
        <w:tc>
          <w:tcPr>
            <w:tcW w:w="1275" w:type="dxa"/>
          </w:tcPr>
          <w:p w14:paraId="482D3E59" w14:textId="77777777" w:rsidR="007E2617" w:rsidRPr="001402C8" w:rsidRDefault="007E2617" w:rsidP="00C3135E">
            <w:pPr>
              <w:ind w:leftChars="65" w:left="136"/>
              <w:rPr>
                <w:rFonts w:ascii="仿宋" w:eastAsia="仿宋" w:hAnsi="仿宋"/>
                <w:sz w:val="24"/>
              </w:rPr>
            </w:pPr>
          </w:p>
        </w:tc>
        <w:tc>
          <w:tcPr>
            <w:tcW w:w="851" w:type="dxa"/>
          </w:tcPr>
          <w:p w14:paraId="0ABDC4DC" w14:textId="77777777" w:rsidR="007E2617" w:rsidRPr="001402C8" w:rsidRDefault="007E2617" w:rsidP="00C3135E">
            <w:pPr>
              <w:ind w:leftChars="65" w:left="136"/>
              <w:rPr>
                <w:rFonts w:ascii="仿宋" w:eastAsia="仿宋" w:hAnsi="仿宋"/>
                <w:sz w:val="24"/>
              </w:rPr>
            </w:pPr>
          </w:p>
        </w:tc>
        <w:tc>
          <w:tcPr>
            <w:tcW w:w="709" w:type="dxa"/>
          </w:tcPr>
          <w:p w14:paraId="2D35EE4F" w14:textId="77777777" w:rsidR="007E2617" w:rsidRPr="001402C8" w:rsidRDefault="007E2617" w:rsidP="00C3135E">
            <w:pPr>
              <w:ind w:leftChars="65" w:left="136"/>
              <w:rPr>
                <w:rFonts w:ascii="仿宋" w:eastAsia="仿宋" w:hAnsi="仿宋"/>
                <w:sz w:val="24"/>
              </w:rPr>
            </w:pPr>
          </w:p>
        </w:tc>
      </w:tr>
      <w:tr w:rsidR="007E2617" w:rsidRPr="001402C8" w14:paraId="4CB7CCB6" w14:textId="77777777" w:rsidTr="00C3135E">
        <w:tc>
          <w:tcPr>
            <w:tcW w:w="817" w:type="dxa"/>
            <w:vMerge w:val="restart"/>
            <w:vAlign w:val="center"/>
          </w:tcPr>
          <w:p w14:paraId="7EE59233" w14:textId="5CB3D32C" w:rsidR="007E2617" w:rsidRPr="001402C8" w:rsidRDefault="007E2617" w:rsidP="00C3135E">
            <w:pPr>
              <w:jc w:val="center"/>
              <w:rPr>
                <w:rFonts w:ascii="仿宋" w:eastAsia="仿宋" w:hAnsi="仿宋"/>
                <w:b/>
                <w:szCs w:val="21"/>
              </w:rPr>
            </w:pPr>
          </w:p>
        </w:tc>
        <w:tc>
          <w:tcPr>
            <w:tcW w:w="1360" w:type="dxa"/>
            <w:vMerge w:val="restart"/>
            <w:vAlign w:val="center"/>
          </w:tcPr>
          <w:p w14:paraId="4826A0F1" w14:textId="7B0728C4" w:rsidR="007E2617" w:rsidRPr="001402C8" w:rsidRDefault="007E2617" w:rsidP="00C3135E">
            <w:pPr>
              <w:jc w:val="left"/>
              <w:rPr>
                <w:rFonts w:ascii="仿宋" w:eastAsia="仿宋" w:hAnsi="仿宋"/>
                <w:b/>
                <w:szCs w:val="21"/>
              </w:rPr>
            </w:pPr>
          </w:p>
        </w:tc>
        <w:tc>
          <w:tcPr>
            <w:tcW w:w="3347" w:type="dxa"/>
            <w:vAlign w:val="center"/>
          </w:tcPr>
          <w:p w14:paraId="0CF9257B" w14:textId="5C7E797A" w:rsidR="007E2617" w:rsidRPr="001402C8" w:rsidRDefault="007E2617" w:rsidP="00C3135E">
            <w:pPr>
              <w:rPr>
                <w:rFonts w:ascii="仿宋" w:eastAsia="仿宋" w:hAnsi="仿宋"/>
                <w:b/>
                <w:szCs w:val="21"/>
              </w:rPr>
            </w:pPr>
          </w:p>
        </w:tc>
        <w:tc>
          <w:tcPr>
            <w:tcW w:w="1275" w:type="dxa"/>
          </w:tcPr>
          <w:p w14:paraId="4D1F90B0" w14:textId="77777777" w:rsidR="007E2617" w:rsidRPr="001402C8" w:rsidRDefault="007E2617" w:rsidP="00C3135E">
            <w:pPr>
              <w:ind w:leftChars="65" w:left="136"/>
              <w:rPr>
                <w:rFonts w:ascii="仿宋" w:eastAsia="仿宋" w:hAnsi="仿宋"/>
                <w:sz w:val="24"/>
              </w:rPr>
            </w:pPr>
          </w:p>
        </w:tc>
        <w:tc>
          <w:tcPr>
            <w:tcW w:w="851" w:type="dxa"/>
          </w:tcPr>
          <w:p w14:paraId="4EFE81D5" w14:textId="77777777" w:rsidR="007E2617" w:rsidRPr="001402C8" w:rsidRDefault="007E2617" w:rsidP="00C3135E">
            <w:pPr>
              <w:ind w:leftChars="65" w:left="136"/>
              <w:rPr>
                <w:rFonts w:ascii="仿宋" w:eastAsia="仿宋" w:hAnsi="仿宋"/>
                <w:sz w:val="24"/>
              </w:rPr>
            </w:pPr>
          </w:p>
        </w:tc>
        <w:tc>
          <w:tcPr>
            <w:tcW w:w="709" w:type="dxa"/>
          </w:tcPr>
          <w:p w14:paraId="14C7B6AD" w14:textId="77777777" w:rsidR="007E2617" w:rsidRPr="001402C8" w:rsidRDefault="007E2617" w:rsidP="00C3135E">
            <w:pPr>
              <w:ind w:leftChars="65" w:left="136"/>
              <w:rPr>
                <w:rFonts w:ascii="仿宋" w:eastAsia="仿宋" w:hAnsi="仿宋"/>
                <w:sz w:val="24"/>
              </w:rPr>
            </w:pPr>
          </w:p>
        </w:tc>
      </w:tr>
      <w:tr w:rsidR="007E2617" w:rsidRPr="001402C8" w14:paraId="19001874" w14:textId="77777777" w:rsidTr="00C3135E">
        <w:tc>
          <w:tcPr>
            <w:tcW w:w="817" w:type="dxa"/>
            <w:vMerge/>
            <w:vAlign w:val="center"/>
          </w:tcPr>
          <w:p w14:paraId="42352EFE" w14:textId="77777777" w:rsidR="007E2617" w:rsidRPr="001402C8" w:rsidRDefault="007E2617" w:rsidP="00C3135E">
            <w:pPr>
              <w:ind w:leftChars="65" w:left="136"/>
              <w:rPr>
                <w:rFonts w:ascii="仿宋" w:eastAsia="仿宋" w:hAnsi="仿宋"/>
                <w:sz w:val="24"/>
              </w:rPr>
            </w:pPr>
          </w:p>
        </w:tc>
        <w:tc>
          <w:tcPr>
            <w:tcW w:w="1360" w:type="dxa"/>
            <w:vMerge/>
            <w:vAlign w:val="center"/>
          </w:tcPr>
          <w:p w14:paraId="0D58AE0D" w14:textId="77777777" w:rsidR="007E2617" w:rsidRPr="001402C8" w:rsidRDefault="007E2617" w:rsidP="00C3135E">
            <w:pPr>
              <w:ind w:leftChars="65" w:left="136"/>
              <w:rPr>
                <w:rFonts w:ascii="仿宋" w:eastAsia="仿宋" w:hAnsi="仿宋"/>
                <w:sz w:val="24"/>
              </w:rPr>
            </w:pPr>
          </w:p>
        </w:tc>
        <w:tc>
          <w:tcPr>
            <w:tcW w:w="3347" w:type="dxa"/>
            <w:vAlign w:val="center"/>
          </w:tcPr>
          <w:p w14:paraId="1E19F228" w14:textId="79B93571" w:rsidR="007E2617" w:rsidRPr="001402C8" w:rsidRDefault="007E2617" w:rsidP="00C3135E">
            <w:pPr>
              <w:rPr>
                <w:rFonts w:ascii="仿宋" w:eastAsia="仿宋" w:hAnsi="仿宋"/>
                <w:b/>
                <w:szCs w:val="21"/>
              </w:rPr>
            </w:pPr>
          </w:p>
        </w:tc>
        <w:tc>
          <w:tcPr>
            <w:tcW w:w="1275" w:type="dxa"/>
          </w:tcPr>
          <w:p w14:paraId="646B9C4E" w14:textId="77777777" w:rsidR="007E2617" w:rsidRPr="001402C8" w:rsidRDefault="007E2617" w:rsidP="00C3135E">
            <w:pPr>
              <w:ind w:leftChars="65" w:left="136"/>
              <w:rPr>
                <w:rFonts w:ascii="仿宋" w:eastAsia="仿宋" w:hAnsi="仿宋"/>
                <w:sz w:val="24"/>
              </w:rPr>
            </w:pPr>
          </w:p>
        </w:tc>
        <w:tc>
          <w:tcPr>
            <w:tcW w:w="851" w:type="dxa"/>
          </w:tcPr>
          <w:p w14:paraId="0F5849E2" w14:textId="77777777" w:rsidR="007E2617" w:rsidRPr="001402C8" w:rsidRDefault="007E2617" w:rsidP="00C3135E">
            <w:pPr>
              <w:ind w:leftChars="65" w:left="136"/>
              <w:rPr>
                <w:rFonts w:ascii="仿宋" w:eastAsia="仿宋" w:hAnsi="仿宋"/>
                <w:sz w:val="24"/>
              </w:rPr>
            </w:pPr>
          </w:p>
        </w:tc>
        <w:tc>
          <w:tcPr>
            <w:tcW w:w="709" w:type="dxa"/>
          </w:tcPr>
          <w:p w14:paraId="49172C02" w14:textId="77777777" w:rsidR="007E2617" w:rsidRPr="001402C8" w:rsidRDefault="007E2617" w:rsidP="00C3135E">
            <w:pPr>
              <w:ind w:leftChars="65" w:left="136"/>
              <w:rPr>
                <w:rFonts w:ascii="仿宋" w:eastAsia="仿宋" w:hAnsi="仿宋"/>
                <w:sz w:val="24"/>
              </w:rPr>
            </w:pPr>
          </w:p>
        </w:tc>
      </w:tr>
      <w:tr w:rsidR="007E2617" w:rsidRPr="001402C8" w14:paraId="5DD991AE" w14:textId="77777777" w:rsidTr="00C3135E">
        <w:tc>
          <w:tcPr>
            <w:tcW w:w="817" w:type="dxa"/>
            <w:vMerge/>
            <w:vAlign w:val="center"/>
          </w:tcPr>
          <w:p w14:paraId="33B6D7CF" w14:textId="77777777" w:rsidR="007E2617" w:rsidRPr="001402C8" w:rsidRDefault="007E2617" w:rsidP="00C3135E">
            <w:pPr>
              <w:ind w:leftChars="65" w:left="136"/>
              <w:rPr>
                <w:rFonts w:ascii="仿宋" w:eastAsia="仿宋" w:hAnsi="仿宋"/>
                <w:sz w:val="24"/>
              </w:rPr>
            </w:pPr>
          </w:p>
        </w:tc>
        <w:tc>
          <w:tcPr>
            <w:tcW w:w="1360" w:type="dxa"/>
            <w:vMerge/>
            <w:vAlign w:val="center"/>
          </w:tcPr>
          <w:p w14:paraId="0881E67C" w14:textId="77777777" w:rsidR="007E2617" w:rsidRPr="001402C8" w:rsidRDefault="007E2617" w:rsidP="00C3135E">
            <w:pPr>
              <w:ind w:leftChars="65" w:left="136"/>
              <w:rPr>
                <w:rFonts w:ascii="仿宋" w:eastAsia="仿宋" w:hAnsi="仿宋"/>
                <w:sz w:val="24"/>
              </w:rPr>
            </w:pPr>
          </w:p>
        </w:tc>
        <w:tc>
          <w:tcPr>
            <w:tcW w:w="3347" w:type="dxa"/>
            <w:vAlign w:val="center"/>
          </w:tcPr>
          <w:p w14:paraId="7A73E50E" w14:textId="514436EC" w:rsidR="007E2617" w:rsidRPr="001402C8" w:rsidRDefault="007E2617" w:rsidP="00C3135E">
            <w:pPr>
              <w:rPr>
                <w:rFonts w:ascii="仿宋" w:eastAsia="仿宋" w:hAnsi="仿宋"/>
                <w:b/>
                <w:szCs w:val="21"/>
              </w:rPr>
            </w:pPr>
          </w:p>
        </w:tc>
        <w:tc>
          <w:tcPr>
            <w:tcW w:w="1275" w:type="dxa"/>
          </w:tcPr>
          <w:p w14:paraId="4B274B43" w14:textId="77777777" w:rsidR="007E2617" w:rsidRPr="001402C8" w:rsidRDefault="007E2617" w:rsidP="00C3135E">
            <w:pPr>
              <w:ind w:leftChars="65" w:left="136"/>
              <w:rPr>
                <w:rFonts w:ascii="仿宋" w:eastAsia="仿宋" w:hAnsi="仿宋"/>
                <w:sz w:val="24"/>
              </w:rPr>
            </w:pPr>
          </w:p>
        </w:tc>
        <w:tc>
          <w:tcPr>
            <w:tcW w:w="851" w:type="dxa"/>
          </w:tcPr>
          <w:p w14:paraId="3D7F28E0" w14:textId="77777777" w:rsidR="007E2617" w:rsidRPr="001402C8" w:rsidRDefault="007E2617" w:rsidP="00C3135E">
            <w:pPr>
              <w:ind w:leftChars="65" w:left="136"/>
              <w:rPr>
                <w:rFonts w:ascii="仿宋" w:eastAsia="仿宋" w:hAnsi="仿宋"/>
                <w:sz w:val="24"/>
              </w:rPr>
            </w:pPr>
          </w:p>
        </w:tc>
        <w:tc>
          <w:tcPr>
            <w:tcW w:w="709" w:type="dxa"/>
          </w:tcPr>
          <w:p w14:paraId="524FE38E" w14:textId="77777777" w:rsidR="007E2617" w:rsidRPr="001402C8" w:rsidRDefault="007E2617" w:rsidP="00C3135E">
            <w:pPr>
              <w:ind w:leftChars="65" w:left="136"/>
              <w:rPr>
                <w:rFonts w:ascii="仿宋" w:eastAsia="仿宋" w:hAnsi="仿宋"/>
                <w:sz w:val="24"/>
              </w:rPr>
            </w:pPr>
          </w:p>
        </w:tc>
      </w:tr>
    </w:tbl>
    <w:p w14:paraId="7B2EA0E1" w14:textId="77777777" w:rsidR="00715597" w:rsidRPr="007E2617" w:rsidRDefault="00715597">
      <w:pPr>
        <w:spacing w:line="400" w:lineRule="exact"/>
        <w:rPr>
          <w:rFonts w:asciiTheme="minorEastAsia" w:eastAsiaTheme="minorEastAsia" w:hAnsiTheme="minorEastAsia"/>
          <w:u w:val="single"/>
        </w:rPr>
      </w:pPr>
    </w:p>
    <w:p w14:paraId="46DEDE16"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注：</w:t>
      </w:r>
    </w:p>
    <w:p w14:paraId="6EFABFB1"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1.偏离</w:t>
      </w:r>
      <w:r w:rsidR="005B6215">
        <w:rPr>
          <w:rFonts w:asciiTheme="minorEastAsia" w:eastAsiaTheme="minorEastAsia" w:hAnsiTheme="minorEastAsia" w:hint="eastAsia"/>
        </w:rPr>
        <w:t>情况</w:t>
      </w:r>
      <w:r w:rsidRPr="00CE384F">
        <w:rPr>
          <w:rFonts w:asciiTheme="minorEastAsia" w:eastAsiaTheme="minorEastAsia" w:hAnsiTheme="minorEastAsia" w:hint="eastAsia"/>
        </w:rPr>
        <w:t>项中填写“正”、“负”或“无”，说明项中填写原因。</w:t>
      </w:r>
    </w:p>
    <w:p w14:paraId="2498D101"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2.投标人应对照招标文件技术规格，逐条说明所提供货物或服务已对招标文件的技术规格做出了实质性的响应，并申明与技术规格条文的偏差和例外。</w:t>
      </w:r>
    </w:p>
    <w:p w14:paraId="1596D5D4"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3.招标文件中有具体参数要求的指标，投标人应当提供所投设备的具体参数值。</w:t>
      </w:r>
    </w:p>
    <w:p w14:paraId="5695DDE9"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4.招标文件中招标文件加注星号（★）的技术要求，或者作为重点评审扣分项目</w:t>
      </w:r>
      <w:r w:rsidR="005B6215">
        <w:rPr>
          <w:rFonts w:asciiTheme="minorEastAsia" w:eastAsiaTheme="minorEastAsia" w:hAnsiTheme="minorEastAsia" w:hint="eastAsia"/>
        </w:rPr>
        <w:t>（标</w:t>
      </w:r>
      <w:r w:rsidR="005B6215" w:rsidRPr="00485D48">
        <w:rPr>
          <w:rFonts w:hint="eastAsia"/>
          <w:color w:val="000000" w:themeColor="text1"/>
          <w:szCs w:val="21"/>
        </w:rPr>
        <w:t>▲</w:t>
      </w:r>
      <w:r w:rsidR="005B6215">
        <w:rPr>
          <w:rFonts w:asciiTheme="minorEastAsia" w:eastAsiaTheme="minorEastAsia" w:hAnsiTheme="minorEastAsia" w:hint="eastAsia"/>
        </w:rPr>
        <w:t>）</w:t>
      </w:r>
      <w:r w:rsidRPr="00CE384F">
        <w:rPr>
          <w:rFonts w:asciiTheme="minorEastAsia" w:eastAsiaTheme="minorEastAsia" w:hAnsiTheme="minorEastAsia" w:hint="eastAsia"/>
        </w:rPr>
        <w:t>的技术指标，投标文件中除在“</w:t>
      </w:r>
      <w:r w:rsidRPr="00CE384F">
        <w:rPr>
          <w:rFonts w:asciiTheme="minorEastAsia" w:eastAsiaTheme="minorEastAsia" w:hAnsiTheme="minorEastAsia"/>
        </w:rPr>
        <w:t>技术规格偏离表</w:t>
      </w:r>
      <w:r w:rsidRPr="00CE384F">
        <w:rPr>
          <w:rFonts w:asciiTheme="minorEastAsia" w:eastAsiaTheme="minorEastAsia" w:hAnsiTheme="minorEastAsia" w:hint="eastAsia"/>
        </w:rPr>
        <w:t>”提供具体参数值外，还必须提供相关技术支持材料，技术支持材料包括产品彩页、说明书、检测机构出具的产品检验报告、制造商出具的技术说明材料、制造商</w:t>
      </w:r>
      <w:proofErr w:type="gramStart"/>
      <w:r w:rsidRPr="00CE384F">
        <w:rPr>
          <w:rFonts w:asciiTheme="minorEastAsia" w:eastAsiaTheme="minorEastAsia" w:hAnsiTheme="minorEastAsia" w:hint="eastAsia"/>
        </w:rPr>
        <w:t>官网截</w:t>
      </w:r>
      <w:proofErr w:type="gramEnd"/>
      <w:r w:rsidRPr="00CE384F">
        <w:rPr>
          <w:rFonts w:asciiTheme="minorEastAsia" w:eastAsiaTheme="minorEastAsia" w:hAnsiTheme="minorEastAsia" w:hint="eastAsia"/>
        </w:rPr>
        <w:t>图等。否则评标委员会不予认可。</w:t>
      </w:r>
    </w:p>
    <w:p w14:paraId="4E6F20D1" w14:textId="77777777" w:rsidR="0035101D" w:rsidRPr="00CE384F" w:rsidRDefault="0035101D">
      <w:pPr>
        <w:spacing w:line="400" w:lineRule="exact"/>
        <w:rPr>
          <w:rFonts w:asciiTheme="minorEastAsia" w:eastAsiaTheme="minorEastAsia" w:hAnsiTheme="minorEastAsia"/>
        </w:rPr>
      </w:pPr>
    </w:p>
    <w:p w14:paraId="184ABE5B" w14:textId="77777777" w:rsidR="0035101D" w:rsidRPr="00CE384F" w:rsidRDefault="0035101D">
      <w:pPr>
        <w:spacing w:line="400" w:lineRule="exact"/>
        <w:rPr>
          <w:rFonts w:asciiTheme="minorEastAsia" w:eastAsiaTheme="minorEastAsia" w:hAnsiTheme="minorEastAsia"/>
        </w:rPr>
      </w:pPr>
    </w:p>
    <w:p w14:paraId="06756707"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投标人名称：（盖公章）</w:t>
      </w:r>
    </w:p>
    <w:p w14:paraId="60FE3356"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13044223"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日期：   年   月   日</w:t>
      </w:r>
    </w:p>
    <w:p w14:paraId="2569EEAA" w14:textId="77777777" w:rsidR="0035101D" w:rsidRPr="00CE384F" w:rsidRDefault="0035101D">
      <w:pPr>
        <w:spacing w:line="400" w:lineRule="exact"/>
        <w:rPr>
          <w:rFonts w:asciiTheme="minorEastAsia" w:eastAsiaTheme="minorEastAsia" w:hAnsiTheme="minorEastAsia"/>
        </w:rPr>
      </w:pPr>
    </w:p>
    <w:p w14:paraId="6BF5C134" w14:textId="77777777" w:rsidR="0035101D" w:rsidRDefault="0035101D">
      <w:pPr>
        <w:spacing w:line="400" w:lineRule="exact"/>
        <w:rPr>
          <w:rFonts w:asciiTheme="minorEastAsia" w:eastAsiaTheme="minorEastAsia" w:hAnsiTheme="minorEastAsia"/>
        </w:rPr>
      </w:pPr>
    </w:p>
    <w:p w14:paraId="4E01D2BD" w14:textId="77777777" w:rsidR="005B6215" w:rsidRDefault="005B6215">
      <w:pPr>
        <w:spacing w:line="400" w:lineRule="exact"/>
        <w:rPr>
          <w:rFonts w:asciiTheme="minorEastAsia" w:eastAsiaTheme="minorEastAsia" w:hAnsiTheme="minorEastAsia"/>
        </w:rPr>
      </w:pPr>
    </w:p>
    <w:p w14:paraId="36FE7766" w14:textId="77777777" w:rsidR="005B6215" w:rsidRDefault="005B6215">
      <w:pPr>
        <w:spacing w:line="400" w:lineRule="exact"/>
        <w:rPr>
          <w:rFonts w:asciiTheme="minorEastAsia" w:eastAsiaTheme="minorEastAsia" w:hAnsiTheme="minorEastAsia"/>
        </w:rPr>
      </w:pPr>
    </w:p>
    <w:p w14:paraId="562F5E6A" w14:textId="77777777" w:rsidR="0035101D" w:rsidRPr="00CE384F" w:rsidRDefault="00D878D4">
      <w:pPr>
        <w:pStyle w:val="2"/>
        <w:spacing w:line="400" w:lineRule="exact"/>
        <w:jc w:val="center"/>
        <w:rPr>
          <w:rFonts w:asciiTheme="minorEastAsia" w:eastAsiaTheme="minorEastAsia" w:hAnsiTheme="minorEastAsia"/>
        </w:rPr>
      </w:pPr>
      <w:bookmarkStart w:id="246" w:name="_Toc25301"/>
      <w:bookmarkStart w:id="247" w:name="_Toc24343"/>
      <w:bookmarkStart w:id="248" w:name="_Toc28599"/>
      <w:bookmarkStart w:id="249" w:name="_Toc529539269"/>
      <w:r w:rsidRPr="00CE384F">
        <w:rPr>
          <w:rFonts w:asciiTheme="minorEastAsia" w:eastAsiaTheme="minorEastAsia" w:hAnsiTheme="minorEastAsia"/>
        </w:rPr>
        <w:lastRenderedPageBreak/>
        <w:t>格式</w:t>
      </w:r>
      <w:r w:rsidRPr="00CE384F">
        <w:rPr>
          <w:rFonts w:asciiTheme="minorEastAsia" w:eastAsiaTheme="minorEastAsia" w:hAnsiTheme="minorEastAsia" w:hint="eastAsia"/>
        </w:rPr>
        <w:t>1</w:t>
      </w:r>
      <w:r w:rsidR="00D9003F" w:rsidRPr="00CE384F">
        <w:rPr>
          <w:rFonts w:asciiTheme="minorEastAsia" w:eastAsiaTheme="minorEastAsia" w:hAnsiTheme="minorEastAsia" w:hint="eastAsia"/>
        </w:rPr>
        <w:t>4</w:t>
      </w:r>
      <w:r w:rsidRPr="00CE384F">
        <w:rPr>
          <w:rFonts w:asciiTheme="minorEastAsia" w:eastAsiaTheme="minorEastAsia" w:hAnsiTheme="minorEastAsia"/>
        </w:rPr>
        <w:t>：商务条款偏离表</w:t>
      </w:r>
      <w:bookmarkEnd w:id="246"/>
      <w:bookmarkEnd w:id="247"/>
      <w:bookmarkEnd w:id="248"/>
      <w:bookmarkEnd w:id="249"/>
    </w:p>
    <w:bookmarkEnd w:id="223"/>
    <w:bookmarkEnd w:id="224"/>
    <w:bookmarkEnd w:id="225"/>
    <w:bookmarkEnd w:id="226"/>
    <w:bookmarkEnd w:id="227"/>
    <w:bookmarkEnd w:id="228"/>
    <w:bookmarkEnd w:id="229"/>
    <w:p w14:paraId="7245EFC2" w14:textId="77777777" w:rsidR="0035101D" w:rsidRPr="00CE384F" w:rsidRDefault="0035101D">
      <w:pPr>
        <w:spacing w:line="400" w:lineRule="exact"/>
        <w:rPr>
          <w:rFonts w:asciiTheme="minorEastAsia" w:eastAsiaTheme="minorEastAsia" w:hAnsiTheme="minorEastAsia"/>
        </w:rPr>
      </w:pPr>
    </w:p>
    <w:p w14:paraId="6CDE188C" w14:textId="4DB52DC0" w:rsidR="007E2617" w:rsidRDefault="00D878D4">
      <w:pPr>
        <w:spacing w:line="400" w:lineRule="exact"/>
        <w:rPr>
          <w:rFonts w:asciiTheme="minorEastAsia" w:eastAsiaTheme="minorEastAsia" w:hAnsiTheme="minorEastAsia"/>
          <w:u w:val="single"/>
        </w:rPr>
      </w:pPr>
      <w:r w:rsidRPr="00CE384F">
        <w:rPr>
          <w:rFonts w:asciiTheme="minorEastAsia" w:eastAsiaTheme="minorEastAsia" w:hAnsiTheme="minorEastAsia" w:hint="eastAsia"/>
        </w:rPr>
        <w:t>投标人名称：</w:t>
      </w:r>
      <w:r w:rsidRPr="00CE384F">
        <w:rPr>
          <w:rFonts w:asciiTheme="minorEastAsia" w:eastAsiaTheme="minorEastAsia" w:hAnsiTheme="minorEastAsia" w:hint="eastAsia"/>
          <w:u w:val="single"/>
        </w:rPr>
        <w:t xml:space="preserve">　　　　　　　　　　</w:t>
      </w:r>
      <w:r w:rsidRPr="00CE384F">
        <w:rPr>
          <w:rFonts w:asciiTheme="minorEastAsia" w:eastAsiaTheme="minorEastAsia" w:hAnsiTheme="minorEastAsia" w:hint="eastAsia"/>
        </w:rPr>
        <w:t xml:space="preserve">　　招标编号：</w:t>
      </w:r>
      <w:r w:rsidRPr="00CE384F">
        <w:rPr>
          <w:rFonts w:asciiTheme="minorEastAsia" w:eastAsiaTheme="minorEastAsia" w:hAnsiTheme="minorEastAsia" w:hint="eastAsia"/>
          <w:u w:val="single"/>
        </w:rPr>
        <w:t xml:space="preserve">　　　　</w:t>
      </w:r>
    </w:p>
    <w:p w14:paraId="52CFE376" w14:textId="77777777" w:rsidR="00547C92" w:rsidRDefault="00547C92">
      <w:pPr>
        <w:spacing w:line="400" w:lineRule="exact"/>
        <w:rPr>
          <w:rFonts w:asciiTheme="minorEastAsia" w:eastAsiaTheme="minorEastAsia" w:hAnsiTheme="minorEastAsia"/>
          <w:u w:val="single"/>
        </w:rPr>
      </w:pPr>
    </w:p>
    <w:tbl>
      <w:tblPr>
        <w:tblW w:w="7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49"/>
        <w:gridCol w:w="3537"/>
        <w:gridCol w:w="992"/>
        <w:gridCol w:w="709"/>
        <w:gridCol w:w="575"/>
      </w:tblGrid>
      <w:tr w:rsidR="002C2AE2" w:rsidRPr="007B35FB" w14:paraId="011F5184" w14:textId="7F863BD0" w:rsidTr="002C2AE2">
        <w:trPr>
          <w:trHeight w:val="312"/>
        </w:trPr>
        <w:tc>
          <w:tcPr>
            <w:tcW w:w="709" w:type="dxa"/>
            <w:vAlign w:val="center"/>
          </w:tcPr>
          <w:p w14:paraId="2051404C" w14:textId="77777777" w:rsidR="002C2AE2" w:rsidRPr="007B35FB" w:rsidRDefault="002C2AE2" w:rsidP="00063510">
            <w:pPr>
              <w:jc w:val="center"/>
              <w:rPr>
                <w:rFonts w:ascii="仿宋" w:eastAsia="仿宋" w:hAnsi="仿宋"/>
                <w:b/>
                <w:color w:val="000000" w:themeColor="text1"/>
              </w:rPr>
            </w:pPr>
            <w:r w:rsidRPr="007B35FB">
              <w:rPr>
                <w:rFonts w:ascii="仿宋" w:eastAsia="仿宋" w:hAnsi="仿宋" w:hint="eastAsia"/>
                <w:b/>
                <w:color w:val="000000" w:themeColor="text1"/>
              </w:rPr>
              <w:t>序号</w:t>
            </w:r>
          </w:p>
        </w:tc>
        <w:tc>
          <w:tcPr>
            <w:tcW w:w="4786" w:type="dxa"/>
            <w:gridSpan w:val="2"/>
            <w:vAlign w:val="center"/>
          </w:tcPr>
          <w:p w14:paraId="23E0C62C" w14:textId="563664FB" w:rsidR="002C2AE2" w:rsidRPr="007B35FB" w:rsidRDefault="002C2AE2" w:rsidP="00063510">
            <w:pPr>
              <w:jc w:val="center"/>
              <w:rPr>
                <w:rFonts w:ascii="仿宋" w:eastAsia="仿宋" w:hAnsi="仿宋"/>
                <w:b/>
                <w:color w:val="000000" w:themeColor="text1"/>
              </w:rPr>
            </w:pPr>
            <w:r w:rsidRPr="007B35FB">
              <w:rPr>
                <w:rFonts w:ascii="仿宋" w:eastAsia="仿宋" w:hAnsi="仿宋" w:hint="eastAsia"/>
                <w:b/>
                <w:color w:val="000000" w:themeColor="text1"/>
              </w:rPr>
              <w:t>招标商务条款</w:t>
            </w:r>
          </w:p>
        </w:tc>
        <w:tc>
          <w:tcPr>
            <w:tcW w:w="992" w:type="dxa"/>
          </w:tcPr>
          <w:p w14:paraId="69D61335" w14:textId="66F605D8" w:rsidR="002C2AE2" w:rsidRPr="007B35FB" w:rsidRDefault="002C2AE2" w:rsidP="00063510">
            <w:pPr>
              <w:jc w:val="center"/>
              <w:rPr>
                <w:rFonts w:ascii="仿宋" w:eastAsia="仿宋" w:hAnsi="仿宋"/>
                <w:b/>
                <w:color w:val="000000" w:themeColor="text1"/>
              </w:rPr>
            </w:pPr>
            <w:r w:rsidRPr="007B35FB">
              <w:rPr>
                <w:rFonts w:ascii="仿宋" w:eastAsia="仿宋" w:hAnsi="仿宋" w:hint="eastAsia"/>
                <w:b/>
                <w:color w:val="000000" w:themeColor="text1"/>
              </w:rPr>
              <w:t>投标商务条款</w:t>
            </w:r>
          </w:p>
        </w:tc>
        <w:tc>
          <w:tcPr>
            <w:tcW w:w="709" w:type="dxa"/>
          </w:tcPr>
          <w:p w14:paraId="3C1723F0" w14:textId="3CADAA00" w:rsidR="002C2AE2" w:rsidRPr="007B35FB" w:rsidRDefault="002C2AE2" w:rsidP="00063510">
            <w:pPr>
              <w:jc w:val="center"/>
              <w:rPr>
                <w:rFonts w:ascii="仿宋" w:eastAsia="仿宋" w:hAnsi="仿宋"/>
                <w:b/>
                <w:color w:val="000000" w:themeColor="text1"/>
              </w:rPr>
            </w:pPr>
            <w:r w:rsidRPr="007B35FB">
              <w:rPr>
                <w:rFonts w:ascii="仿宋" w:eastAsia="仿宋" w:hAnsi="仿宋" w:hint="eastAsia"/>
                <w:b/>
                <w:color w:val="000000" w:themeColor="text1"/>
              </w:rPr>
              <w:t>偏离情况</w:t>
            </w:r>
          </w:p>
        </w:tc>
        <w:tc>
          <w:tcPr>
            <w:tcW w:w="575" w:type="dxa"/>
          </w:tcPr>
          <w:p w14:paraId="5BB1A388" w14:textId="2DBDE4EF" w:rsidR="002C2AE2" w:rsidRPr="007B35FB" w:rsidRDefault="002C2AE2" w:rsidP="00063510">
            <w:pPr>
              <w:jc w:val="center"/>
              <w:rPr>
                <w:rFonts w:ascii="仿宋" w:eastAsia="仿宋" w:hAnsi="仿宋"/>
                <w:b/>
                <w:color w:val="000000" w:themeColor="text1"/>
              </w:rPr>
            </w:pPr>
            <w:r w:rsidRPr="007B35FB">
              <w:rPr>
                <w:rFonts w:ascii="仿宋" w:eastAsia="仿宋" w:hAnsi="仿宋" w:hint="eastAsia"/>
                <w:b/>
                <w:color w:val="000000" w:themeColor="text1"/>
              </w:rPr>
              <w:t>说明</w:t>
            </w:r>
          </w:p>
        </w:tc>
      </w:tr>
      <w:tr w:rsidR="002C2AE2" w:rsidRPr="007B35FB" w14:paraId="38198F6D" w14:textId="48DB73BE" w:rsidTr="002C2AE2">
        <w:trPr>
          <w:trHeight w:val="220"/>
        </w:trPr>
        <w:tc>
          <w:tcPr>
            <w:tcW w:w="5495" w:type="dxa"/>
            <w:gridSpan w:val="3"/>
          </w:tcPr>
          <w:p w14:paraId="2986EC07" w14:textId="12D967F2" w:rsidR="002C2AE2" w:rsidRPr="007B35FB" w:rsidRDefault="002C2AE2" w:rsidP="00063510">
            <w:pPr>
              <w:rPr>
                <w:rFonts w:ascii="仿宋" w:eastAsia="仿宋" w:hAnsi="仿宋"/>
                <w:b/>
                <w:color w:val="000000" w:themeColor="text1"/>
                <w:highlight w:val="red"/>
              </w:rPr>
            </w:pPr>
          </w:p>
        </w:tc>
        <w:tc>
          <w:tcPr>
            <w:tcW w:w="992" w:type="dxa"/>
          </w:tcPr>
          <w:p w14:paraId="5B716227" w14:textId="77777777" w:rsidR="002C2AE2" w:rsidRPr="007B35FB" w:rsidRDefault="002C2AE2" w:rsidP="00063510">
            <w:pPr>
              <w:rPr>
                <w:rFonts w:ascii="仿宋" w:eastAsia="仿宋" w:hAnsi="仿宋"/>
                <w:b/>
                <w:color w:val="000000" w:themeColor="text1"/>
                <w:highlight w:val="red"/>
              </w:rPr>
            </w:pPr>
          </w:p>
        </w:tc>
        <w:tc>
          <w:tcPr>
            <w:tcW w:w="709" w:type="dxa"/>
          </w:tcPr>
          <w:p w14:paraId="18BA9E46" w14:textId="77777777" w:rsidR="002C2AE2" w:rsidRPr="007B35FB" w:rsidRDefault="002C2AE2" w:rsidP="00063510">
            <w:pPr>
              <w:rPr>
                <w:rFonts w:ascii="仿宋" w:eastAsia="仿宋" w:hAnsi="仿宋"/>
                <w:b/>
                <w:color w:val="000000" w:themeColor="text1"/>
                <w:highlight w:val="red"/>
              </w:rPr>
            </w:pPr>
          </w:p>
        </w:tc>
        <w:tc>
          <w:tcPr>
            <w:tcW w:w="575" w:type="dxa"/>
          </w:tcPr>
          <w:p w14:paraId="25F429F9" w14:textId="77777777" w:rsidR="002C2AE2" w:rsidRPr="007B35FB" w:rsidRDefault="002C2AE2" w:rsidP="00063510">
            <w:pPr>
              <w:rPr>
                <w:rFonts w:ascii="仿宋" w:eastAsia="仿宋" w:hAnsi="仿宋"/>
                <w:b/>
                <w:color w:val="000000" w:themeColor="text1"/>
                <w:highlight w:val="red"/>
              </w:rPr>
            </w:pPr>
          </w:p>
        </w:tc>
      </w:tr>
      <w:tr w:rsidR="002C2AE2" w:rsidRPr="007B35FB" w14:paraId="4F47C26B" w14:textId="22FB0927" w:rsidTr="002C2AE2">
        <w:trPr>
          <w:trHeight w:val="118"/>
        </w:trPr>
        <w:tc>
          <w:tcPr>
            <w:tcW w:w="709" w:type="dxa"/>
            <w:vAlign w:val="center"/>
          </w:tcPr>
          <w:p w14:paraId="47A0277F" w14:textId="3129CD4D" w:rsidR="002C2AE2" w:rsidRPr="007B35FB" w:rsidRDefault="002C2AE2" w:rsidP="00063510">
            <w:pPr>
              <w:jc w:val="center"/>
              <w:rPr>
                <w:rFonts w:ascii="仿宋" w:eastAsia="仿宋" w:hAnsi="仿宋"/>
                <w:b/>
                <w:color w:val="000000" w:themeColor="text1"/>
                <w:highlight w:val="red"/>
              </w:rPr>
            </w:pPr>
          </w:p>
        </w:tc>
        <w:tc>
          <w:tcPr>
            <w:tcW w:w="1249" w:type="dxa"/>
            <w:vAlign w:val="center"/>
          </w:tcPr>
          <w:p w14:paraId="6617FBAA" w14:textId="023E7561" w:rsidR="002C2AE2" w:rsidRPr="007B35FB" w:rsidRDefault="002C2AE2" w:rsidP="00063510">
            <w:pPr>
              <w:rPr>
                <w:rFonts w:ascii="仿宋" w:eastAsia="仿宋" w:hAnsi="仿宋"/>
                <w:color w:val="000000" w:themeColor="text1"/>
                <w:highlight w:val="red"/>
              </w:rPr>
            </w:pPr>
          </w:p>
        </w:tc>
        <w:tc>
          <w:tcPr>
            <w:tcW w:w="3537" w:type="dxa"/>
          </w:tcPr>
          <w:p w14:paraId="411EA25E" w14:textId="78C3952A" w:rsidR="002C2AE2" w:rsidRPr="007B35FB" w:rsidRDefault="002C2AE2" w:rsidP="00063510">
            <w:pPr>
              <w:rPr>
                <w:rFonts w:ascii="仿宋" w:eastAsia="仿宋" w:hAnsi="仿宋"/>
                <w:b/>
                <w:color w:val="000000" w:themeColor="text1"/>
                <w:highlight w:val="red"/>
              </w:rPr>
            </w:pPr>
          </w:p>
        </w:tc>
        <w:tc>
          <w:tcPr>
            <w:tcW w:w="992" w:type="dxa"/>
          </w:tcPr>
          <w:p w14:paraId="5B7AA2A8" w14:textId="77777777" w:rsidR="002C2AE2" w:rsidRPr="007B35FB" w:rsidRDefault="002C2AE2" w:rsidP="00063510">
            <w:pPr>
              <w:rPr>
                <w:rFonts w:ascii="仿宋" w:eastAsia="仿宋" w:hAnsi="仿宋"/>
                <w:bCs/>
                <w:color w:val="000000" w:themeColor="text1"/>
                <w:szCs w:val="21"/>
                <w:highlight w:val="red"/>
              </w:rPr>
            </w:pPr>
          </w:p>
        </w:tc>
        <w:tc>
          <w:tcPr>
            <w:tcW w:w="709" w:type="dxa"/>
          </w:tcPr>
          <w:p w14:paraId="76BA1605" w14:textId="77777777" w:rsidR="002C2AE2" w:rsidRPr="007B35FB" w:rsidRDefault="002C2AE2" w:rsidP="00063510">
            <w:pPr>
              <w:rPr>
                <w:rFonts w:ascii="仿宋" w:eastAsia="仿宋" w:hAnsi="仿宋"/>
                <w:bCs/>
                <w:color w:val="000000" w:themeColor="text1"/>
                <w:szCs w:val="21"/>
                <w:highlight w:val="red"/>
              </w:rPr>
            </w:pPr>
          </w:p>
        </w:tc>
        <w:tc>
          <w:tcPr>
            <w:tcW w:w="575" w:type="dxa"/>
          </w:tcPr>
          <w:p w14:paraId="139AF2E4" w14:textId="77777777" w:rsidR="002C2AE2" w:rsidRPr="007B35FB" w:rsidRDefault="002C2AE2" w:rsidP="00063510">
            <w:pPr>
              <w:rPr>
                <w:rFonts w:ascii="仿宋" w:eastAsia="仿宋" w:hAnsi="仿宋"/>
                <w:bCs/>
                <w:color w:val="000000" w:themeColor="text1"/>
                <w:szCs w:val="21"/>
                <w:highlight w:val="red"/>
              </w:rPr>
            </w:pPr>
          </w:p>
        </w:tc>
      </w:tr>
      <w:tr w:rsidR="002C2AE2" w:rsidRPr="007B35FB" w14:paraId="14E008FC" w14:textId="3A64C083" w:rsidTr="002C2AE2">
        <w:trPr>
          <w:trHeight w:val="118"/>
        </w:trPr>
        <w:tc>
          <w:tcPr>
            <w:tcW w:w="709" w:type="dxa"/>
            <w:vAlign w:val="center"/>
          </w:tcPr>
          <w:p w14:paraId="0EFA6DA6" w14:textId="0B7D8AA6" w:rsidR="002C2AE2" w:rsidRPr="007B35FB" w:rsidRDefault="002C2AE2" w:rsidP="00063510">
            <w:pPr>
              <w:jc w:val="center"/>
              <w:rPr>
                <w:rFonts w:ascii="仿宋" w:eastAsia="仿宋" w:hAnsi="仿宋"/>
                <w:b/>
                <w:color w:val="000000" w:themeColor="text1"/>
                <w:highlight w:val="red"/>
              </w:rPr>
            </w:pPr>
          </w:p>
        </w:tc>
        <w:tc>
          <w:tcPr>
            <w:tcW w:w="1249" w:type="dxa"/>
          </w:tcPr>
          <w:p w14:paraId="384D2690" w14:textId="7869BCD1" w:rsidR="002C2AE2" w:rsidRPr="007B35FB" w:rsidRDefault="002C2AE2" w:rsidP="00063510">
            <w:pPr>
              <w:rPr>
                <w:rFonts w:ascii="仿宋" w:eastAsia="仿宋" w:hAnsi="仿宋"/>
                <w:color w:val="000000" w:themeColor="text1"/>
                <w:highlight w:val="red"/>
              </w:rPr>
            </w:pPr>
          </w:p>
        </w:tc>
        <w:tc>
          <w:tcPr>
            <w:tcW w:w="3537" w:type="dxa"/>
          </w:tcPr>
          <w:p w14:paraId="02CD3111" w14:textId="2BB5CC42" w:rsidR="002C2AE2" w:rsidRPr="007B35FB" w:rsidRDefault="002C2AE2" w:rsidP="007B35FB">
            <w:pPr>
              <w:rPr>
                <w:rFonts w:ascii="仿宋" w:eastAsia="仿宋" w:hAnsi="仿宋"/>
                <w:bCs/>
                <w:color w:val="000000" w:themeColor="text1"/>
                <w:szCs w:val="21"/>
                <w:highlight w:val="red"/>
              </w:rPr>
            </w:pPr>
          </w:p>
        </w:tc>
        <w:tc>
          <w:tcPr>
            <w:tcW w:w="992" w:type="dxa"/>
          </w:tcPr>
          <w:p w14:paraId="5BBC4F08" w14:textId="77777777" w:rsidR="002C2AE2" w:rsidRPr="007B35FB" w:rsidRDefault="002C2AE2" w:rsidP="00063510">
            <w:pPr>
              <w:rPr>
                <w:rFonts w:ascii="仿宋" w:eastAsia="仿宋" w:hAnsi="仿宋"/>
                <w:bCs/>
                <w:color w:val="000000" w:themeColor="text1"/>
                <w:szCs w:val="21"/>
                <w:highlight w:val="red"/>
              </w:rPr>
            </w:pPr>
          </w:p>
        </w:tc>
        <w:tc>
          <w:tcPr>
            <w:tcW w:w="709" w:type="dxa"/>
          </w:tcPr>
          <w:p w14:paraId="7C366AF5" w14:textId="77777777" w:rsidR="002C2AE2" w:rsidRPr="007B35FB" w:rsidRDefault="002C2AE2" w:rsidP="00063510">
            <w:pPr>
              <w:rPr>
                <w:rFonts w:ascii="仿宋" w:eastAsia="仿宋" w:hAnsi="仿宋"/>
                <w:bCs/>
                <w:color w:val="000000" w:themeColor="text1"/>
                <w:szCs w:val="21"/>
                <w:highlight w:val="red"/>
              </w:rPr>
            </w:pPr>
          </w:p>
        </w:tc>
        <w:tc>
          <w:tcPr>
            <w:tcW w:w="575" w:type="dxa"/>
          </w:tcPr>
          <w:p w14:paraId="463A3775" w14:textId="77777777" w:rsidR="002C2AE2" w:rsidRPr="007B35FB" w:rsidRDefault="002C2AE2" w:rsidP="00063510">
            <w:pPr>
              <w:rPr>
                <w:rFonts w:ascii="仿宋" w:eastAsia="仿宋" w:hAnsi="仿宋"/>
                <w:bCs/>
                <w:color w:val="000000" w:themeColor="text1"/>
                <w:szCs w:val="21"/>
                <w:highlight w:val="red"/>
              </w:rPr>
            </w:pPr>
          </w:p>
        </w:tc>
      </w:tr>
      <w:tr w:rsidR="002C2AE2" w:rsidRPr="007B35FB" w14:paraId="5A607743" w14:textId="426E637D" w:rsidTr="002C2AE2">
        <w:trPr>
          <w:trHeight w:val="118"/>
        </w:trPr>
        <w:tc>
          <w:tcPr>
            <w:tcW w:w="709" w:type="dxa"/>
            <w:vAlign w:val="center"/>
          </w:tcPr>
          <w:p w14:paraId="71C55AAD" w14:textId="29230F6B" w:rsidR="002C2AE2" w:rsidRPr="007B35FB" w:rsidRDefault="002C2AE2" w:rsidP="00063510">
            <w:pPr>
              <w:jc w:val="center"/>
              <w:rPr>
                <w:rFonts w:ascii="仿宋" w:eastAsia="仿宋" w:hAnsi="仿宋"/>
                <w:b/>
                <w:color w:val="000000" w:themeColor="text1"/>
                <w:highlight w:val="red"/>
              </w:rPr>
            </w:pPr>
          </w:p>
        </w:tc>
        <w:tc>
          <w:tcPr>
            <w:tcW w:w="1249" w:type="dxa"/>
            <w:vAlign w:val="center"/>
          </w:tcPr>
          <w:p w14:paraId="3B34995B" w14:textId="39526615" w:rsidR="002C2AE2" w:rsidRPr="007B35FB" w:rsidRDefault="002C2AE2" w:rsidP="00063510">
            <w:pPr>
              <w:rPr>
                <w:rFonts w:ascii="仿宋" w:eastAsia="仿宋" w:hAnsi="仿宋"/>
                <w:color w:val="000000" w:themeColor="text1"/>
                <w:highlight w:val="red"/>
              </w:rPr>
            </w:pPr>
          </w:p>
        </w:tc>
        <w:tc>
          <w:tcPr>
            <w:tcW w:w="3537" w:type="dxa"/>
            <w:vAlign w:val="center"/>
          </w:tcPr>
          <w:p w14:paraId="6BEC114C" w14:textId="6A3CCB5C" w:rsidR="002C2AE2" w:rsidRPr="007B35FB" w:rsidRDefault="002C2AE2" w:rsidP="00063510">
            <w:pPr>
              <w:rPr>
                <w:rFonts w:ascii="仿宋" w:eastAsia="仿宋" w:hAnsi="仿宋"/>
                <w:bCs/>
                <w:color w:val="000000" w:themeColor="text1"/>
                <w:szCs w:val="21"/>
                <w:highlight w:val="red"/>
              </w:rPr>
            </w:pPr>
          </w:p>
        </w:tc>
        <w:tc>
          <w:tcPr>
            <w:tcW w:w="992" w:type="dxa"/>
          </w:tcPr>
          <w:p w14:paraId="039D6F89" w14:textId="77777777" w:rsidR="002C2AE2" w:rsidRPr="007B35FB" w:rsidRDefault="002C2AE2" w:rsidP="00063510">
            <w:pPr>
              <w:rPr>
                <w:rFonts w:ascii="仿宋" w:eastAsia="仿宋" w:hAnsi="仿宋"/>
                <w:bCs/>
                <w:color w:val="000000" w:themeColor="text1"/>
                <w:szCs w:val="21"/>
                <w:highlight w:val="red"/>
              </w:rPr>
            </w:pPr>
          </w:p>
        </w:tc>
        <w:tc>
          <w:tcPr>
            <w:tcW w:w="709" w:type="dxa"/>
          </w:tcPr>
          <w:p w14:paraId="27EA452D" w14:textId="77777777" w:rsidR="002C2AE2" w:rsidRPr="007B35FB" w:rsidRDefault="002C2AE2" w:rsidP="00063510">
            <w:pPr>
              <w:rPr>
                <w:rFonts w:ascii="仿宋" w:eastAsia="仿宋" w:hAnsi="仿宋"/>
                <w:bCs/>
                <w:color w:val="000000" w:themeColor="text1"/>
                <w:szCs w:val="21"/>
                <w:highlight w:val="red"/>
              </w:rPr>
            </w:pPr>
          </w:p>
        </w:tc>
        <w:tc>
          <w:tcPr>
            <w:tcW w:w="575" w:type="dxa"/>
          </w:tcPr>
          <w:p w14:paraId="1FEB800A" w14:textId="77777777" w:rsidR="002C2AE2" w:rsidRPr="007B35FB" w:rsidRDefault="002C2AE2" w:rsidP="00063510">
            <w:pPr>
              <w:rPr>
                <w:rFonts w:ascii="仿宋" w:eastAsia="仿宋" w:hAnsi="仿宋"/>
                <w:bCs/>
                <w:color w:val="000000" w:themeColor="text1"/>
                <w:szCs w:val="21"/>
                <w:highlight w:val="red"/>
              </w:rPr>
            </w:pPr>
          </w:p>
        </w:tc>
      </w:tr>
      <w:tr w:rsidR="002C2AE2" w:rsidRPr="007B35FB" w14:paraId="67153186" w14:textId="08BBBEF8" w:rsidTr="002C2AE2">
        <w:trPr>
          <w:trHeight w:val="275"/>
        </w:trPr>
        <w:tc>
          <w:tcPr>
            <w:tcW w:w="5495" w:type="dxa"/>
            <w:gridSpan w:val="3"/>
          </w:tcPr>
          <w:p w14:paraId="7D2A9EA6" w14:textId="4F80572A" w:rsidR="002C2AE2" w:rsidRPr="007B35FB" w:rsidRDefault="002C2AE2" w:rsidP="00063510">
            <w:pPr>
              <w:rPr>
                <w:rFonts w:ascii="仿宋" w:eastAsia="仿宋" w:hAnsi="仿宋"/>
                <w:b/>
                <w:color w:val="000000" w:themeColor="text1"/>
              </w:rPr>
            </w:pPr>
          </w:p>
        </w:tc>
        <w:tc>
          <w:tcPr>
            <w:tcW w:w="992" w:type="dxa"/>
          </w:tcPr>
          <w:p w14:paraId="0613D9C8" w14:textId="77777777" w:rsidR="002C2AE2" w:rsidRPr="007B35FB" w:rsidRDefault="002C2AE2" w:rsidP="00063510">
            <w:pPr>
              <w:rPr>
                <w:rFonts w:ascii="仿宋" w:eastAsia="仿宋" w:hAnsi="仿宋"/>
                <w:b/>
                <w:color w:val="000000" w:themeColor="text1"/>
              </w:rPr>
            </w:pPr>
          </w:p>
        </w:tc>
        <w:tc>
          <w:tcPr>
            <w:tcW w:w="709" w:type="dxa"/>
          </w:tcPr>
          <w:p w14:paraId="6D06FACA" w14:textId="77777777" w:rsidR="002C2AE2" w:rsidRPr="007B35FB" w:rsidRDefault="002C2AE2" w:rsidP="00063510">
            <w:pPr>
              <w:rPr>
                <w:rFonts w:ascii="仿宋" w:eastAsia="仿宋" w:hAnsi="仿宋"/>
                <w:b/>
                <w:color w:val="000000" w:themeColor="text1"/>
              </w:rPr>
            </w:pPr>
          </w:p>
        </w:tc>
        <w:tc>
          <w:tcPr>
            <w:tcW w:w="575" w:type="dxa"/>
          </w:tcPr>
          <w:p w14:paraId="2599D64F" w14:textId="77777777" w:rsidR="002C2AE2" w:rsidRPr="007B35FB" w:rsidRDefault="002C2AE2" w:rsidP="00063510">
            <w:pPr>
              <w:rPr>
                <w:rFonts w:ascii="仿宋" w:eastAsia="仿宋" w:hAnsi="仿宋"/>
                <w:b/>
                <w:color w:val="000000" w:themeColor="text1"/>
              </w:rPr>
            </w:pPr>
          </w:p>
        </w:tc>
      </w:tr>
      <w:tr w:rsidR="002C2AE2" w:rsidRPr="007B35FB" w14:paraId="5CB1EDB7" w14:textId="19BF609B" w:rsidTr="002C2AE2">
        <w:trPr>
          <w:trHeight w:val="275"/>
        </w:trPr>
        <w:tc>
          <w:tcPr>
            <w:tcW w:w="709" w:type="dxa"/>
            <w:vMerge w:val="restart"/>
            <w:vAlign w:val="center"/>
          </w:tcPr>
          <w:p w14:paraId="3319DF30" w14:textId="3095DE06" w:rsidR="002C2AE2" w:rsidRPr="007B35FB" w:rsidRDefault="002C2AE2" w:rsidP="00063510">
            <w:pPr>
              <w:jc w:val="center"/>
              <w:rPr>
                <w:rFonts w:ascii="仿宋" w:eastAsia="仿宋" w:hAnsi="仿宋"/>
                <w:color w:val="000000" w:themeColor="text1"/>
              </w:rPr>
            </w:pPr>
          </w:p>
        </w:tc>
        <w:tc>
          <w:tcPr>
            <w:tcW w:w="1249" w:type="dxa"/>
            <w:vMerge w:val="restart"/>
            <w:vAlign w:val="center"/>
          </w:tcPr>
          <w:p w14:paraId="0293F16F" w14:textId="76A4EFF1" w:rsidR="002C2AE2" w:rsidRPr="007B35FB" w:rsidRDefault="002C2AE2" w:rsidP="00063510">
            <w:pPr>
              <w:jc w:val="center"/>
              <w:rPr>
                <w:rFonts w:ascii="仿宋" w:eastAsia="仿宋" w:hAnsi="仿宋"/>
                <w:color w:val="000000" w:themeColor="text1"/>
              </w:rPr>
            </w:pPr>
          </w:p>
        </w:tc>
        <w:tc>
          <w:tcPr>
            <w:tcW w:w="3537" w:type="dxa"/>
          </w:tcPr>
          <w:p w14:paraId="00A1DD42" w14:textId="4443C337" w:rsidR="002C2AE2" w:rsidRPr="007B35FB" w:rsidRDefault="002C2AE2" w:rsidP="00063510">
            <w:pPr>
              <w:spacing w:line="340" w:lineRule="exact"/>
              <w:rPr>
                <w:rFonts w:ascii="仿宋" w:eastAsia="仿宋" w:hAnsi="仿宋"/>
                <w:bCs/>
                <w:color w:val="000000" w:themeColor="text1"/>
                <w:szCs w:val="21"/>
              </w:rPr>
            </w:pPr>
          </w:p>
        </w:tc>
        <w:tc>
          <w:tcPr>
            <w:tcW w:w="992" w:type="dxa"/>
          </w:tcPr>
          <w:p w14:paraId="25CA65A9" w14:textId="77777777" w:rsidR="002C2AE2" w:rsidRPr="007B35FB" w:rsidRDefault="002C2AE2" w:rsidP="00063510">
            <w:pPr>
              <w:spacing w:line="340" w:lineRule="exact"/>
              <w:rPr>
                <w:rFonts w:ascii="仿宋" w:eastAsia="仿宋" w:hAnsi="仿宋"/>
                <w:bCs/>
                <w:color w:val="000000" w:themeColor="text1"/>
                <w:szCs w:val="21"/>
              </w:rPr>
            </w:pPr>
          </w:p>
        </w:tc>
        <w:tc>
          <w:tcPr>
            <w:tcW w:w="709" w:type="dxa"/>
          </w:tcPr>
          <w:p w14:paraId="295CF2C0" w14:textId="77777777" w:rsidR="002C2AE2" w:rsidRPr="007B35FB" w:rsidRDefault="002C2AE2" w:rsidP="00063510">
            <w:pPr>
              <w:spacing w:line="340" w:lineRule="exact"/>
              <w:rPr>
                <w:rFonts w:ascii="仿宋" w:eastAsia="仿宋" w:hAnsi="仿宋"/>
                <w:bCs/>
                <w:color w:val="000000" w:themeColor="text1"/>
                <w:szCs w:val="21"/>
              </w:rPr>
            </w:pPr>
          </w:p>
        </w:tc>
        <w:tc>
          <w:tcPr>
            <w:tcW w:w="575" w:type="dxa"/>
          </w:tcPr>
          <w:p w14:paraId="5DE9CDDC" w14:textId="77777777" w:rsidR="002C2AE2" w:rsidRPr="007B35FB" w:rsidRDefault="002C2AE2" w:rsidP="00063510">
            <w:pPr>
              <w:spacing w:line="340" w:lineRule="exact"/>
              <w:rPr>
                <w:rFonts w:ascii="仿宋" w:eastAsia="仿宋" w:hAnsi="仿宋"/>
                <w:bCs/>
                <w:color w:val="000000" w:themeColor="text1"/>
                <w:szCs w:val="21"/>
              </w:rPr>
            </w:pPr>
          </w:p>
        </w:tc>
      </w:tr>
      <w:tr w:rsidR="002C2AE2" w:rsidRPr="007B35FB" w14:paraId="4A307110" w14:textId="6D8B498F" w:rsidTr="002C2AE2">
        <w:trPr>
          <w:trHeight w:val="275"/>
        </w:trPr>
        <w:tc>
          <w:tcPr>
            <w:tcW w:w="709" w:type="dxa"/>
            <w:vMerge/>
            <w:vAlign w:val="center"/>
          </w:tcPr>
          <w:p w14:paraId="30F973EC" w14:textId="77777777" w:rsidR="002C2AE2" w:rsidRPr="007B35FB" w:rsidRDefault="002C2AE2" w:rsidP="00063510">
            <w:pPr>
              <w:jc w:val="center"/>
              <w:rPr>
                <w:rFonts w:ascii="仿宋" w:eastAsia="仿宋" w:hAnsi="仿宋"/>
                <w:b/>
                <w:color w:val="000000" w:themeColor="text1"/>
              </w:rPr>
            </w:pPr>
          </w:p>
        </w:tc>
        <w:tc>
          <w:tcPr>
            <w:tcW w:w="1249" w:type="dxa"/>
            <w:vMerge/>
          </w:tcPr>
          <w:p w14:paraId="6CE0E16D" w14:textId="77777777" w:rsidR="002C2AE2" w:rsidRPr="007B35FB" w:rsidRDefault="002C2AE2" w:rsidP="00063510">
            <w:pPr>
              <w:rPr>
                <w:rFonts w:ascii="仿宋" w:eastAsia="仿宋" w:hAnsi="仿宋"/>
                <w:b/>
                <w:color w:val="000000" w:themeColor="text1"/>
              </w:rPr>
            </w:pPr>
          </w:p>
        </w:tc>
        <w:tc>
          <w:tcPr>
            <w:tcW w:w="3537" w:type="dxa"/>
          </w:tcPr>
          <w:p w14:paraId="71AB0D77" w14:textId="00734E32" w:rsidR="002C2AE2" w:rsidRPr="007B35FB" w:rsidRDefault="002C2AE2" w:rsidP="00063510">
            <w:pPr>
              <w:tabs>
                <w:tab w:val="num" w:pos="1260"/>
              </w:tabs>
              <w:spacing w:line="340" w:lineRule="exact"/>
              <w:rPr>
                <w:rFonts w:ascii="仿宋" w:eastAsia="仿宋" w:hAnsi="仿宋"/>
                <w:bCs/>
                <w:color w:val="000000" w:themeColor="text1"/>
                <w:szCs w:val="21"/>
              </w:rPr>
            </w:pPr>
          </w:p>
        </w:tc>
        <w:tc>
          <w:tcPr>
            <w:tcW w:w="992" w:type="dxa"/>
          </w:tcPr>
          <w:p w14:paraId="11EF2595" w14:textId="77777777" w:rsidR="002C2AE2" w:rsidRPr="007B35FB" w:rsidRDefault="002C2AE2" w:rsidP="00063510">
            <w:pPr>
              <w:spacing w:line="340" w:lineRule="exact"/>
              <w:rPr>
                <w:rFonts w:ascii="仿宋" w:eastAsia="仿宋" w:hAnsi="仿宋"/>
                <w:bCs/>
                <w:color w:val="000000" w:themeColor="text1"/>
                <w:szCs w:val="21"/>
              </w:rPr>
            </w:pPr>
          </w:p>
        </w:tc>
        <w:tc>
          <w:tcPr>
            <w:tcW w:w="709" w:type="dxa"/>
          </w:tcPr>
          <w:p w14:paraId="48D74D33" w14:textId="77777777" w:rsidR="002C2AE2" w:rsidRPr="007B35FB" w:rsidRDefault="002C2AE2" w:rsidP="00063510">
            <w:pPr>
              <w:spacing w:line="340" w:lineRule="exact"/>
              <w:rPr>
                <w:rFonts w:ascii="仿宋" w:eastAsia="仿宋" w:hAnsi="仿宋"/>
                <w:bCs/>
                <w:color w:val="000000" w:themeColor="text1"/>
                <w:szCs w:val="21"/>
              </w:rPr>
            </w:pPr>
          </w:p>
        </w:tc>
        <w:tc>
          <w:tcPr>
            <w:tcW w:w="575" w:type="dxa"/>
          </w:tcPr>
          <w:p w14:paraId="1391EE95" w14:textId="77777777" w:rsidR="002C2AE2" w:rsidRPr="007B35FB" w:rsidRDefault="002C2AE2" w:rsidP="00063510">
            <w:pPr>
              <w:spacing w:line="340" w:lineRule="exact"/>
              <w:rPr>
                <w:rFonts w:ascii="仿宋" w:eastAsia="仿宋" w:hAnsi="仿宋"/>
                <w:bCs/>
                <w:color w:val="000000" w:themeColor="text1"/>
                <w:szCs w:val="21"/>
              </w:rPr>
            </w:pPr>
          </w:p>
        </w:tc>
      </w:tr>
      <w:tr w:rsidR="002C2AE2" w:rsidRPr="007B35FB" w14:paraId="5D65D0D0" w14:textId="607A98BA" w:rsidTr="002C2AE2">
        <w:trPr>
          <w:trHeight w:val="440"/>
        </w:trPr>
        <w:tc>
          <w:tcPr>
            <w:tcW w:w="709" w:type="dxa"/>
            <w:vAlign w:val="center"/>
          </w:tcPr>
          <w:p w14:paraId="3F6E3CC4" w14:textId="39758CAF" w:rsidR="002C2AE2" w:rsidRPr="007B35FB" w:rsidRDefault="002C2AE2" w:rsidP="00063510">
            <w:pPr>
              <w:jc w:val="center"/>
              <w:rPr>
                <w:rFonts w:ascii="仿宋" w:eastAsia="仿宋" w:hAnsi="仿宋"/>
                <w:color w:val="000000" w:themeColor="text1"/>
              </w:rPr>
            </w:pPr>
          </w:p>
        </w:tc>
        <w:tc>
          <w:tcPr>
            <w:tcW w:w="1249" w:type="dxa"/>
            <w:vAlign w:val="center"/>
          </w:tcPr>
          <w:p w14:paraId="031E0FC3" w14:textId="1E04CE93" w:rsidR="002C2AE2" w:rsidRPr="007B35FB" w:rsidRDefault="002C2AE2" w:rsidP="00063510">
            <w:pPr>
              <w:jc w:val="center"/>
              <w:rPr>
                <w:rFonts w:ascii="仿宋" w:eastAsia="仿宋" w:hAnsi="仿宋"/>
                <w:color w:val="000000" w:themeColor="text1"/>
              </w:rPr>
            </w:pPr>
          </w:p>
        </w:tc>
        <w:tc>
          <w:tcPr>
            <w:tcW w:w="3537" w:type="dxa"/>
            <w:vAlign w:val="center"/>
          </w:tcPr>
          <w:p w14:paraId="05A9C7E2" w14:textId="628B889D" w:rsidR="002C2AE2" w:rsidRPr="007B35FB" w:rsidRDefault="002C2AE2" w:rsidP="00063510">
            <w:pPr>
              <w:widowControl/>
              <w:tabs>
                <w:tab w:val="num" w:pos="1260"/>
              </w:tabs>
              <w:spacing w:line="340" w:lineRule="exact"/>
              <w:rPr>
                <w:rFonts w:ascii="仿宋" w:eastAsia="仿宋" w:hAnsi="仿宋"/>
                <w:bCs/>
                <w:color w:val="000000" w:themeColor="text1"/>
                <w:szCs w:val="21"/>
              </w:rPr>
            </w:pPr>
          </w:p>
        </w:tc>
        <w:tc>
          <w:tcPr>
            <w:tcW w:w="992" w:type="dxa"/>
          </w:tcPr>
          <w:p w14:paraId="67B1E757" w14:textId="77777777" w:rsidR="002C2AE2" w:rsidRPr="007B35FB" w:rsidRDefault="002C2AE2" w:rsidP="00063510">
            <w:pPr>
              <w:widowControl/>
              <w:tabs>
                <w:tab w:val="num" w:pos="1260"/>
              </w:tabs>
              <w:spacing w:line="340" w:lineRule="exact"/>
              <w:rPr>
                <w:rFonts w:ascii="仿宋" w:eastAsia="仿宋" w:hAnsi="仿宋"/>
                <w:b/>
                <w:bCs/>
                <w:color w:val="000000" w:themeColor="text1"/>
                <w:szCs w:val="21"/>
              </w:rPr>
            </w:pPr>
          </w:p>
        </w:tc>
        <w:tc>
          <w:tcPr>
            <w:tcW w:w="709" w:type="dxa"/>
          </w:tcPr>
          <w:p w14:paraId="11ACBF46" w14:textId="77777777" w:rsidR="002C2AE2" w:rsidRPr="007B35FB" w:rsidRDefault="002C2AE2" w:rsidP="00063510">
            <w:pPr>
              <w:widowControl/>
              <w:tabs>
                <w:tab w:val="num" w:pos="1260"/>
              </w:tabs>
              <w:spacing w:line="340" w:lineRule="exact"/>
              <w:rPr>
                <w:rFonts w:ascii="仿宋" w:eastAsia="仿宋" w:hAnsi="仿宋"/>
                <w:b/>
                <w:bCs/>
                <w:color w:val="000000" w:themeColor="text1"/>
                <w:szCs w:val="21"/>
              </w:rPr>
            </w:pPr>
          </w:p>
        </w:tc>
        <w:tc>
          <w:tcPr>
            <w:tcW w:w="575" w:type="dxa"/>
          </w:tcPr>
          <w:p w14:paraId="5A42062A" w14:textId="77777777" w:rsidR="002C2AE2" w:rsidRPr="007B35FB" w:rsidRDefault="002C2AE2" w:rsidP="00063510">
            <w:pPr>
              <w:widowControl/>
              <w:tabs>
                <w:tab w:val="num" w:pos="1260"/>
              </w:tabs>
              <w:spacing w:line="340" w:lineRule="exact"/>
              <w:rPr>
                <w:rFonts w:ascii="仿宋" w:eastAsia="仿宋" w:hAnsi="仿宋"/>
                <w:b/>
                <w:bCs/>
                <w:color w:val="000000" w:themeColor="text1"/>
                <w:szCs w:val="21"/>
              </w:rPr>
            </w:pPr>
          </w:p>
        </w:tc>
      </w:tr>
      <w:tr w:rsidR="002C2AE2" w:rsidRPr="007B35FB" w14:paraId="0818DA99" w14:textId="31F356FF" w:rsidTr="002C2AE2">
        <w:trPr>
          <w:trHeight w:val="275"/>
        </w:trPr>
        <w:tc>
          <w:tcPr>
            <w:tcW w:w="709" w:type="dxa"/>
            <w:vAlign w:val="center"/>
          </w:tcPr>
          <w:p w14:paraId="26089FBE" w14:textId="0B6A4CB8" w:rsidR="002C2AE2" w:rsidRPr="007B35FB" w:rsidRDefault="002C2AE2" w:rsidP="00063510">
            <w:pPr>
              <w:jc w:val="center"/>
              <w:rPr>
                <w:rFonts w:ascii="仿宋" w:eastAsia="仿宋" w:hAnsi="仿宋"/>
                <w:color w:val="000000" w:themeColor="text1"/>
              </w:rPr>
            </w:pPr>
          </w:p>
        </w:tc>
        <w:tc>
          <w:tcPr>
            <w:tcW w:w="1249" w:type="dxa"/>
            <w:vAlign w:val="center"/>
          </w:tcPr>
          <w:p w14:paraId="33E5103E" w14:textId="1C9140A9" w:rsidR="002C2AE2" w:rsidRPr="007B35FB" w:rsidRDefault="002C2AE2" w:rsidP="00063510">
            <w:pPr>
              <w:jc w:val="center"/>
              <w:rPr>
                <w:rFonts w:ascii="仿宋" w:eastAsia="仿宋" w:hAnsi="仿宋"/>
                <w:color w:val="000000" w:themeColor="text1"/>
              </w:rPr>
            </w:pPr>
          </w:p>
        </w:tc>
        <w:tc>
          <w:tcPr>
            <w:tcW w:w="3537" w:type="dxa"/>
            <w:vAlign w:val="center"/>
          </w:tcPr>
          <w:p w14:paraId="75ACFAA7" w14:textId="6DA2E0A6" w:rsidR="002C2AE2" w:rsidRPr="007B35FB" w:rsidRDefault="002C2AE2" w:rsidP="00063510">
            <w:pPr>
              <w:tabs>
                <w:tab w:val="num" w:pos="1260"/>
              </w:tabs>
              <w:spacing w:line="340" w:lineRule="exact"/>
              <w:rPr>
                <w:rFonts w:ascii="仿宋" w:eastAsia="仿宋" w:hAnsi="仿宋"/>
                <w:bCs/>
                <w:color w:val="000000" w:themeColor="text1"/>
                <w:szCs w:val="21"/>
              </w:rPr>
            </w:pPr>
          </w:p>
        </w:tc>
        <w:tc>
          <w:tcPr>
            <w:tcW w:w="992" w:type="dxa"/>
          </w:tcPr>
          <w:p w14:paraId="6AEE895A" w14:textId="77777777" w:rsidR="002C2AE2" w:rsidRPr="007B35FB" w:rsidRDefault="002C2AE2" w:rsidP="00063510">
            <w:pPr>
              <w:tabs>
                <w:tab w:val="num" w:pos="1260"/>
              </w:tabs>
              <w:spacing w:line="340" w:lineRule="exact"/>
              <w:rPr>
                <w:rFonts w:ascii="仿宋" w:eastAsia="仿宋" w:hAnsi="仿宋"/>
                <w:bCs/>
                <w:color w:val="000000" w:themeColor="text1"/>
                <w:szCs w:val="21"/>
              </w:rPr>
            </w:pPr>
          </w:p>
        </w:tc>
        <w:tc>
          <w:tcPr>
            <w:tcW w:w="709" w:type="dxa"/>
          </w:tcPr>
          <w:p w14:paraId="51F313D4" w14:textId="77777777" w:rsidR="002C2AE2" w:rsidRPr="007B35FB" w:rsidRDefault="002C2AE2" w:rsidP="00063510">
            <w:pPr>
              <w:tabs>
                <w:tab w:val="num" w:pos="1260"/>
              </w:tabs>
              <w:spacing w:line="340" w:lineRule="exact"/>
              <w:rPr>
                <w:rFonts w:ascii="仿宋" w:eastAsia="仿宋" w:hAnsi="仿宋"/>
                <w:bCs/>
                <w:color w:val="000000" w:themeColor="text1"/>
                <w:szCs w:val="21"/>
              </w:rPr>
            </w:pPr>
          </w:p>
        </w:tc>
        <w:tc>
          <w:tcPr>
            <w:tcW w:w="575" w:type="dxa"/>
          </w:tcPr>
          <w:p w14:paraId="5F5D3107" w14:textId="77777777" w:rsidR="002C2AE2" w:rsidRPr="007B35FB" w:rsidRDefault="002C2AE2" w:rsidP="00063510">
            <w:pPr>
              <w:tabs>
                <w:tab w:val="num" w:pos="1260"/>
              </w:tabs>
              <w:spacing w:line="340" w:lineRule="exact"/>
              <w:rPr>
                <w:rFonts w:ascii="仿宋" w:eastAsia="仿宋" w:hAnsi="仿宋"/>
                <w:bCs/>
                <w:color w:val="000000" w:themeColor="text1"/>
                <w:szCs w:val="21"/>
              </w:rPr>
            </w:pPr>
          </w:p>
        </w:tc>
      </w:tr>
      <w:tr w:rsidR="002C2AE2" w:rsidRPr="007B35FB" w14:paraId="2362824E" w14:textId="152EC2D2" w:rsidTr="002C2AE2">
        <w:trPr>
          <w:trHeight w:val="275"/>
        </w:trPr>
        <w:tc>
          <w:tcPr>
            <w:tcW w:w="709" w:type="dxa"/>
            <w:vAlign w:val="center"/>
          </w:tcPr>
          <w:p w14:paraId="3C86D1B6" w14:textId="75AC45C5" w:rsidR="002C2AE2" w:rsidRPr="007B35FB" w:rsidRDefault="002C2AE2" w:rsidP="00063510">
            <w:pPr>
              <w:jc w:val="center"/>
              <w:rPr>
                <w:rFonts w:ascii="仿宋" w:eastAsia="仿宋" w:hAnsi="仿宋"/>
                <w:color w:val="000000" w:themeColor="text1"/>
              </w:rPr>
            </w:pPr>
          </w:p>
        </w:tc>
        <w:tc>
          <w:tcPr>
            <w:tcW w:w="1249" w:type="dxa"/>
            <w:vAlign w:val="center"/>
          </w:tcPr>
          <w:p w14:paraId="1B27FA74" w14:textId="176E1870" w:rsidR="002C2AE2" w:rsidRPr="007B35FB" w:rsidRDefault="002C2AE2" w:rsidP="00063510">
            <w:pPr>
              <w:jc w:val="center"/>
              <w:rPr>
                <w:rFonts w:ascii="仿宋" w:eastAsia="仿宋" w:hAnsi="仿宋"/>
                <w:color w:val="000000" w:themeColor="text1"/>
              </w:rPr>
            </w:pPr>
          </w:p>
        </w:tc>
        <w:tc>
          <w:tcPr>
            <w:tcW w:w="3537" w:type="dxa"/>
            <w:vAlign w:val="center"/>
          </w:tcPr>
          <w:p w14:paraId="47B26F3E" w14:textId="080DE09A" w:rsidR="002C2AE2" w:rsidRPr="007B35FB" w:rsidRDefault="002C2AE2" w:rsidP="00063510">
            <w:pPr>
              <w:rPr>
                <w:rFonts w:ascii="仿宋" w:eastAsia="仿宋" w:hAnsi="仿宋"/>
                <w:bCs/>
                <w:color w:val="000000" w:themeColor="text1"/>
                <w:szCs w:val="21"/>
              </w:rPr>
            </w:pPr>
          </w:p>
        </w:tc>
        <w:tc>
          <w:tcPr>
            <w:tcW w:w="992" w:type="dxa"/>
          </w:tcPr>
          <w:p w14:paraId="29C1A503" w14:textId="77777777" w:rsidR="002C2AE2" w:rsidRPr="007B35FB" w:rsidRDefault="002C2AE2" w:rsidP="00063510">
            <w:pPr>
              <w:rPr>
                <w:rFonts w:ascii="仿宋" w:eastAsia="仿宋" w:hAnsi="仿宋"/>
                <w:color w:val="000000" w:themeColor="text1"/>
                <w:szCs w:val="21"/>
              </w:rPr>
            </w:pPr>
          </w:p>
        </w:tc>
        <w:tc>
          <w:tcPr>
            <w:tcW w:w="709" w:type="dxa"/>
          </w:tcPr>
          <w:p w14:paraId="12BAFF9D" w14:textId="77777777" w:rsidR="002C2AE2" w:rsidRPr="007B35FB" w:rsidRDefault="002C2AE2" w:rsidP="00063510">
            <w:pPr>
              <w:rPr>
                <w:rFonts w:ascii="仿宋" w:eastAsia="仿宋" w:hAnsi="仿宋"/>
                <w:color w:val="000000" w:themeColor="text1"/>
                <w:szCs w:val="21"/>
              </w:rPr>
            </w:pPr>
          </w:p>
        </w:tc>
        <w:tc>
          <w:tcPr>
            <w:tcW w:w="575" w:type="dxa"/>
          </w:tcPr>
          <w:p w14:paraId="3DF4ADA2" w14:textId="77777777" w:rsidR="002C2AE2" w:rsidRPr="007B35FB" w:rsidRDefault="002C2AE2" w:rsidP="00063510">
            <w:pPr>
              <w:rPr>
                <w:rFonts w:ascii="仿宋" w:eastAsia="仿宋" w:hAnsi="仿宋"/>
                <w:color w:val="000000" w:themeColor="text1"/>
                <w:szCs w:val="21"/>
              </w:rPr>
            </w:pPr>
          </w:p>
        </w:tc>
      </w:tr>
      <w:tr w:rsidR="002C2AE2" w:rsidRPr="007B35FB" w14:paraId="3B99007F" w14:textId="6EB5F44B" w:rsidTr="002C2AE2">
        <w:trPr>
          <w:trHeight w:val="275"/>
        </w:trPr>
        <w:tc>
          <w:tcPr>
            <w:tcW w:w="709" w:type="dxa"/>
            <w:vAlign w:val="center"/>
          </w:tcPr>
          <w:p w14:paraId="152DA994" w14:textId="28F99005" w:rsidR="002C2AE2" w:rsidRPr="007B35FB" w:rsidRDefault="002C2AE2" w:rsidP="00063510">
            <w:pPr>
              <w:jc w:val="center"/>
              <w:rPr>
                <w:rFonts w:ascii="仿宋" w:eastAsia="仿宋" w:hAnsi="仿宋" w:cs="宋体"/>
                <w:b/>
                <w:kern w:val="0"/>
                <w:szCs w:val="21"/>
                <w:highlight w:val="yellow"/>
              </w:rPr>
            </w:pPr>
          </w:p>
        </w:tc>
        <w:tc>
          <w:tcPr>
            <w:tcW w:w="1249" w:type="dxa"/>
            <w:vAlign w:val="center"/>
          </w:tcPr>
          <w:p w14:paraId="13CF51EF" w14:textId="5485B83B" w:rsidR="002C2AE2" w:rsidRPr="007B35FB" w:rsidRDefault="002C2AE2" w:rsidP="00063510">
            <w:pPr>
              <w:jc w:val="center"/>
              <w:rPr>
                <w:rFonts w:ascii="仿宋" w:eastAsia="仿宋" w:hAnsi="仿宋" w:cs="宋体"/>
                <w:b/>
                <w:kern w:val="0"/>
                <w:szCs w:val="21"/>
                <w:highlight w:val="yellow"/>
              </w:rPr>
            </w:pPr>
          </w:p>
        </w:tc>
        <w:tc>
          <w:tcPr>
            <w:tcW w:w="3537" w:type="dxa"/>
            <w:vAlign w:val="center"/>
          </w:tcPr>
          <w:p w14:paraId="1386F606" w14:textId="6CFD8289" w:rsidR="002C2AE2" w:rsidRPr="007B35FB" w:rsidRDefault="002C2AE2" w:rsidP="007B35FB">
            <w:pPr>
              <w:widowControl/>
              <w:jc w:val="left"/>
              <w:rPr>
                <w:rFonts w:ascii="仿宋" w:eastAsia="仿宋" w:hAnsi="仿宋" w:cs="宋体"/>
                <w:b/>
                <w:szCs w:val="21"/>
                <w:highlight w:val="yellow"/>
              </w:rPr>
            </w:pPr>
          </w:p>
        </w:tc>
        <w:tc>
          <w:tcPr>
            <w:tcW w:w="992" w:type="dxa"/>
          </w:tcPr>
          <w:p w14:paraId="3DF5C103" w14:textId="77777777" w:rsidR="002C2AE2" w:rsidRPr="007B35FB" w:rsidRDefault="002C2AE2" w:rsidP="00063510">
            <w:pPr>
              <w:widowControl/>
              <w:jc w:val="left"/>
              <w:rPr>
                <w:rFonts w:ascii="仿宋" w:eastAsia="仿宋" w:hAnsi="仿宋" w:cs="宋体"/>
                <w:b/>
                <w:szCs w:val="21"/>
              </w:rPr>
            </w:pPr>
          </w:p>
        </w:tc>
        <w:tc>
          <w:tcPr>
            <w:tcW w:w="709" w:type="dxa"/>
          </w:tcPr>
          <w:p w14:paraId="5E845F08" w14:textId="77777777" w:rsidR="002C2AE2" w:rsidRPr="007B35FB" w:rsidRDefault="002C2AE2" w:rsidP="00063510">
            <w:pPr>
              <w:widowControl/>
              <w:jc w:val="left"/>
              <w:rPr>
                <w:rFonts w:ascii="仿宋" w:eastAsia="仿宋" w:hAnsi="仿宋" w:cs="宋体"/>
                <w:b/>
                <w:szCs w:val="21"/>
              </w:rPr>
            </w:pPr>
          </w:p>
        </w:tc>
        <w:tc>
          <w:tcPr>
            <w:tcW w:w="575" w:type="dxa"/>
          </w:tcPr>
          <w:p w14:paraId="5569D648" w14:textId="77777777" w:rsidR="002C2AE2" w:rsidRPr="007B35FB" w:rsidRDefault="002C2AE2" w:rsidP="00063510">
            <w:pPr>
              <w:widowControl/>
              <w:jc w:val="left"/>
              <w:rPr>
                <w:rFonts w:ascii="仿宋" w:eastAsia="仿宋" w:hAnsi="仿宋" w:cs="宋体"/>
                <w:b/>
                <w:szCs w:val="21"/>
              </w:rPr>
            </w:pPr>
          </w:p>
        </w:tc>
      </w:tr>
      <w:tr w:rsidR="002C2AE2" w:rsidRPr="007B35FB" w14:paraId="6B013C57" w14:textId="584E7DB8" w:rsidTr="002C2AE2">
        <w:trPr>
          <w:trHeight w:val="130"/>
        </w:trPr>
        <w:tc>
          <w:tcPr>
            <w:tcW w:w="709" w:type="dxa"/>
            <w:vAlign w:val="center"/>
          </w:tcPr>
          <w:p w14:paraId="77B4EA71" w14:textId="2BD1CC38" w:rsidR="002C2AE2" w:rsidRPr="007B35FB" w:rsidRDefault="002C2AE2" w:rsidP="00063510">
            <w:pPr>
              <w:jc w:val="center"/>
              <w:rPr>
                <w:rFonts w:ascii="仿宋" w:eastAsia="仿宋" w:hAnsi="仿宋" w:cs="宋体"/>
                <w:color w:val="FF0000"/>
                <w:kern w:val="0"/>
                <w:szCs w:val="21"/>
              </w:rPr>
            </w:pPr>
          </w:p>
        </w:tc>
        <w:tc>
          <w:tcPr>
            <w:tcW w:w="1249" w:type="dxa"/>
            <w:vAlign w:val="center"/>
          </w:tcPr>
          <w:p w14:paraId="7292D6E0" w14:textId="4A153CFF" w:rsidR="002C2AE2" w:rsidRPr="007B35FB" w:rsidRDefault="002C2AE2" w:rsidP="00063510">
            <w:pPr>
              <w:jc w:val="center"/>
              <w:rPr>
                <w:rFonts w:ascii="仿宋" w:eastAsia="仿宋" w:hAnsi="仿宋" w:cs="宋体"/>
                <w:b/>
                <w:color w:val="FF0000"/>
                <w:szCs w:val="21"/>
              </w:rPr>
            </w:pPr>
          </w:p>
        </w:tc>
        <w:tc>
          <w:tcPr>
            <w:tcW w:w="3537" w:type="dxa"/>
            <w:vAlign w:val="center"/>
          </w:tcPr>
          <w:p w14:paraId="064A49E3" w14:textId="0916C877" w:rsidR="002C2AE2" w:rsidRPr="007B35FB" w:rsidRDefault="002C2AE2" w:rsidP="00063510">
            <w:pPr>
              <w:rPr>
                <w:rFonts w:ascii="仿宋" w:eastAsia="仿宋" w:hAnsi="仿宋" w:cs="宋体"/>
                <w:color w:val="FF0000"/>
                <w:szCs w:val="21"/>
              </w:rPr>
            </w:pPr>
          </w:p>
        </w:tc>
        <w:tc>
          <w:tcPr>
            <w:tcW w:w="992" w:type="dxa"/>
          </w:tcPr>
          <w:p w14:paraId="7B29535D" w14:textId="77777777" w:rsidR="002C2AE2" w:rsidRPr="007B35FB" w:rsidRDefault="002C2AE2" w:rsidP="00063510">
            <w:pPr>
              <w:rPr>
                <w:rFonts w:ascii="仿宋" w:eastAsia="仿宋" w:hAnsi="仿宋" w:cs="宋体"/>
                <w:color w:val="FF0000"/>
                <w:kern w:val="0"/>
                <w:szCs w:val="21"/>
              </w:rPr>
            </w:pPr>
          </w:p>
        </w:tc>
        <w:tc>
          <w:tcPr>
            <w:tcW w:w="709" w:type="dxa"/>
          </w:tcPr>
          <w:p w14:paraId="5A33B4FC" w14:textId="77777777" w:rsidR="002C2AE2" w:rsidRPr="007B35FB" w:rsidRDefault="002C2AE2" w:rsidP="00063510">
            <w:pPr>
              <w:rPr>
                <w:rFonts w:ascii="仿宋" w:eastAsia="仿宋" w:hAnsi="仿宋" w:cs="宋体"/>
                <w:color w:val="FF0000"/>
                <w:kern w:val="0"/>
                <w:szCs w:val="21"/>
              </w:rPr>
            </w:pPr>
          </w:p>
        </w:tc>
        <w:tc>
          <w:tcPr>
            <w:tcW w:w="575" w:type="dxa"/>
          </w:tcPr>
          <w:p w14:paraId="5639D575" w14:textId="77777777" w:rsidR="002C2AE2" w:rsidRPr="007B35FB" w:rsidRDefault="002C2AE2" w:rsidP="00063510">
            <w:pPr>
              <w:rPr>
                <w:rFonts w:ascii="仿宋" w:eastAsia="仿宋" w:hAnsi="仿宋" w:cs="宋体"/>
                <w:color w:val="FF0000"/>
                <w:kern w:val="0"/>
                <w:szCs w:val="21"/>
              </w:rPr>
            </w:pPr>
          </w:p>
        </w:tc>
      </w:tr>
      <w:tr w:rsidR="002C2AE2" w:rsidRPr="007B35FB" w14:paraId="75754B7F" w14:textId="03BECCA3" w:rsidTr="002C2AE2">
        <w:trPr>
          <w:trHeight w:val="130"/>
        </w:trPr>
        <w:tc>
          <w:tcPr>
            <w:tcW w:w="709" w:type="dxa"/>
            <w:vAlign w:val="center"/>
          </w:tcPr>
          <w:p w14:paraId="2974BC42" w14:textId="4A63DDFB" w:rsidR="002C2AE2" w:rsidRPr="007B35FB" w:rsidRDefault="002C2AE2" w:rsidP="00063510">
            <w:pPr>
              <w:jc w:val="center"/>
              <w:rPr>
                <w:rFonts w:ascii="仿宋" w:eastAsia="仿宋" w:hAnsi="仿宋" w:cs="宋体"/>
                <w:color w:val="FF0000"/>
                <w:kern w:val="0"/>
                <w:szCs w:val="21"/>
              </w:rPr>
            </w:pPr>
          </w:p>
        </w:tc>
        <w:tc>
          <w:tcPr>
            <w:tcW w:w="1249" w:type="dxa"/>
            <w:vAlign w:val="center"/>
          </w:tcPr>
          <w:p w14:paraId="7E6703F8" w14:textId="14B6F864" w:rsidR="002C2AE2" w:rsidRPr="007B35FB" w:rsidRDefault="002C2AE2" w:rsidP="00063510">
            <w:pPr>
              <w:jc w:val="center"/>
              <w:rPr>
                <w:rFonts w:ascii="仿宋" w:eastAsia="仿宋" w:hAnsi="仿宋" w:cs="宋体"/>
                <w:b/>
                <w:kern w:val="0"/>
                <w:sz w:val="20"/>
                <w:szCs w:val="20"/>
                <w:highlight w:val="red"/>
              </w:rPr>
            </w:pPr>
          </w:p>
        </w:tc>
        <w:tc>
          <w:tcPr>
            <w:tcW w:w="3537" w:type="dxa"/>
            <w:vAlign w:val="center"/>
          </w:tcPr>
          <w:p w14:paraId="511032AF" w14:textId="2A94420F" w:rsidR="002C2AE2" w:rsidRPr="007B35FB" w:rsidRDefault="002C2AE2" w:rsidP="00063510">
            <w:pPr>
              <w:rPr>
                <w:rFonts w:ascii="仿宋" w:eastAsia="仿宋" w:hAnsi="仿宋" w:cs="宋体"/>
                <w:kern w:val="0"/>
                <w:szCs w:val="21"/>
                <w:highlight w:val="red"/>
              </w:rPr>
            </w:pPr>
          </w:p>
        </w:tc>
        <w:tc>
          <w:tcPr>
            <w:tcW w:w="992" w:type="dxa"/>
          </w:tcPr>
          <w:p w14:paraId="16F510A9" w14:textId="77777777" w:rsidR="002C2AE2" w:rsidRPr="007B35FB" w:rsidRDefault="002C2AE2" w:rsidP="00063510">
            <w:pPr>
              <w:rPr>
                <w:rFonts w:ascii="仿宋" w:eastAsia="仿宋" w:hAnsi="仿宋" w:cs="宋体"/>
                <w:kern w:val="0"/>
                <w:szCs w:val="21"/>
                <w:highlight w:val="red"/>
              </w:rPr>
            </w:pPr>
          </w:p>
        </w:tc>
        <w:tc>
          <w:tcPr>
            <w:tcW w:w="709" w:type="dxa"/>
          </w:tcPr>
          <w:p w14:paraId="49A24C23" w14:textId="77777777" w:rsidR="002C2AE2" w:rsidRPr="007B35FB" w:rsidRDefault="002C2AE2" w:rsidP="00063510">
            <w:pPr>
              <w:rPr>
                <w:rFonts w:ascii="仿宋" w:eastAsia="仿宋" w:hAnsi="仿宋" w:cs="宋体"/>
                <w:kern w:val="0"/>
                <w:szCs w:val="21"/>
                <w:highlight w:val="red"/>
              </w:rPr>
            </w:pPr>
          </w:p>
        </w:tc>
        <w:tc>
          <w:tcPr>
            <w:tcW w:w="575" w:type="dxa"/>
          </w:tcPr>
          <w:p w14:paraId="49BD489B" w14:textId="77777777" w:rsidR="002C2AE2" w:rsidRPr="007B35FB" w:rsidRDefault="002C2AE2" w:rsidP="00063510">
            <w:pPr>
              <w:rPr>
                <w:rFonts w:ascii="仿宋" w:eastAsia="仿宋" w:hAnsi="仿宋" w:cs="宋体"/>
                <w:kern w:val="0"/>
                <w:szCs w:val="21"/>
                <w:highlight w:val="red"/>
              </w:rPr>
            </w:pPr>
          </w:p>
        </w:tc>
      </w:tr>
    </w:tbl>
    <w:p w14:paraId="0C560747" w14:textId="77777777" w:rsidR="00547C92" w:rsidRPr="00547C92" w:rsidRDefault="00547C92">
      <w:pPr>
        <w:spacing w:line="400" w:lineRule="exact"/>
        <w:rPr>
          <w:rFonts w:asciiTheme="minorEastAsia" w:eastAsiaTheme="minorEastAsia" w:hAnsiTheme="minorEastAsia"/>
          <w:u w:val="single"/>
        </w:rPr>
      </w:pPr>
    </w:p>
    <w:p w14:paraId="047F3AD0" w14:textId="77777777" w:rsidR="0035101D" w:rsidRPr="00CE384F" w:rsidRDefault="00D878D4">
      <w:pPr>
        <w:spacing w:line="400" w:lineRule="exact"/>
        <w:ind w:left="718" w:hangingChars="342" w:hanging="718"/>
        <w:rPr>
          <w:rFonts w:asciiTheme="minorEastAsia" w:eastAsiaTheme="minorEastAsia" w:hAnsiTheme="minorEastAsia"/>
        </w:rPr>
      </w:pPr>
      <w:r w:rsidRPr="00CE384F">
        <w:rPr>
          <w:rFonts w:asciiTheme="minorEastAsia" w:eastAsiaTheme="minorEastAsia" w:hAnsiTheme="minorEastAsia" w:hint="eastAsia"/>
        </w:rPr>
        <w:t>注：</w:t>
      </w:r>
    </w:p>
    <w:p w14:paraId="1FFFE92C"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rPr>
        <w:t>1</w:t>
      </w:r>
      <w:r w:rsidRPr="00CE384F">
        <w:rPr>
          <w:rFonts w:asciiTheme="minorEastAsia" w:eastAsiaTheme="minorEastAsia" w:hAnsiTheme="minorEastAsia" w:hint="eastAsia"/>
        </w:rPr>
        <w:t>、投标人应对照招标文件商务要求，逐条说明已对招标文件的商务内容做出了实质性的响应，并申明与招标文件的偏差和例外。</w:t>
      </w:r>
    </w:p>
    <w:p w14:paraId="37A10BE2"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rPr>
        <w:t>2</w:t>
      </w:r>
      <w:r w:rsidRPr="00CE384F">
        <w:rPr>
          <w:rFonts w:asciiTheme="minorEastAsia" w:eastAsiaTheme="minorEastAsia" w:hAnsiTheme="minorEastAsia" w:hint="eastAsia"/>
        </w:rPr>
        <w:t>、商务条款包括但不限于项目交货期（完工期）、付款方式、履约保证金、货物安装调试、售后服务、检验及验收、产品配送地点、质保期、保险、争端的解决等要求。</w:t>
      </w:r>
    </w:p>
    <w:p w14:paraId="3851C135" w14:textId="77777777" w:rsidR="0035101D" w:rsidRPr="00CE384F" w:rsidRDefault="0035101D">
      <w:pPr>
        <w:spacing w:line="400" w:lineRule="exact"/>
        <w:rPr>
          <w:rFonts w:asciiTheme="minorEastAsia" w:eastAsiaTheme="minorEastAsia" w:hAnsiTheme="minorEastAsia"/>
        </w:rPr>
      </w:pPr>
    </w:p>
    <w:p w14:paraId="336DDB82"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投标人名称：（盖公章）</w:t>
      </w:r>
    </w:p>
    <w:p w14:paraId="188AC81F"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1F2C0217"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日期：   年   月   日</w:t>
      </w:r>
    </w:p>
    <w:p w14:paraId="7658E200" w14:textId="77777777" w:rsidR="0035101D" w:rsidRPr="00CE384F" w:rsidRDefault="0035101D">
      <w:pPr>
        <w:spacing w:line="400" w:lineRule="exact"/>
        <w:rPr>
          <w:rFonts w:asciiTheme="minorEastAsia" w:eastAsiaTheme="minorEastAsia" w:hAnsiTheme="minorEastAsia"/>
        </w:rPr>
      </w:pPr>
    </w:p>
    <w:p w14:paraId="4AE31C4D"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rPr>
        <w:br w:type="page"/>
      </w:r>
    </w:p>
    <w:p w14:paraId="05C18B05" w14:textId="77777777" w:rsidR="0035101D" w:rsidRPr="00CE384F" w:rsidRDefault="00D878D4">
      <w:pPr>
        <w:pStyle w:val="2"/>
        <w:spacing w:line="400" w:lineRule="exact"/>
        <w:jc w:val="center"/>
        <w:rPr>
          <w:rFonts w:asciiTheme="minorEastAsia" w:eastAsiaTheme="minorEastAsia" w:hAnsiTheme="minorEastAsia"/>
        </w:rPr>
      </w:pPr>
      <w:bookmarkStart w:id="250" w:name="_Toc24239"/>
      <w:bookmarkStart w:id="251" w:name="_Toc5486"/>
      <w:bookmarkStart w:id="252" w:name="_Toc9748"/>
      <w:bookmarkStart w:id="253" w:name="_Toc529539270"/>
      <w:r w:rsidRPr="00CE384F">
        <w:rPr>
          <w:rFonts w:asciiTheme="minorEastAsia" w:eastAsiaTheme="minorEastAsia" w:hAnsiTheme="minorEastAsia"/>
        </w:rPr>
        <w:lastRenderedPageBreak/>
        <w:t>格式</w:t>
      </w:r>
      <w:r w:rsidRPr="00CE384F">
        <w:rPr>
          <w:rFonts w:asciiTheme="minorEastAsia" w:eastAsiaTheme="minorEastAsia" w:hAnsiTheme="minorEastAsia" w:hint="eastAsia"/>
        </w:rPr>
        <w:t>1</w:t>
      </w:r>
      <w:r w:rsidR="00D9003F" w:rsidRPr="00CE384F">
        <w:rPr>
          <w:rFonts w:asciiTheme="minorEastAsia" w:eastAsiaTheme="minorEastAsia" w:hAnsiTheme="minorEastAsia" w:hint="eastAsia"/>
        </w:rPr>
        <w:t>5</w:t>
      </w:r>
      <w:r w:rsidRPr="00CE384F">
        <w:rPr>
          <w:rFonts w:asciiTheme="minorEastAsia" w:eastAsiaTheme="minorEastAsia" w:hAnsiTheme="minorEastAsia"/>
        </w:rPr>
        <w:t>：投标人综合概况简表</w:t>
      </w:r>
      <w:bookmarkEnd w:id="250"/>
      <w:bookmarkEnd w:id="251"/>
      <w:bookmarkEnd w:id="252"/>
      <w:bookmarkEnd w:id="253"/>
    </w:p>
    <w:p w14:paraId="6CFEF882" w14:textId="77777777" w:rsidR="0035101D" w:rsidRPr="00CE384F" w:rsidRDefault="0035101D">
      <w:pPr>
        <w:spacing w:line="400" w:lineRule="exact"/>
        <w:jc w:val="center"/>
        <w:rPr>
          <w:rFonts w:asciiTheme="minorEastAsia" w:eastAsiaTheme="minorEastAsia" w:hAnsiTheme="minorEastAsia"/>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35101D" w:rsidRPr="00CE384F" w14:paraId="6E046FC3" w14:textId="77777777">
        <w:trPr>
          <w:jc w:val="center"/>
        </w:trPr>
        <w:tc>
          <w:tcPr>
            <w:tcW w:w="1550" w:type="dxa"/>
            <w:vAlign w:val="center"/>
          </w:tcPr>
          <w:p w14:paraId="0C908E30"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单位名称</w:t>
            </w:r>
          </w:p>
        </w:tc>
        <w:tc>
          <w:tcPr>
            <w:tcW w:w="7390" w:type="dxa"/>
            <w:gridSpan w:val="7"/>
            <w:vAlign w:val="center"/>
          </w:tcPr>
          <w:p w14:paraId="20AB7DC3" w14:textId="77777777" w:rsidR="0035101D" w:rsidRPr="00CE384F" w:rsidRDefault="0035101D">
            <w:pPr>
              <w:spacing w:line="400" w:lineRule="exact"/>
              <w:rPr>
                <w:rFonts w:asciiTheme="minorEastAsia" w:eastAsiaTheme="minorEastAsia" w:hAnsiTheme="minorEastAsia"/>
              </w:rPr>
            </w:pPr>
          </w:p>
        </w:tc>
      </w:tr>
      <w:tr w:rsidR="0035101D" w:rsidRPr="00CE384F" w14:paraId="08EAA5A2" w14:textId="77777777">
        <w:trPr>
          <w:jc w:val="center"/>
        </w:trPr>
        <w:tc>
          <w:tcPr>
            <w:tcW w:w="1550" w:type="dxa"/>
            <w:vAlign w:val="center"/>
          </w:tcPr>
          <w:p w14:paraId="3B408872"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地址</w:t>
            </w:r>
          </w:p>
        </w:tc>
        <w:tc>
          <w:tcPr>
            <w:tcW w:w="7390" w:type="dxa"/>
            <w:gridSpan w:val="7"/>
            <w:vAlign w:val="center"/>
          </w:tcPr>
          <w:p w14:paraId="35BF59F4" w14:textId="77777777" w:rsidR="0035101D" w:rsidRPr="00CE384F" w:rsidRDefault="0035101D">
            <w:pPr>
              <w:spacing w:line="400" w:lineRule="exact"/>
              <w:rPr>
                <w:rFonts w:asciiTheme="minorEastAsia" w:eastAsiaTheme="minorEastAsia" w:hAnsiTheme="minorEastAsia"/>
              </w:rPr>
            </w:pPr>
          </w:p>
        </w:tc>
      </w:tr>
      <w:tr w:rsidR="0035101D" w:rsidRPr="00CE384F" w14:paraId="4EA8CD06" w14:textId="77777777">
        <w:trPr>
          <w:jc w:val="center"/>
        </w:trPr>
        <w:tc>
          <w:tcPr>
            <w:tcW w:w="1550" w:type="dxa"/>
            <w:vAlign w:val="center"/>
          </w:tcPr>
          <w:p w14:paraId="2CE0EFF9"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主管部门</w:t>
            </w:r>
          </w:p>
        </w:tc>
        <w:tc>
          <w:tcPr>
            <w:tcW w:w="1240" w:type="dxa"/>
            <w:vAlign w:val="center"/>
          </w:tcPr>
          <w:p w14:paraId="4C62FF2B" w14:textId="77777777" w:rsidR="0035101D" w:rsidRPr="00CE384F" w:rsidRDefault="0035101D">
            <w:pPr>
              <w:spacing w:line="400" w:lineRule="exact"/>
              <w:rPr>
                <w:rFonts w:asciiTheme="minorEastAsia" w:eastAsiaTheme="minorEastAsia" w:hAnsiTheme="minorEastAsia"/>
              </w:rPr>
            </w:pPr>
          </w:p>
        </w:tc>
        <w:tc>
          <w:tcPr>
            <w:tcW w:w="1687" w:type="dxa"/>
            <w:gridSpan w:val="2"/>
            <w:vAlign w:val="center"/>
          </w:tcPr>
          <w:p w14:paraId="0CE3FB0D"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法定代表人</w:t>
            </w:r>
          </w:p>
        </w:tc>
        <w:tc>
          <w:tcPr>
            <w:tcW w:w="1649" w:type="dxa"/>
            <w:gridSpan w:val="2"/>
            <w:vAlign w:val="center"/>
          </w:tcPr>
          <w:p w14:paraId="2122E0D1" w14:textId="77777777" w:rsidR="0035101D" w:rsidRPr="00CE384F" w:rsidRDefault="0035101D">
            <w:pPr>
              <w:spacing w:line="400" w:lineRule="exact"/>
              <w:rPr>
                <w:rFonts w:asciiTheme="minorEastAsia" w:eastAsiaTheme="minorEastAsia" w:hAnsiTheme="minorEastAsia"/>
              </w:rPr>
            </w:pPr>
          </w:p>
        </w:tc>
        <w:tc>
          <w:tcPr>
            <w:tcW w:w="1792" w:type="dxa"/>
            <w:vAlign w:val="center"/>
          </w:tcPr>
          <w:p w14:paraId="52176327"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职务</w:t>
            </w:r>
          </w:p>
        </w:tc>
        <w:tc>
          <w:tcPr>
            <w:tcW w:w="1022" w:type="dxa"/>
          </w:tcPr>
          <w:p w14:paraId="6643B5F8" w14:textId="77777777" w:rsidR="0035101D" w:rsidRPr="00CE384F" w:rsidRDefault="0035101D">
            <w:pPr>
              <w:spacing w:line="400" w:lineRule="exact"/>
              <w:rPr>
                <w:rFonts w:asciiTheme="minorEastAsia" w:eastAsiaTheme="minorEastAsia" w:hAnsiTheme="minorEastAsia"/>
              </w:rPr>
            </w:pPr>
          </w:p>
        </w:tc>
      </w:tr>
      <w:tr w:rsidR="0035101D" w:rsidRPr="00CE384F" w14:paraId="4BAB09B5" w14:textId="77777777">
        <w:trPr>
          <w:jc w:val="center"/>
        </w:trPr>
        <w:tc>
          <w:tcPr>
            <w:tcW w:w="1550" w:type="dxa"/>
            <w:vAlign w:val="center"/>
          </w:tcPr>
          <w:p w14:paraId="3CCE4888"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经济类型</w:t>
            </w:r>
          </w:p>
        </w:tc>
        <w:tc>
          <w:tcPr>
            <w:tcW w:w="1240" w:type="dxa"/>
            <w:vAlign w:val="center"/>
          </w:tcPr>
          <w:p w14:paraId="50C14BB8" w14:textId="77777777" w:rsidR="0035101D" w:rsidRPr="00CE384F" w:rsidRDefault="0035101D">
            <w:pPr>
              <w:spacing w:line="400" w:lineRule="exact"/>
              <w:rPr>
                <w:rFonts w:asciiTheme="minorEastAsia" w:eastAsiaTheme="minorEastAsia" w:hAnsiTheme="minorEastAsia"/>
              </w:rPr>
            </w:pPr>
          </w:p>
        </w:tc>
        <w:tc>
          <w:tcPr>
            <w:tcW w:w="1687" w:type="dxa"/>
            <w:gridSpan w:val="2"/>
            <w:vAlign w:val="center"/>
          </w:tcPr>
          <w:p w14:paraId="2282A22B"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委托代理人</w:t>
            </w:r>
          </w:p>
        </w:tc>
        <w:tc>
          <w:tcPr>
            <w:tcW w:w="1649" w:type="dxa"/>
            <w:gridSpan w:val="2"/>
            <w:vAlign w:val="center"/>
          </w:tcPr>
          <w:p w14:paraId="08941AAD" w14:textId="77777777" w:rsidR="0035101D" w:rsidRPr="00CE384F" w:rsidRDefault="0035101D">
            <w:pPr>
              <w:spacing w:line="400" w:lineRule="exact"/>
              <w:rPr>
                <w:rFonts w:asciiTheme="minorEastAsia" w:eastAsiaTheme="minorEastAsia" w:hAnsiTheme="minorEastAsia"/>
              </w:rPr>
            </w:pPr>
          </w:p>
        </w:tc>
        <w:tc>
          <w:tcPr>
            <w:tcW w:w="1792" w:type="dxa"/>
            <w:vAlign w:val="center"/>
          </w:tcPr>
          <w:p w14:paraId="34D0042A"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职务</w:t>
            </w:r>
          </w:p>
        </w:tc>
        <w:tc>
          <w:tcPr>
            <w:tcW w:w="1022" w:type="dxa"/>
          </w:tcPr>
          <w:p w14:paraId="2B3C8445" w14:textId="77777777" w:rsidR="0035101D" w:rsidRPr="00CE384F" w:rsidRDefault="0035101D">
            <w:pPr>
              <w:spacing w:line="400" w:lineRule="exact"/>
              <w:rPr>
                <w:rFonts w:asciiTheme="minorEastAsia" w:eastAsiaTheme="minorEastAsia" w:hAnsiTheme="minorEastAsia"/>
              </w:rPr>
            </w:pPr>
          </w:p>
        </w:tc>
      </w:tr>
      <w:tr w:rsidR="0035101D" w:rsidRPr="00CE384F" w14:paraId="19654817" w14:textId="77777777">
        <w:trPr>
          <w:jc w:val="center"/>
        </w:trPr>
        <w:tc>
          <w:tcPr>
            <w:tcW w:w="1550" w:type="dxa"/>
            <w:vAlign w:val="center"/>
          </w:tcPr>
          <w:p w14:paraId="7BA038E5"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邮编</w:t>
            </w:r>
          </w:p>
        </w:tc>
        <w:tc>
          <w:tcPr>
            <w:tcW w:w="1240" w:type="dxa"/>
            <w:vAlign w:val="center"/>
          </w:tcPr>
          <w:p w14:paraId="4CB3A8B8" w14:textId="77777777" w:rsidR="0035101D" w:rsidRPr="00CE384F" w:rsidRDefault="0035101D">
            <w:pPr>
              <w:spacing w:line="400" w:lineRule="exact"/>
              <w:rPr>
                <w:rFonts w:asciiTheme="minorEastAsia" w:eastAsiaTheme="minorEastAsia" w:hAnsiTheme="minorEastAsia"/>
              </w:rPr>
            </w:pPr>
          </w:p>
        </w:tc>
        <w:tc>
          <w:tcPr>
            <w:tcW w:w="1687" w:type="dxa"/>
            <w:gridSpan w:val="2"/>
            <w:vAlign w:val="center"/>
          </w:tcPr>
          <w:p w14:paraId="235C7AAE"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电话</w:t>
            </w:r>
          </w:p>
        </w:tc>
        <w:tc>
          <w:tcPr>
            <w:tcW w:w="1649" w:type="dxa"/>
            <w:gridSpan w:val="2"/>
            <w:vAlign w:val="center"/>
          </w:tcPr>
          <w:p w14:paraId="2DDB24E7" w14:textId="77777777" w:rsidR="0035101D" w:rsidRPr="00CE384F" w:rsidRDefault="0035101D">
            <w:pPr>
              <w:spacing w:line="400" w:lineRule="exact"/>
              <w:rPr>
                <w:rFonts w:asciiTheme="minorEastAsia" w:eastAsiaTheme="minorEastAsia" w:hAnsiTheme="minorEastAsia"/>
              </w:rPr>
            </w:pPr>
          </w:p>
        </w:tc>
        <w:tc>
          <w:tcPr>
            <w:tcW w:w="1792" w:type="dxa"/>
            <w:vAlign w:val="center"/>
          </w:tcPr>
          <w:p w14:paraId="4B237487"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传真</w:t>
            </w:r>
          </w:p>
        </w:tc>
        <w:tc>
          <w:tcPr>
            <w:tcW w:w="1022" w:type="dxa"/>
          </w:tcPr>
          <w:p w14:paraId="2A3A4B3E" w14:textId="77777777" w:rsidR="0035101D" w:rsidRPr="00CE384F" w:rsidRDefault="0035101D">
            <w:pPr>
              <w:spacing w:line="400" w:lineRule="exact"/>
              <w:rPr>
                <w:rFonts w:asciiTheme="minorEastAsia" w:eastAsiaTheme="minorEastAsia" w:hAnsiTheme="minorEastAsia"/>
              </w:rPr>
            </w:pPr>
          </w:p>
        </w:tc>
      </w:tr>
      <w:tr w:rsidR="0035101D" w:rsidRPr="00CE384F" w14:paraId="1BEDCA9D" w14:textId="77777777">
        <w:trPr>
          <w:jc w:val="center"/>
        </w:trPr>
        <w:tc>
          <w:tcPr>
            <w:tcW w:w="1550" w:type="dxa"/>
            <w:vAlign w:val="center"/>
          </w:tcPr>
          <w:p w14:paraId="5D8B6788"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单位简介及机构设置</w:t>
            </w:r>
          </w:p>
        </w:tc>
        <w:tc>
          <w:tcPr>
            <w:tcW w:w="7390" w:type="dxa"/>
            <w:gridSpan w:val="7"/>
          </w:tcPr>
          <w:p w14:paraId="480FA9B1" w14:textId="77777777" w:rsidR="0035101D" w:rsidRPr="00CE384F" w:rsidRDefault="0035101D">
            <w:pPr>
              <w:spacing w:line="400" w:lineRule="exact"/>
              <w:rPr>
                <w:rFonts w:asciiTheme="minorEastAsia" w:eastAsiaTheme="minorEastAsia" w:hAnsiTheme="minorEastAsia"/>
              </w:rPr>
            </w:pPr>
          </w:p>
        </w:tc>
      </w:tr>
      <w:tr w:rsidR="0035101D" w:rsidRPr="00CE384F" w14:paraId="4AD75409" w14:textId="77777777">
        <w:trPr>
          <w:jc w:val="center"/>
        </w:trPr>
        <w:tc>
          <w:tcPr>
            <w:tcW w:w="1550" w:type="dxa"/>
            <w:vMerge w:val="restart"/>
            <w:vAlign w:val="center"/>
          </w:tcPr>
          <w:p w14:paraId="0C829E50"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单位概况</w:t>
            </w:r>
          </w:p>
        </w:tc>
        <w:tc>
          <w:tcPr>
            <w:tcW w:w="1240" w:type="dxa"/>
          </w:tcPr>
          <w:p w14:paraId="0A001C29"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注册资本</w:t>
            </w:r>
          </w:p>
        </w:tc>
        <w:tc>
          <w:tcPr>
            <w:tcW w:w="1460" w:type="dxa"/>
          </w:tcPr>
          <w:p w14:paraId="4145141B" w14:textId="77777777" w:rsidR="0035101D" w:rsidRPr="00CE384F" w:rsidRDefault="00D878D4">
            <w:pPr>
              <w:spacing w:line="400" w:lineRule="exact"/>
              <w:jc w:val="right"/>
              <w:rPr>
                <w:rFonts w:asciiTheme="minorEastAsia" w:eastAsiaTheme="minorEastAsia" w:hAnsiTheme="minorEastAsia"/>
              </w:rPr>
            </w:pPr>
            <w:r w:rsidRPr="00CE384F">
              <w:rPr>
                <w:rFonts w:asciiTheme="minorEastAsia" w:eastAsiaTheme="minorEastAsia" w:hAnsiTheme="minorEastAsia" w:hint="eastAsia"/>
              </w:rPr>
              <w:t>万元</w:t>
            </w:r>
          </w:p>
        </w:tc>
        <w:tc>
          <w:tcPr>
            <w:tcW w:w="1620" w:type="dxa"/>
            <w:gridSpan w:val="2"/>
          </w:tcPr>
          <w:p w14:paraId="12212707"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占地面积</w:t>
            </w:r>
          </w:p>
        </w:tc>
        <w:tc>
          <w:tcPr>
            <w:tcW w:w="3070" w:type="dxa"/>
            <w:gridSpan w:val="3"/>
          </w:tcPr>
          <w:p w14:paraId="1CE2FB81" w14:textId="77777777" w:rsidR="0035101D" w:rsidRPr="00CE384F" w:rsidRDefault="00D878D4">
            <w:pPr>
              <w:spacing w:line="400" w:lineRule="exact"/>
              <w:jc w:val="right"/>
              <w:rPr>
                <w:rFonts w:asciiTheme="minorEastAsia" w:eastAsiaTheme="minorEastAsia" w:hAnsiTheme="minorEastAsia"/>
              </w:rPr>
            </w:pPr>
            <w:r w:rsidRPr="00CE384F">
              <w:rPr>
                <w:rFonts w:asciiTheme="minorEastAsia" w:eastAsiaTheme="minorEastAsia" w:hAnsiTheme="minorEastAsia" w:hint="eastAsia"/>
              </w:rPr>
              <w:t>M</w:t>
            </w:r>
            <w:r w:rsidRPr="00CE384F">
              <w:rPr>
                <w:rFonts w:asciiTheme="minorEastAsia" w:eastAsiaTheme="minorEastAsia" w:hAnsiTheme="minorEastAsia" w:hint="eastAsia"/>
                <w:vertAlign w:val="superscript"/>
              </w:rPr>
              <w:t>2</w:t>
            </w:r>
          </w:p>
        </w:tc>
      </w:tr>
      <w:tr w:rsidR="0035101D" w:rsidRPr="00CE384F" w14:paraId="7E5304F0" w14:textId="77777777">
        <w:trPr>
          <w:jc w:val="center"/>
        </w:trPr>
        <w:tc>
          <w:tcPr>
            <w:tcW w:w="1550" w:type="dxa"/>
            <w:vMerge/>
          </w:tcPr>
          <w:p w14:paraId="41BFC4BF" w14:textId="77777777" w:rsidR="0035101D" w:rsidRPr="00CE384F" w:rsidRDefault="0035101D">
            <w:pPr>
              <w:spacing w:line="400" w:lineRule="exact"/>
              <w:rPr>
                <w:rFonts w:asciiTheme="minorEastAsia" w:eastAsiaTheme="minorEastAsia" w:hAnsiTheme="minorEastAsia"/>
              </w:rPr>
            </w:pPr>
          </w:p>
        </w:tc>
        <w:tc>
          <w:tcPr>
            <w:tcW w:w="1240" w:type="dxa"/>
          </w:tcPr>
          <w:p w14:paraId="74EBA74E"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职工总数</w:t>
            </w:r>
          </w:p>
        </w:tc>
        <w:tc>
          <w:tcPr>
            <w:tcW w:w="1460" w:type="dxa"/>
          </w:tcPr>
          <w:p w14:paraId="0F7E45F6" w14:textId="77777777" w:rsidR="0035101D" w:rsidRPr="00CE384F" w:rsidRDefault="00D878D4">
            <w:pPr>
              <w:spacing w:line="400" w:lineRule="exact"/>
              <w:jc w:val="right"/>
              <w:rPr>
                <w:rFonts w:asciiTheme="minorEastAsia" w:eastAsiaTheme="minorEastAsia" w:hAnsiTheme="minorEastAsia"/>
              </w:rPr>
            </w:pPr>
            <w:r w:rsidRPr="00CE384F">
              <w:rPr>
                <w:rFonts w:asciiTheme="minorEastAsia" w:eastAsiaTheme="minorEastAsia" w:hAnsiTheme="minorEastAsia" w:hint="eastAsia"/>
              </w:rPr>
              <w:t>人</w:t>
            </w:r>
          </w:p>
        </w:tc>
        <w:tc>
          <w:tcPr>
            <w:tcW w:w="1620" w:type="dxa"/>
            <w:gridSpan w:val="2"/>
          </w:tcPr>
          <w:p w14:paraId="7A4EB41F"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建筑面积</w:t>
            </w:r>
          </w:p>
        </w:tc>
        <w:tc>
          <w:tcPr>
            <w:tcW w:w="3070" w:type="dxa"/>
            <w:gridSpan w:val="3"/>
          </w:tcPr>
          <w:p w14:paraId="38610D96" w14:textId="77777777" w:rsidR="0035101D" w:rsidRPr="00CE384F" w:rsidRDefault="00D878D4">
            <w:pPr>
              <w:spacing w:line="400" w:lineRule="exact"/>
              <w:jc w:val="right"/>
              <w:rPr>
                <w:rFonts w:asciiTheme="minorEastAsia" w:eastAsiaTheme="minorEastAsia" w:hAnsiTheme="minorEastAsia"/>
              </w:rPr>
            </w:pPr>
            <w:r w:rsidRPr="00CE384F">
              <w:rPr>
                <w:rFonts w:asciiTheme="minorEastAsia" w:eastAsiaTheme="minorEastAsia" w:hAnsiTheme="minorEastAsia" w:hint="eastAsia"/>
              </w:rPr>
              <w:t>M</w:t>
            </w:r>
            <w:r w:rsidRPr="00CE384F">
              <w:rPr>
                <w:rFonts w:asciiTheme="minorEastAsia" w:eastAsiaTheme="minorEastAsia" w:hAnsiTheme="minorEastAsia" w:hint="eastAsia"/>
                <w:vertAlign w:val="superscript"/>
              </w:rPr>
              <w:t>2</w:t>
            </w:r>
          </w:p>
        </w:tc>
      </w:tr>
      <w:tr w:rsidR="0035101D" w:rsidRPr="00CE384F" w14:paraId="5A1B02FC" w14:textId="77777777">
        <w:trPr>
          <w:jc w:val="center"/>
        </w:trPr>
        <w:tc>
          <w:tcPr>
            <w:tcW w:w="1550" w:type="dxa"/>
            <w:vMerge/>
          </w:tcPr>
          <w:p w14:paraId="51F15609" w14:textId="77777777" w:rsidR="0035101D" w:rsidRPr="00CE384F" w:rsidRDefault="0035101D">
            <w:pPr>
              <w:spacing w:line="400" w:lineRule="exact"/>
              <w:rPr>
                <w:rFonts w:asciiTheme="minorEastAsia" w:eastAsiaTheme="minorEastAsia" w:hAnsiTheme="minorEastAsia"/>
              </w:rPr>
            </w:pPr>
          </w:p>
        </w:tc>
        <w:tc>
          <w:tcPr>
            <w:tcW w:w="1240" w:type="dxa"/>
            <w:vMerge w:val="restart"/>
            <w:vAlign w:val="center"/>
          </w:tcPr>
          <w:p w14:paraId="327E7202"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资产情况</w:t>
            </w:r>
          </w:p>
        </w:tc>
        <w:tc>
          <w:tcPr>
            <w:tcW w:w="1460" w:type="dxa"/>
          </w:tcPr>
          <w:p w14:paraId="37E88F4B"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净资产</w:t>
            </w:r>
          </w:p>
        </w:tc>
        <w:tc>
          <w:tcPr>
            <w:tcW w:w="1620" w:type="dxa"/>
            <w:gridSpan w:val="2"/>
            <w:vAlign w:val="center"/>
          </w:tcPr>
          <w:p w14:paraId="6FCDFE8B"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万元</w:t>
            </w:r>
          </w:p>
        </w:tc>
        <w:tc>
          <w:tcPr>
            <w:tcW w:w="3070" w:type="dxa"/>
            <w:gridSpan w:val="3"/>
          </w:tcPr>
          <w:p w14:paraId="4CAB1394"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固定资产原值           万元</w:t>
            </w:r>
          </w:p>
        </w:tc>
      </w:tr>
      <w:tr w:rsidR="0035101D" w:rsidRPr="00CE384F" w14:paraId="1AE56F66" w14:textId="77777777">
        <w:trPr>
          <w:jc w:val="center"/>
        </w:trPr>
        <w:tc>
          <w:tcPr>
            <w:tcW w:w="1550" w:type="dxa"/>
            <w:vMerge/>
          </w:tcPr>
          <w:p w14:paraId="594E5ECD" w14:textId="77777777" w:rsidR="0035101D" w:rsidRPr="00CE384F" w:rsidRDefault="0035101D">
            <w:pPr>
              <w:spacing w:line="400" w:lineRule="exact"/>
              <w:rPr>
                <w:rFonts w:asciiTheme="minorEastAsia" w:eastAsiaTheme="minorEastAsia" w:hAnsiTheme="minorEastAsia"/>
              </w:rPr>
            </w:pPr>
          </w:p>
        </w:tc>
        <w:tc>
          <w:tcPr>
            <w:tcW w:w="1240" w:type="dxa"/>
            <w:vMerge/>
          </w:tcPr>
          <w:p w14:paraId="2E97D5D6" w14:textId="77777777" w:rsidR="0035101D" w:rsidRPr="00CE384F" w:rsidRDefault="0035101D">
            <w:pPr>
              <w:spacing w:line="400" w:lineRule="exact"/>
              <w:rPr>
                <w:rFonts w:asciiTheme="minorEastAsia" w:eastAsiaTheme="minorEastAsia" w:hAnsiTheme="minorEastAsia"/>
              </w:rPr>
            </w:pPr>
          </w:p>
        </w:tc>
        <w:tc>
          <w:tcPr>
            <w:tcW w:w="1460" w:type="dxa"/>
          </w:tcPr>
          <w:p w14:paraId="11F333C8"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负债</w:t>
            </w:r>
          </w:p>
        </w:tc>
        <w:tc>
          <w:tcPr>
            <w:tcW w:w="1620" w:type="dxa"/>
            <w:gridSpan w:val="2"/>
            <w:vAlign w:val="center"/>
          </w:tcPr>
          <w:p w14:paraId="3A164C9C"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万元</w:t>
            </w:r>
          </w:p>
        </w:tc>
        <w:tc>
          <w:tcPr>
            <w:tcW w:w="3070" w:type="dxa"/>
            <w:gridSpan w:val="3"/>
          </w:tcPr>
          <w:p w14:paraId="0485C50E"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固定资产净值           万元</w:t>
            </w:r>
          </w:p>
        </w:tc>
      </w:tr>
      <w:tr w:rsidR="0035101D" w:rsidRPr="00CE384F" w14:paraId="7C631FBE" w14:textId="77777777">
        <w:trPr>
          <w:jc w:val="center"/>
        </w:trPr>
        <w:tc>
          <w:tcPr>
            <w:tcW w:w="1550" w:type="dxa"/>
          </w:tcPr>
          <w:p w14:paraId="6EEF5034"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其他投标人认为需要介绍的情况</w:t>
            </w:r>
          </w:p>
        </w:tc>
        <w:tc>
          <w:tcPr>
            <w:tcW w:w="7390" w:type="dxa"/>
            <w:gridSpan w:val="7"/>
          </w:tcPr>
          <w:p w14:paraId="6DE4C4E9" w14:textId="77777777" w:rsidR="0035101D" w:rsidRPr="00CE384F" w:rsidRDefault="0035101D">
            <w:pPr>
              <w:spacing w:line="400" w:lineRule="exact"/>
              <w:rPr>
                <w:rFonts w:asciiTheme="minorEastAsia" w:eastAsiaTheme="minorEastAsia" w:hAnsiTheme="minorEastAsia"/>
              </w:rPr>
            </w:pPr>
          </w:p>
        </w:tc>
      </w:tr>
    </w:tbl>
    <w:p w14:paraId="01C5BB08"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注：</w:t>
      </w:r>
    </w:p>
    <w:p w14:paraId="19A4D0E4"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（1）可随本表以文字方式对投标人基本情况加以描述，包括单位性质、发展历程、经营规模及服务理念、主营产品、技术力量等内容。</w:t>
      </w:r>
    </w:p>
    <w:p w14:paraId="62EE6A09"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（2）如投标人此表数据有虚假，一经查实，自行承担相关责任。</w:t>
      </w:r>
    </w:p>
    <w:p w14:paraId="6F66B661" w14:textId="77777777" w:rsidR="0035101D" w:rsidRPr="00CE384F" w:rsidRDefault="0035101D">
      <w:pPr>
        <w:spacing w:line="400" w:lineRule="exact"/>
        <w:rPr>
          <w:rFonts w:asciiTheme="minorEastAsia" w:eastAsiaTheme="minorEastAsia" w:hAnsiTheme="minorEastAsia"/>
        </w:rPr>
      </w:pPr>
    </w:p>
    <w:p w14:paraId="526FA2A5" w14:textId="77777777" w:rsidR="0035101D" w:rsidRPr="00CE384F" w:rsidRDefault="0035101D">
      <w:pPr>
        <w:spacing w:line="400" w:lineRule="exact"/>
        <w:rPr>
          <w:rFonts w:asciiTheme="minorEastAsia" w:eastAsiaTheme="minorEastAsia" w:hAnsiTheme="minorEastAsia"/>
        </w:rPr>
      </w:pPr>
    </w:p>
    <w:p w14:paraId="1FBF7414"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投标人名称：（盖公章）</w:t>
      </w:r>
    </w:p>
    <w:p w14:paraId="0ED4D878"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168125B9"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日期：   年   月   日</w:t>
      </w:r>
    </w:p>
    <w:p w14:paraId="7390F189" w14:textId="77777777" w:rsidR="0035101D" w:rsidRPr="00CE384F" w:rsidRDefault="0035101D">
      <w:pPr>
        <w:spacing w:line="400" w:lineRule="exact"/>
        <w:rPr>
          <w:rFonts w:asciiTheme="minorEastAsia" w:eastAsiaTheme="minorEastAsia" w:hAnsiTheme="minorEastAsia"/>
        </w:rPr>
      </w:pPr>
    </w:p>
    <w:p w14:paraId="1A8F11FA"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br w:type="page"/>
      </w:r>
    </w:p>
    <w:p w14:paraId="7DB16B60" w14:textId="77777777" w:rsidR="0035101D" w:rsidRPr="00CE384F" w:rsidRDefault="00D878D4">
      <w:pPr>
        <w:pStyle w:val="2"/>
        <w:spacing w:line="400" w:lineRule="exact"/>
        <w:jc w:val="center"/>
        <w:rPr>
          <w:rFonts w:asciiTheme="minorEastAsia" w:eastAsiaTheme="minorEastAsia" w:hAnsiTheme="minorEastAsia"/>
        </w:rPr>
      </w:pPr>
      <w:bookmarkStart w:id="254" w:name="_Toc24610"/>
      <w:bookmarkStart w:id="255" w:name="_Toc26666"/>
      <w:bookmarkStart w:id="256" w:name="_Toc31412"/>
      <w:bookmarkStart w:id="257" w:name="_Toc529539271"/>
      <w:r w:rsidRPr="00CE384F">
        <w:rPr>
          <w:rFonts w:asciiTheme="minorEastAsia" w:eastAsiaTheme="minorEastAsia" w:hAnsiTheme="minorEastAsia"/>
        </w:rPr>
        <w:lastRenderedPageBreak/>
        <w:t>格式</w:t>
      </w:r>
      <w:r w:rsidR="00D9003F" w:rsidRPr="00CE384F">
        <w:rPr>
          <w:rFonts w:asciiTheme="minorEastAsia" w:eastAsiaTheme="minorEastAsia" w:hAnsiTheme="minorEastAsia" w:hint="eastAsia"/>
        </w:rPr>
        <w:t>16</w:t>
      </w:r>
      <w:r w:rsidRPr="00CE384F">
        <w:rPr>
          <w:rFonts w:asciiTheme="minorEastAsia" w:eastAsiaTheme="minorEastAsia" w:hAnsiTheme="minorEastAsia"/>
        </w:rPr>
        <w:t>：履约进度计划表</w:t>
      </w:r>
      <w:bookmarkEnd w:id="254"/>
      <w:bookmarkEnd w:id="255"/>
      <w:bookmarkEnd w:id="256"/>
      <w:bookmarkEnd w:id="257"/>
    </w:p>
    <w:p w14:paraId="1A712DA0" w14:textId="77777777" w:rsidR="0035101D" w:rsidRPr="00CE384F" w:rsidRDefault="0035101D">
      <w:pPr>
        <w:spacing w:line="400" w:lineRule="exact"/>
        <w:jc w:val="center"/>
        <w:rPr>
          <w:rFonts w:asciiTheme="minorEastAsia" w:eastAsiaTheme="minorEastAsia" w:hAnsiTheme="minorEastAsia"/>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35101D" w:rsidRPr="00CE384F" w14:paraId="5DFB9F18" w14:textId="77777777">
        <w:trPr>
          <w:jc w:val="center"/>
        </w:trPr>
        <w:tc>
          <w:tcPr>
            <w:tcW w:w="716" w:type="dxa"/>
            <w:shd w:val="clear" w:color="auto" w:fill="auto"/>
            <w:vAlign w:val="center"/>
          </w:tcPr>
          <w:p w14:paraId="02F00E66"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序号</w:t>
            </w:r>
          </w:p>
        </w:tc>
        <w:tc>
          <w:tcPr>
            <w:tcW w:w="2480" w:type="dxa"/>
            <w:shd w:val="clear" w:color="auto" w:fill="auto"/>
            <w:vAlign w:val="center"/>
          </w:tcPr>
          <w:p w14:paraId="4E65062B"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拟定时间安排</w:t>
            </w:r>
          </w:p>
        </w:tc>
        <w:tc>
          <w:tcPr>
            <w:tcW w:w="2954" w:type="dxa"/>
            <w:shd w:val="clear" w:color="auto" w:fill="auto"/>
            <w:vAlign w:val="center"/>
          </w:tcPr>
          <w:p w14:paraId="14AA726C"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计划完成的工作内容</w:t>
            </w:r>
          </w:p>
        </w:tc>
        <w:tc>
          <w:tcPr>
            <w:tcW w:w="2378" w:type="dxa"/>
            <w:shd w:val="clear" w:color="auto" w:fill="auto"/>
            <w:vAlign w:val="center"/>
          </w:tcPr>
          <w:p w14:paraId="69F458B2"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实施</w:t>
            </w:r>
            <w:proofErr w:type="gramStart"/>
            <w:r w:rsidRPr="00CE384F">
              <w:rPr>
                <w:rFonts w:asciiTheme="minorEastAsia" w:eastAsiaTheme="minorEastAsia" w:hAnsiTheme="minorEastAsia" w:hint="eastAsia"/>
              </w:rPr>
              <w:t>方建议</w:t>
            </w:r>
            <w:proofErr w:type="gramEnd"/>
            <w:r w:rsidRPr="00CE384F">
              <w:rPr>
                <w:rFonts w:asciiTheme="minorEastAsia" w:eastAsiaTheme="minorEastAsia" w:hAnsiTheme="minorEastAsia" w:hint="eastAsia"/>
              </w:rPr>
              <w:t>或要求</w:t>
            </w:r>
          </w:p>
        </w:tc>
      </w:tr>
      <w:tr w:rsidR="0035101D" w:rsidRPr="00CE384F" w14:paraId="52887EBB" w14:textId="77777777">
        <w:trPr>
          <w:jc w:val="center"/>
        </w:trPr>
        <w:tc>
          <w:tcPr>
            <w:tcW w:w="716" w:type="dxa"/>
            <w:vAlign w:val="center"/>
          </w:tcPr>
          <w:p w14:paraId="19135448" w14:textId="77777777" w:rsidR="0035101D" w:rsidRPr="00CE384F" w:rsidRDefault="0035101D">
            <w:pPr>
              <w:spacing w:line="400" w:lineRule="exact"/>
              <w:rPr>
                <w:rFonts w:asciiTheme="minorEastAsia" w:eastAsiaTheme="minorEastAsia" w:hAnsiTheme="minorEastAsia"/>
              </w:rPr>
            </w:pPr>
          </w:p>
        </w:tc>
        <w:tc>
          <w:tcPr>
            <w:tcW w:w="2480" w:type="dxa"/>
            <w:vAlign w:val="center"/>
          </w:tcPr>
          <w:p w14:paraId="15950B9A"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拟定  年  月   日</w:t>
            </w:r>
          </w:p>
        </w:tc>
        <w:tc>
          <w:tcPr>
            <w:tcW w:w="2954" w:type="dxa"/>
            <w:vAlign w:val="center"/>
          </w:tcPr>
          <w:p w14:paraId="11EAC454" w14:textId="77777777" w:rsidR="0035101D" w:rsidRPr="00CE384F" w:rsidRDefault="00D878D4">
            <w:pPr>
              <w:spacing w:line="400" w:lineRule="exact"/>
              <w:rPr>
                <w:rFonts w:asciiTheme="minorEastAsia" w:eastAsiaTheme="minorEastAsia" w:hAnsiTheme="minorEastAsia"/>
              </w:rPr>
            </w:pPr>
            <w:proofErr w:type="gramStart"/>
            <w:r w:rsidRPr="00CE384F">
              <w:rPr>
                <w:rFonts w:asciiTheme="minorEastAsia" w:eastAsiaTheme="minorEastAsia" w:hAnsiTheme="minorEastAsia" w:hint="eastAsia"/>
              </w:rPr>
              <w:t>签定</w:t>
            </w:r>
            <w:proofErr w:type="gramEnd"/>
            <w:r w:rsidRPr="00CE384F">
              <w:rPr>
                <w:rFonts w:asciiTheme="minorEastAsia" w:eastAsiaTheme="minorEastAsia" w:hAnsiTheme="minorEastAsia" w:hint="eastAsia"/>
              </w:rPr>
              <w:t>合同并生效</w:t>
            </w:r>
          </w:p>
        </w:tc>
        <w:tc>
          <w:tcPr>
            <w:tcW w:w="2378" w:type="dxa"/>
            <w:vAlign w:val="center"/>
          </w:tcPr>
          <w:p w14:paraId="767A7286" w14:textId="77777777" w:rsidR="0035101D" w:rsidRPr="00CE384F" w:rsidRDefault="0035101D">
            <w:pPr>
              <w:spacing w:line="400" w:lineRule="exact"/>
              <w:rPr>
                <w:rFonts w:asciiTheme="minorEastAsia" w:eastAsiaTheme="minorEastAsia" w:hAnsiTheme="minorEastAsia"/>
              </w:rPr>
            </w:pPr>
          </w:p>
        </w:tc>
      </w:tr>
      <w:tr w:rsidR="0035101D" w:rsidRPr="00CE384F" w14:paraId="1857B5CA" w14:textId="77777777">
        <w:trPr>
          <w:jc w:val="center"/>
        </w:trPr>
        <w:tc>
          <w:tcPr>
            <w:tcW w:w="716" w:type="dxa"/>
            <w:vAlign w:val="center"/>
          </w:tcPr>
          <w:p w14:paraId="5972B61B" w14:textId="77777777" w:rsidR="0035101D" w:rsidRPr="00CE384F" w:rsidRDefault="0035101D">
            <w:pPr>
              <w:spacing w:line="400" w:lineRule="exact"/>
              <w:rPr>
                <w:rFonts w:asciiTheme="minorEastAsia" w:eastAsiaTheme="minorEastAsia" w:hAnsiTheme="minorEastAsia"/>
              </w:rPr>
            </w:pPr>
          </w:p>
        </w:tc>
        <w:tc>
          <w:tcPr>
            <w:tcW w:w="2480" w:type="dxa"/>
            <w:vAlign w:val="center"/>
          </w:tcPr>
          <w:p w14:paraId="20C11269"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月   日—   月   日</w:t>
            </w:r>
          </w:p>
        </w:tc>
        <w:tc>
          <w:tcPr>
            <w:tcW w:w="2954" w:type="dxa"/>
            <w:vAlign w:val="center"/>
          </w:tcPr>
          <w:p w14:paraId="29EC0F80" w14:textId="77777777" w:rsidR="0035101D" w:rsidRPr="00CE384F" w:rsidRDefault="0035101D">
            <w:pPr>
              <w:spacing w:line="400" w:lineRule="exact"/>
              <w:rPr>
                <w:rFonts w:asciiTheme="minorEastAsia" w:eastAsiaTheme="minorEastAsia" w:hAnsiTheme="minorEastAsia"/>
              </w:rPr>
            </w:pPr>
          </w:p>
        </w:tc>
        <w:tc>
          <w:tcPr>
            <w:tcW w:w="2378" w:type="dxa"/>
            <w:vAlign w:val="center"/>
          </w:tcPr>
          <w:p w14:paraId="601B74AB" w14:textId="77777777" w:rsidR="0035101D" w:rsidRPr="00CE384F" w:rsidRDefault="0035101D">
            <w:pPr>
              <w:spacing w:line="400" w:lineRule="exact"/>
              <w:rPr>
                <w:rFonts w:asciiTheme="minorEastAsia" w:eastAsiaTheme="minorEastAsia" w:hAnsiTheme="minorEastAsia"/>
              </w:rPr>
            </w:pPr>
          </w:p>
        </w:tc>
      </w:tr>
      <w:tr w:rsidR="0035101D" w:rsidRPr="00CE384F" w14:paraId="6EFB5FE2" w14:textId="77777777">
        <w:trPr>
          <w:jc w:val="center"/>
        </w:trPr>
        <w:tc>
          <w:tcPr>
            <w:tcW w:w="716" w:type="dxa"/>
            <w:vAlign w:val="center"/>
          </w:tcPr>
          <w:p w14:paraId="77E5CEE9" w14:textId="77777777" w:rsidR="0035101D" w:rsidRPr="00CE384F" w:rsidRDefault="0035101D">
            <w:pPr>
              <w:spacing w:line="400" w:lineRule="exact"/>
              <w:rPr>
                <w:rFonts w:asciiTheme="minorEastAsia" w:eastAsiaTheme="minorEastAsia" w:hAnsiTheme="minorEastAsia"/>
              </w:rPr>
            </w:pPr>
          </w:p>
        </w:tc>
        <w:tc>
          <w:tcPr>
            <w:tcW w:w="2480" w:type="dxa"/>
            <w:vAlign w:val="center"/>
          </w:tcPr>
          <w:p w14:paraId="463FBA41"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月   日—   月   日</w:t>
            </w:r>
          </w:p>
        </w:tc>
        <w:tc>
          <w:tcPr>
            <w:tcW w:w="2954" w:type="dxa"/>
            <w:vAlign w:val="center"/>
          </w:tcPr>
          <w:p w14:paraId="15D921F6" w14:textId="77777777" w:rsidR="0035101D" w:rsidRPr="00CE384F" w:rsidRDefault="0035101D">
            <w:pPr>
              <w:spacing w:line="400" w:lineRule="exact"/>
              <w:rPr>
                <w:rFonts w:asciiTheme="minorEastAsia" w:eastAsiaTheme="minorEastAsia" w:hAnsiTheme="minorEastAsia"/>
              </w:rPr>
            </w:pPr>
          </w:p>
        </w:tc>
        <w:tc>
          <w:tcPr>
            <w:tcW w:w="2378" w:type="dxa"/>
            <w:vAlign w:val="center"/>
          </w:tcPr>
          <w:p w14:paraId="45F8A5BF" w14:textId="77777777" w:rsidR="0035101D" w:rsidRPr="00CE384F" w:rsidRDefault="0035101D">
            <w:pPr>
              <w:spacing w:line="400" w:lineRule="exact"/>
              <w:rPr>
                <w:rFonts w:asciiTheme="minorEastAsia" w:eastAsiaTheme="minorEastAsia" w:hAnsiTheme="minorEastAsia"/>
              </w:rPr>
            </w:pPr>
          </w:p>
        </w:tc>
      </w:tr>
      <w:tr w:rsidR="0035101D" w:rsidRPr="00CE384F" w14:paraId="246BD39D" w14:textId="77777777">
        <w:trPr>
          <w:jc w:val="center"/>
        </w:trPr>
        <w:tc>
          <w:tcPr>
            <w:tcW w:w="716" w:type="dxa"/>
            <w:vAlign w:val="center"/>
          </w:tcPr>
          <w:p w14:paraId="3C9A5697" w14:textId="77777777" w:rsidR="0035101D" w:rsidRPr="00CE384F" w:rsidRDefault="0035101D">
            <w:pPr>
              <w:spacing w:line="400" w:lineRule="exact"/>
              <w:rPr>
                <w:rFonts w:asciiTheme="minorEastAsia" w:eastAsiaTheme="minorEastAsia" w:hAnsiTheme="minorEastAsia"/>
              </w:rPr>
            </w:pPr>
          </w:p>
        </w:tc>
        <w:tc>
          <w:tcPr>
            <w:tcW w:w="2480" w:type="dxa"/>
            <w:vAlign w:val="center"/>
          </w:tcPr>
          <w:p w14:paraId="07F8B181"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月   日—   月   日</w:t>
            </w:r>
          </w:p>
        </w:tc>
        <w:tc>
          <w:tcPr>
            <w:tcW w:w="2954" w:type="dxa"/>
            <w:vAlign w:val="center"/>
          </w:tcPr>
          <w:p w14:paraId="6ABE62C0"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质保期</w:t>
            </w:r>
          </w:p>
        </w:tc>
        <w:tc>
          <w:tcPr>
            <w:tcW w:w="2378" w:type="dxa"/>
            <w:vAlign w:val="center"/>
          </w:tcPr>
          <w:p w14:paraId="24DF4521" w14:textId="77777777" w:rsidR="0035101D" w:rsidRPr="00CE384F" w:rsidRDefault="0035101D">
            <w:pPr>
              <w:spacing w:line="400" w:lineRule="exact"/>
              <w:rPr>
                <w:rFonts w:asciiTheme="minorEastAsia" w:eastAsiaTheme="minorEastAsia" w:hAnsiTheme="minorEastAsia"/>
              </w:rPr>
            </w:pPr>
          </w:p>
        </w:tc>
      </w:tr>
    </w:tbl>
    <w:p w14:paraId="57A1F298" w14:textId="77777777" w:rsidR="0035101D" w:rsidRPr="00CE384F" w:rsidRDefault="0035101D">
      <w:pPr>
        <w:spacing w:line="400" w:lineRule="exact"/>
        <w:rPr>
          <w:rFonts w:asciiTheme="minorEastAsia" w:eastAsiaTheme="minorEastAsia" w:hAnsiTheme="minorEastAsia"/>
        </w:rPr>
      </w:pPr>
    </w:p>
    <w:p w14:paraId="7AE492C6" w14:textId="77777777" w:rsidR="0035101D" w:rsidRPr="00CE384F" w:rsidRDefault="0035101D">
      <w:pPr>
        <w:spacing w:line="400" w:lineRule="exact"/>
        <w:rPr>
          <w:rFonts w:asciiTheme="minorEastAsia" w:eastAsiaTheme="minorEastAsia" w:hAnsiTheme="minorEastAsia"/>
        </w:rPr>
      </w:pPr>
    </w:p>
    <w:p w14:paraId="2DDFA2CD"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投标人名称：（盖公章）</w:t>
      </w:r>
    </w:p>
    <w:p w14:paraId="77756976"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6E5BCFA5"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日期：   年   月   日</w:t>
      </w:r>
    </w:p>
    <w:p w14:paraId="5339EFD7" w14:textId="77777777" w:rsidR="0035101D" w:rsidRPr="00CE384F" w:rsidRDefault="0035101D">
      <w:pPr>
        <w:spacing w:line="400" w:lineRule="exact"/>
        <w:rPr>
          <w:rFonts w:asciiTheme="minorEastAsia" w:eastAsiaTheme="minorEastAsia" w:hAnsiTheme="minorEastAsia"/>
        </w:rPr>
      </w:pPr>
    </w:p>
    <w:p w14:paraId="70B2F188"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br w:type="page"/>
      </w:r>
    </w:p>
    <w:p w14:paraId="1BE8D3DD" w14:textId="77777777" w:rsidR="0035101D" w:rsidRPr="00CE384F" w:rsidRDefault="00D878D4">
      <w:pPr>
        <w:pStyle w:val="2"/>
        <w:spacing w:line="400" w:lineRule="exact"/>
        <w:jc w:val="center"/>
        <w:rPr>
          <w:rFonts w:asciiTheme="minorEastAsia" w:eastAsiaTheme="minorEastAsia" w:hAnsiTheme="minorEastAsia"/>
        </w:rPr>
      </w:pPr>
      <w:bookmarkStart w:id="258" w:name="_Toc1954"/>
      <w:bookmarkStart w:id="259" w:name="_Toc1364"/>
      <w:bookmarkStart w:id="260" w:name="_Toc26735"/>
      <w:bookmarkStart w:id="261" w:name="_Toc529539272"/>
      <w:r w:rsidRPr="00CE384F">
        <w:rPr>
          <w:rFonts w:asciiTheme="minorEastAsia" w:eastAsiaTheme="minorEastAsia" w:hAnsiTheme="minorEastAsia"/>
        </w:rPr>
        <w:lastRenderedPageBreak/>
        <w:t>格式</w:t>
      </w:r>
      <w:r w:rsidR="00D9003F" w:rsidRPr="00CE384F">
        <w:rPr>
          <w:rFonts w:asciiTheme="minorEastAsia" w:eastAsiaTheme="minorEastAsia" w:hAnsiTheme="minorEastAsia" w:hint="eastAsia"/>
        </w:rPr>
        <w:t>17</w:t>
      </w:r>
      <w:r w:rsidRPr="00CE384F">
        <w:rPr>
          <w:rFonts w:asciiTheme="minorEastAsia" w:eastAsiaTheme="minorEastAsia" w:hAnsiTheme="minorEastAsia"/>
        </w:rPr>
        <w:t>：售后服务方案</w:t>
      </w:r>
      <w:bookmarkEnd w:id="258"/>
      <w:bookmarkEnd w:id="259"/>
      <w:bookmarkEnd w:id="260"/>
      <w:bookmarkEnd w:id="261"/>
    </w:p>
    <w:p w14:paraId="4E1476AA" w14:textId="77777777" w:rsidR="0035101D" w:rsidRPr="00CE384F" w:rsidRDefault="0035101D">
      <w:pPr>
        <w:spacing w:line="400" w:lineRule="exact"/>
        <w:jc w:val="center"/>
        <w:rPr>
          <w:rFonts w:asciiTheme="minorEastAsia" w:eastAsiaTheme="minorEastAsia" w:hAnsiTheme="minorEastAsia"/>
        </w:rPr>
      </w:pPr>
    </w:p>
    <w:p w14:paraId="02192623"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一、售后服务部门的人员配备、技术力量</w:t>
      </w:r>
    </w:p>
    <w:p w14:paraId="19D8C00B"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二、技术培训方案</w:t>
      </w:r>
    </w:p>
    <w:p w14:paraId="2B4C29BC"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三、备</w:t>
      </w:r>
      <w:r w:rsidRPr="00CE384F">
        <w:rPr>
          <w:rFonts w:asciiTheme="minorEastAsia" w:eastAsiaTheme="minorEastAsia" w:hAnsiTheme="minorEastAsia"/>
        </w:rPr>
        <w:t>/</w:t>
      </w:r>
      <w:r w:rsidRPr="00CE384F">
        <w:rPr>
          <w:rFonts w:asciiTheme="minorEastAsia" w:eastAsiaTheme="minorEastAsia" w:hAnsiTheme="minorEastAsia" w:hint="eastAsia"/>
        </w:rPr>
        <w:t>配件支持计划</w:t>
      </w:r>
    </w:p>
    <w:p w14:paraId="23E9E392" w14:textId="77777777" w:rsidR="0035101D" w:rsidRPr="00CE384F" w:rsidRDefault="00D9003F">
      <w:pPr>
        <w:spacing w:line="400" w:lineRule="exact"/>
        <w:rPr>
          <w:rFonts w:asciiTheme="minorEastAsia" w:eastAsiaTheme="minorEastAsia" w:hAnsiTheme="minorEastAsia"/>
          <w:snapToGrid w:val="0"/>
          <w:kern w:val="0"/>
        </w:rPr>
      </w:pPr>
      <w:r w:rsidRPr="00CE384F">
        <w:rPr>
          <w:rFonts w:asciiTheme="minorEastAsia" w:eastAsiaTheme="minorEastAsia" w:hAnsiTheme="minorEastAsia" w:hint="eastAsia"/>
        </w:rPr>
        <w:t>四</w:t>
      </w:r>
      <w:r w:rsidR="00D878D4" w:rsidRPr="00CE384F">
        <w:rPr>
          <w:rFonts w:asciiTheme="minorEastAsia" w:eastAsiaTheme="minorEastAsia" w:hAnsiTheme="minorEastAsia" w:hint="eastAsia"/>
        </w:rPr>
        <w:t>、其他</w:t>
      </w:r>
    </w:p>
    <w:p w14:paraId="5ECC1C72" w14:textId="77777777" w:rsidR="0035101D" w:rsidRPr="00CE384F" w:rsidRDefault="0035101D">
      <w:pPr>
        <w:adjustRightInd w:val="0"/>
        <w:snapToGrid w:val="0"/>
        <w:spacing w:line="400" w:lineRule="exact"/>
        <w:rPr>
          <w:rFonts w:asciiTheme="minorEastAsia" w:eastAsiaTheme="minorEastAsia" w:hAnsiTheme="minorEastAsia"/>
          <w:snapToGrid w:val="0"/>
          <w:kern w:val="0"/>
        </w:rPr>
      </w:pPr>
    </w:p>
    <w:p w14:paraId="576C3B65" w14:textId="77777777" w:rsidR="0035101D" w:rsidRPr="00CE384F" w:rsidRDefault="0035101D">
      <w:pPr>
        <w:adjustRightInd w:val="0"/>
        <w:snapToGrid w:val="0"/>
        <w:spacing w:line="400" w:lineRule="exact"/>
        <w:rPr>
          <w:rFonts w:asciiTheme="minorEastAsia" w:eastAsiaTheme="minorEastAsia" w:hAnsiTheme="minorEastAsia"/>
          <w:snapToGrid w:val="0"/>
          <w:kern w:val="0"/>
        </w:rPr>
      </w:pPr>
    </w:p>
    <w:p w14:paraId="6E2F86CD"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投标人名称：（盖公章）</w:t>
      </w:r>
    </w:p>
    <w:p w14:paraId="30536301"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0A09F303"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日期：   年   月   日</w:t>
      </w:r>
    </w:p>
    <w:p w14:paraId="3ABC5ECE" w14:textId="77777777" w:rsidR="0035101D" w:rsidRPr="00CE384F" w:rsidRDefault="0035101D">
      <w:pPr>
        <w:spacing w:line="400" w:lineRule="exact"/>
        <w:rPr>
          <w:rFonts w:asciiTheme="minorEastAsia" w:eastAsiaTheme="minorEastAsia" w:hAnsiTheme="minorEastAsia"/>
        </w:rPr>
      </w:pPr>
    </w:p>
    <w:p w14:paraId="678DDED3"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rPr>
        <w:br w:type="page"/>
      </w:r>
    </w:p>
    <w:p w14:paraId="48AA2443" w14:textId="77777777" w:rsidR="0035101D" w:rsidRPr="00CE384F" w:rsidRDefault="0035101D">
      <w:pPr>
        <w:spacing w:line="400" w:lineRule="exact"/>
        <w:rPr>
          <w:rFonts w:asciiTheme="minorEastAsia" w:eastAsiaTheme="minorEastAsia" w:hAnsiTheme="minorEastAsia"/>
        </w:rPr>
      </w:pPr>
    </w:p>
    <w:p w14:paraId="423DEF7D" w14:textId="77777777" w:rsidR="0035101D" w:rsidRPr="00CE384F" w:rsidRDefault="00D878D4">
      <w:pPr>
        <w:pStyle w:val="2"/>
        <w:spacing w:line="400" w:lineRule="exact"/>
        <w:jc w:val="center"/>
        <w:rPr>
          <w:rFonts w:asciiTheme="minorEastAsia" w:eastAsiaTheme="minorEastAsia" w:hAnsiTheme="minorEastAsia"/>
        </w:rPr>
      </w:pPr>
      <w:bookmarkStart w:id="262" w:name="_Toc32200"/>
      <w:bookmarkStart w:id="263" w:name="_Toc25027"/>
      <w:bookmarkStart w:id="264" w:name="_Toc28970"/>
      <w:bookmarkStart w:id="265" w:name="_Toc529539273"/>
      <w:r w:rsidRPr="00CE384F">
        <w:rPr>
          <w:rFonts w:asciiTheme="minorEastAsia" w:eastAsiaTheme="minorEastAsia" w:hAnsiTheme="minorEastAsia"/>
        </w:rPr>
        <w:t>格式</w:t>
      </w:r>
      <w:r w:rsidR="00D9003F" w:rsidRPr="00CE384F">
        <w:rPr>
          <w:rFonts w:asciiTheme="minorEastAsia" w:eastAsiaTheme="minorEastAsia" w:hAnsiTheme="minorEastAsia" w:hint="eastAsia"/>
        </w:rPr>
        <w:t>18</w:t>
      </w:r>
      <w:r w:rsidRPr="00CE384F">
        <w:rPr>
          <w:rFonts w:asciiTheme="minorEastAsia" w:eastAsiaTheme="minorEastAsia" w:hAnsiTheme="minorEastAsia"/>
        </w:rPr>
        <w:t>：</w:t>
      </w:r>
      <w:r w:rsidRPr="00CE384F">
        <w:rPr>
          <w:rFonts w:asciiTheme="minorEastAsia" w:eastAsiaTheme="minorEastAsia" w:hAnsiTheme="minorEastAsia" w:hint="eastAsia"/>
        </w:rPr>
        <w:t>近三年经营业绩一览表</w:t>
      </w:r>
      <w:bookmarkEnd w:id="262"/>
      <w:bookmarkEnd w:id="263"/>
      <w:bookmarkEnd w:id="264"/>
      <w:bookmarkEnd w:id="265"/>
    </w:p>
    <w:p w14:paraId="5D195D62" w14:textId="77777777" w:rsidR="0035101D" w:rsidRPr="00CE384F" w:rsidRDefault="0035101D">
      <w:pPr>
        <w:spacing w:line="400" w:lineRule="exact"/>
        <w:jc w:val="center"/>
        <w:rPr>
          <w:rFonts w:asciiTheme="minorEastAsia" w:eastAsiaTheme="minorEastAsia" w:hAnsiTheme="minorEastAsia"/>
        </w:rPr>
      </w:pPr>
    </w:p>
    <w:tbl>
      <w:tblPr>
        <w:tblW w:w="85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063"/>
        <w:gridCol w:w="1095"/>
        <w:gridCol w:w="2232"/>
      </w:tblGrid>
      <w:tr w:rsidR="0035101D" w:rsidRPr="00CE384F" w14:paraId="305088CF" w14:textId="77777777">
        <w:tc>
          <w:tcPr>
            <w:tcW w:w="743" w:type="dxa"/>
            <w:tcBorders>
              <w:top w:val="single" w:sz="6" w:space="0" w:color="auto"/>
              <w:left w:val="single" w:sz="6" w:space="0" w:color="auto"/>
              <w:bottom w:val="single" w:sz="6" w:space="0" w:color="auto"/>
              <w:right w:val="single" w:sz="6" w:space="0" w:color="auto"/>
            </w:tcBorders>
          </w:tcPr>
          <w:p w14:paraId="312063AD"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序号</w:t>
            </w:r>
          </w:p>
        </w:tc>
        <w:tc>
          <w:tcPr>
            <w:tcW w:w="1873" w:type="dxa"/>
            <w:tcBorders>
              <w:top w:val="single" w:sz="6" w:space="0" w:color="auto"/>
              <w:left w:val="single" w:sz="6" w:space="0" w:color="auto"/>
              <w:bottom w:val="single" w:sz="6" w:space="0" w:color="auto"/>
              <w:right w:val="single" w:sz="6" w:space="0" w:color="auto"/>
            </w:tcBorders>
          </w:tcPr>
          <w:p w14:paraId="429CACFA"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项目名称</w:t>
            </w:r>
          </w:p>
        </w:tc>
        <w:tc>
          <w:tcPr>
            <w:tcW w:w="1522" w:type="dxa"/>
            <w:tcBorders>
              <w:top w:val="single" w:sz="6" w:space="0" w:color="auto"/>
              <w:left w:val="single" w:sz="6" w:space="0" w:color="auto"/>
              <w:bottom w:val="single" w:sz="6" w:space="0" w:color="auto"/>
              <w:right w:val="single" w:sz="6" w:space="0" w:color="auto"/>
            </w:tcBorders>
          </w:tcPr>
          <w:p w14:paraId="0FA4D774"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采购单位</w:t>
            </w:r>
          </w:p>
        </w:tc>
        <w:tc>
          <w:tcPr>
            <w:tcW w:w="1063" w:type="dxa"/>
            <w:tcBorders>
              <w:top w:val="single" w:sz="6" w:space="0" w:color="auto"/>
              <w:left w:val="single" w:sz="6" w:space="0" w:color="auto"/>
              <w:bottom w:val="single" w:sz="6" w:space="0" w:color="auto"/>
              <w:right w:val="single" w:sz="6" w:space="0" w:color="auto"/>
            </w:tcBorders>
          </w:tcPr>
          <w:p w14:paraId="41EA2E72"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合同金额</w:t>
            </w:r>
          </w:p>
        </w:tc>
        <w:tc>
          <w:tcPr>
            <w:tcW w:w="1095" w:type="dxa"/>
            <w:tcBorders>
              <w:top w:val="single" w:sz="6" w:space="0" w:color="auto"/>
              <w:left w:val="single" w:sz="6" w:space="0" w:color="auto"/>
              <w:bottom w:val="single" w:sz="6" w:space="0" w:color="auto"/>
              <w:right w:val="single" w:sz="6" w:space="0" w:color="auto"/>
            </w:tcBorders>
          </w:tcPr>
          <w:p w14:paraId="500492D2"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完成时间</w:t>
            </w:r>
          </w:p>
        </w:tc>
        <w:tc>
          <w:tcPr>
            <w:tcW w:w="2232" w:type="dxa"/>
            <w:tcBorders>
              <w:top w:val="single" w:sz="6" w:space="0" w:color="auto"/>
              <w:left w:val="single" w:sz="6" w:space="0" w:color="auto"/>
              <w:bottom w:val="single" w:sz="6" w:space="0" w:color="auto"/>
              <w:right w:val="single" w:sz="6" w:space="0" w:color="auto"/>
            </w:tcBorders>
          </w:tcPr>
          <w:p w14:paraId="5A816019"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采购单位联系人及电话</w:t>
            </w:r>
          </w:p>
        </w:tc>
      </w:tr>
      <w:tr w:rsidR="0035101D" w:rsidRPr="00CE384F" w14:paraId="10D62077" w14:textId="77777777">
        <w:tc>
          <w:tcPr>
            <w:tcW w:w="743" w:type="dxa"/>
            <w:tcBorders>
              <w:top w:val="single" w:sz="6" w:space="0" w:color="auto"/>
              <w:left w:val="single" w:sz="6" w:space="0" w:color="auto"/>
              <w:bottom w:val="single" w:sz="6" w:space="0" w:color="auto"/>
              <w:right w:val="single" w:sz="6" w:space="0" w:color="auto"/>
            </w:tcBorders>
          </w:tcPr>
          <w:p w14:paraId="1C9D2BFE" w14:textId="77777777" w:rsidR="0035101D" w:rsidRPr="00CE384F"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14:paraId="54AD6AFE" w14:textId="77777777" w:rsidR="0035101D" w:rsidRPr="00CE384F"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14:paraId="1BEE6333" w14:textId="77777777" w:rsidR="0035101D" w:rsidRPr="00CE384F"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14:paraId="23605599" w14:textId="77777777" w:rsidR="0035101D" w:rsidRPr="00CE384F"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14:paraId="41C09FA8" w14:textId="77777777" w:rsidR="0035101D" w:rsidRPr="00CE384F"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14:paraId="15B9B80A" w14:textId="77777777" w:rsidR="0035101D" w:rsidRPr="00CE384F" w:rsidRDefault="0035101D">
            <w:pPr>
              <w:spacing w:line="400" w:lineRule="exact"/>
              <w:rPr>
                <w:rFonts w:asciiTheme="minorEastAsia" w:eastAsiaTheme="minorEastAsia" w:hAnsiTheme="minorEastAsia"/>
              </w:rPr>
            </w:pPr>
          </w:p>
        </w:tc>
      </w:tr>
      <w:tr w:rsidR="0035101D" w:rsidRPr="00CE384F" w14:paraId="1DA6A4B8" w14:textId="77777777">
        <w:tc>
          <w:tcPr>
            <w:tcW w:w="743" w:type="dxa"/>
            <w:tcBorders>
              <w:top w:val="single" w:sz="6" w:space="0" w:color="auto"/>
              <w:left w:val="single" w:sz="6" w:space="0" w:color="auto"/>
              <w:bottom w:val="single" w:sz="6" w:space="0" w:color="auto"/>
              <w:right w:val="single" w:sz="6" w:space="0" w:color="auto"/>
            </w:tcBorders>
          </w:tcPr>
          <w:p w14:paraId="01A83DFD" w14:textId="77777777" w:rsidR="0035101D" w:rsidRPr="00CE384F"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14:paraId="2E5ED4B3" w14:textId="77777777" w:rsidR="0035101D" w:rsidRPr="00CE384F"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14:paraId="07129CF1" w14:textId="77777777" w:rsidR="0035101D" w:rsidRPr="00CE384F"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14:paraId="701B7438" w14:textId="77777777" w:rsidR="0035101D" w:rsidRPr="00CE384F"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14:paraId="68468669" w14:textId="77777777" w:rsidR="0035101D" w:rsidRPr="00CE384F"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14:paraId="749F4854" w14:textId="77777777" w:rsidR="0035101D" w:rsidRPr="00CE384F" w:rsidRDefault="0035101D">
            <w:pPr>
              <w:spacing w:line="400" w:lineRule="exact"/>
              <w:rPr>
                <w:rFonts w:asciiTheme="minorEastAsia" w:eastAsiaTheme="minorEastAsia" w:hAnsiTheme="minorEastAsia"/>
              </w:rPr>
            </w:pPr>
          </w:p>
        </w:tc>
      </w:tr>
      <w:tr w:rsidR="0035101D" w:rsidRPr="00CE384F" w14:paraId="53393655" w14:textId="77777777">
        <w:tc>
          <w:tcPr>
            <w:tcW w:w="743" w:type="dxa"/>
            <w:tcBorders>
              <w:top w:val="single" w:sz="6" w:space="0" w:color="auto"/>
              <w:left w:val="single" w:sz="6" w:space="0" w:color="auto"/>
              <w:bottom w:val="single" w:sz="6" w:space="0" w:color="auto"/>
              <w:right w:val="single" w:sz="6" w:space="0" w:color="auto"/>
            </w:tcBorders>
          </w:tcPr>
          <w:p w14:paraId="1D09F765" w14:textId="77777777" w:rsidR="0035101D" w:rsidRPr="00CE384F"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14:paraId="22649B49" w14:textId="77777777" w:rsidR="0035101D" w:rsidRPr="00CE384F"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14:paraId="08A5FED6" w14:textId="77777777" w:rsidR="0035101D" w:rsidRPr="00CE384F"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14:paraId="632E1DE0" w14:textId="77777777" w:rsidR="0035101D" w:rsidRPr="00CE384F"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14:paraId="7B3CF4CF" w14:textId="77777777" w:rsidR="0035101D" w:rsidRPr="00CE384F"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14:paraId="6C88B29E" w14:textId="77777777" w:rsidR="0035101D" w:rsidRPr="00CE384F" w:rsidRDefault="0035101D">
            <w:pPr>
              <w:spacing w:line="400" w:lineRule="exact"/>
              <w:rPr>
                <w:rFonts w:asciiTheme="minorEastAsia" w:eastAsiaTheme="minorEastAsia" w:hAnsiTheme="minorEastAsia"/>
              </w:rPr>
            </w:pPr>
          </w:p>
        </w:tc>
      </w:tr>
      <w:tr w:rsidR="0035101D" w:rsidRPr="00CE384F" w14:paraId="2291B956" w14:textId="77777777">
        <w:tc>
          <w:tcPr>
            <w:tcW w:w="743" w:type="dxa"/>
            <w:tcBorders>
              <w:top w:val="single" w:sz="6" w:space="0" w:color="auto"/>
              <w:left w:val="single" w:sz="6" w:space="0" w:color="auto"/>
              <w:bottom w:val="single" w:sz="6" w:space="0" w:color="auto"/>
              <w:right w:val="single" w:sz="6" w:space="0" w:color="auto"/>
            </w:tcBorders>
          </w:tcPr>
          <w:p w14:paraId="54E63A1D" w14:textId="77777777" w:rsidR="0035101D" w:rsidRPr="00CE384F"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14:paraId="1F503F35" w14:textId="77777777" w:rsidR="0035101D" w:rsidRPr="00CE384F"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14:paraId="64959178" w14:textId="77777777" w:rsidR="0035101D" w:rsidRPr="00CE384F"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14:paraId="58FA91CB" w14:textId="77777777" w:rsidR="0035101D" w:rsidRPr="00CE384F"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14:paraId="1FB7F37D" w14:textId="77777777" w:rsidR="0035101D" w:rsidRPr="00CE384F"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14:paraId="6F04B49C" w14:textId="77777777" w:rsidR="0035101D" w:rsidRPr="00CE384F" w:rsidRDefault="0035101D">
            <w:pPr>
              <w:spacing w:line="400" w:lineRule="exact"/>
              <w:rPr>
                <w:rFonts w:asciiTheme="minorEastAsia" w:eastAsiaTheme="minorEastAsia" w:hAnsiTheme="minorEastAsia"/>
              </w:rPr>
            </w:pPr>
          </w:p>
        </w:tc>
      </w:tr>
      <w:tr w:rsidR="0035101D" w:rsidRPr="00CE384F" w14:paraId="4F4D2DC7" w14:textId="77777777">
        <w:tc>
          <w:tcPr>
            <w:tcW w:w="743" w:type="dxa"/>
            <w:tcBorders>
              <w:top w:val="single" w:sz="6" w:space="0" w:color="auto"/>
              <w:left w:val="single" w:sz="6" w:space="0" w:color="auto"/>
              <w:bottom w:val="single" w:sz="6" w:space="0" w:color="auto"/>
              <w:right w:val="single" w:sz="6" w:space="0" w:color="auto"/>
            </w:tcBorders>
          </w:tcPr>
          <w:p w14:paraId="4B7FEB0A" w14:textId="77777777" w:rsidR="0035101D" w:rsidRPr="00CE384F"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14:paraId="0568AD76" w14:textId="77777777" w:rsidR="0035101D" w:rsidRPr="00CE384F"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14:paraId="1BD33EA4" w14:textId="77777777" w:rsidR="0035101D" w:rsidRPr="00CE384F"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14:paraId="1216EAF4" w14:textId="77777777" w:rsidR="0035101D" w:rsidRPr="00CE384F"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14:paraId="14405029" w14:textId="77777777" w:rsidR="0035101D" w:rsidRPr="00CE384F"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14:paraId="024FED3F" w14:textId="77777777" w:rsidR="0035101D" w:rsidRPr="00CE384F" w:rsidRDefault="0035101D">
            <w:pPr>
              <w:spacing w:line="400" w:lineRule="exact"/>
              <w:rPr>
                <w:rFonts w:asciiTheme="minorEastAsia" w:eastAsiaTheme="minorEastAsia" w:hAnsiTheme="minorEastAsia"/>
              </w:rPr>
            </w:pPr>
          </w:p>
        </w:tc>
      </w:tr>
      <w:tr w:rsidR="0035101D" w:rsidRPr="00CE384F" w14:paraId="7728793C" w14:textId="77777777">
        <w:tc>
          <w:tcPr>
            <w:tcW w:w="743" w:type="dxa"/>
            <w:tcBorders>
              <w:top w:val="single" w:sz="6" w:space="0" w:color="auto"/>
              <w:left w:val="single" w:sz="6" w:space="0" w:color="auto"/>
              <w:bottom w:val="single" w:sz="6" w:space="0" w:color="auto"/>
              <w:right w:val="single" w:sz="6" w:space="0" w:color="auto"/>
            </w:tcBorders>
          </w:tcPr>
          <w:p w14:paraId="5EE2055C" w14:textId="77777777" w:rsidR="0035101D" w:rsidRPr="00CE384F"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14:paraId="1FF471A4" w14:textId="77777777" w:rsidR="0035101D" w:rsidRPr="00CE384F"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14:paraId="7FB86489" w14:textId="77777777" w:rsidR="0035101D" w:rsidRPr="00CE384F"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14:paraId="5FF5D24E" w14:textId="77777777" w:rsidR="0035101D" w:rsidRPr="00CE384F"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14:paraId="7491E1F5" w14:textId="77777777" w:rsidR="0035101D" w:rsidRPr="00CE384F"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14:paraId="1B967C3A" w14:textId="77777777" w:rsidR="0035101D" w:rsidRPr="00CE384F" w:rsidRDefault="0035101D">
            <w:pPr>
              <w:spacing w:line="400" w:lineRule="exact"/>
              <w:rPr>
                <w:rFonts w:asciiTheme="minorEastAsia" w:eastAsiaTheme="minorEastAsia" w:hAnsiTheme="minorEastAsia"/>
              </w:rPr>
            </w:pPr>
          </w:p>
        </w:tc>
      </w:tr>
    </w:tbl>
    <w:p w14:paraId="66BFED87"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注：</w:t>
      </w:r>
    </w:p>
    <w:p w14:paraId="6C084243"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1.公司成立不足三年的企业自公司成立之日填写。</w:t>
      </w:r>
    </w:p>
    <w:p w14:paraId="13E2E59A" w14:textId="77777777" w:rsidR="0035101D" w:rsidRPr="00CE384F" w:rsidRDefault="00D878D4">
      <w:pPr>
        <w:spacing w:line="400" w:lineRule="exact"/>
        <w:ind w:firstLineChars="200" w:firstLine="420"/>
        <w:rPr>
          <w:rFonts w:asciiTheme="minorEastAsia" w:eastAsiaTheme="minorEastAsia" w:hAnsiTheme="minorEastAsia"/>
        </w:rPr>
      </w:pPr>
      <w:r w:rsidRPr="00CE384F">
        <w:rPr>
          <w:rFonts w:asciiTheme="minorEastAsia" w:eastAsiaTheme="minorEastAsia" w:hAnsiTheme="minorEastAsia" w:hint="eastAsia"/>
        </w:rPr>
        <w:t>2.主要经营业绩须提交中标通知书或合同复印件并加盖公章，供应商资格要求中对合格供应商经营业绩有特殊要求的应按其要求提交资料。</w:t>
      </w:r>
      <w:r w:rsidR="00D9003F" w:rsidRPr="00CE384F">
        <w:rPr>
          <w:rFonts w:asciiTheme="minorEastAsia" w:eastAsiaTheme="minorEastAsia" w:hAnsiTheme="minorEastAsia" w:hint="eastAsia"/>
        </w:rPr>
        <w:t>（详见评分表要求）</w:t>
      </w:r>
    </w:p>
    <w:p w14:paraId="028EEFBC" w14:textId="77777777" w:rsidR="0035101D" w:rsidRPr="00CE384F" w:rsidRDefault="0035101D">
      <w:pPr>
        <w:spacing w:line="400" w:lineRule="exact"/>
        <w:rPr>
          <w:rFonts w:asciiTheme="minorEastAsia" w:eastAsiaTheme="minorEastAsia" w:hAnsiTheme="minorEastAsia"/>
        </w:rPr>
      </w:pPr>
    </w:p>
    <w:p w14:paraId="408FA7E9"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投标人名称：（盖公章）</w:t>
      </w:r>
    </w:p>
    <w:p w14:paraId="62295A5B"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法定代表人（单位负责人）或委托代理人：（签字）</w:t>
      </w:r>
    </w:p>
    <w:p w14:paraId="677C3531"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t>日期：   年   月   日</w:t>
      </w:r>
    </w:p>
    <w:p w14:paraId="2311745E" w14:textId="77777777" w:rsidR="0035101D" w:rsidRPr="00CE384F" w:rsidRDefault="0035101D">
      <w:pPr>
        <w:spacing w:line="400" w:lineRule="exact"/>
        <w:rPr>
          <w:rFonts w:asciiTheme="minorEastAsia" w:eastAsiaTheme="minorEastAsia" w:hAnsiTheme="minorEastAsia"/>
        </w:rPr>
      </w:pPr>
    </w:p>
    <w:p w14:paraId="6FA9EC46" w14:textId="77777777" w:rsidR="0035101D" w:rsidRPr="00CE384F" w:rsidRDefault="00D878D4" w:rsidP="00247644">
      <w:pPr>
        <w:spacing w:line="400" w:lineRule="exact"/>
        <w:rPr>
          <w:rFonts w:asciiTheme="minorEastAsia" w:eastAsiaTheme="minorEastAsia" w:hAnsiTheme="minorEastAsia"/>
        </w:rPr>
      </w:pPr>
      <w:r w:rsidRPr="00CE384F">
        <w:rPr>
          <w:rFonts w:asciiTheme="minorEastAsia" w:eastAsiaTheme="minorEastAsia" w:hAnsiTheme="minorEastAsia" w:hint="eastAsia"/>
        </w:rPr>
        <w:br w:type="page"/>
      </w:r>
    </w:p>
    <w:p w14:paraId="64DA271F" w14:textId="77777777" w:rsidR="0070553D" w:rsidRDefault="0070553D" w:rsidP="0070553D">
      <w:pPr>
        <w:pStyle w:val="2"/>
        <w:spacing w:line="400" w:lineRule="exact"/>
        <w:jc w:val="left"/>
        <w:rPr>
          <w:rFonts w:asciiTheme="minorEastAsia" w:eastAsiaTheme="minorEastAsia" w:hAnsiTheme="minorEastAsia"/>
        </w:rPr>
      </w:pPr>
      <w:bookmarkStart w:id="266" w:name="_Toc529539274"/>
      <w:r w:rsidRPr="00CE384F">
        <w:rPr>
          <w:rFonts w:asciiTheme="minorEastAsia" w:eastAsiaTheme="minorEastAsia" w:hAnsiTheme="minorEastAsia" w:hint="eastAsia"/>
        </w:rPr>
        <w:lastRenderedPageBreak/>
        <w:t>格式</w:t>
      </w:r>
      <w:r>
        <w:rPr>
          <w:rFonts w:asciiTheme="minorEastAsia" w:eastAsiaTheme="minorEastAsia" w:hAnsiTheme="minorEastAsia" w:hint="eastAsia"/>
        </w:rPr>
        <w:t>19</w:t>
      </w:r>
      <w:r w:rsidRPr="00CE384F">
        <w:rPr>
          <w:rFonts w:asciiTheme="minorEastAsia" w:eastAsiaTheme="minorEastAsia" w:hAnsiTheme="minorEastAsia" w:hint="eastAsia"/>
        </w:rPr>
        <w:t>：</w:t>
      </w:r>
      <w:r w:rsidRPr="0070553D">
        <w:rPr>
          <w:rFonts w:asciiTheme="minorEastAsia" w:eastAsiaTheme="minorEastAsia" w:hAnsiTheme="minorEastAsia" w:hint="eastAsia"/>
        </w:rPr>
        <w:t>质量和技术保障措施</w:t>
      </w:r>
      <w:r w:rsidRPr="00CE384F">
        <w:rPr>
          <w:rFonts w:asciiTheme="minorEastAsia" w:eastAsiaTheme="minorEastAsia" w:hAnsiTheme="minorEastAsia" w:hint="eastAsia"/>
        </w:rPr>
        <w:t>及方案</w:t>
      </w:r>
      <w:bookmarkEnd w:id="266"/>
    </w:p>
    <w:p w14:paraId="201BCD78" w14:textId="77777777" w:rsidR="0070553D" w:rsidRDefault="00D9003F" w:rsidP="0070553D">
      <w:pPr>
        <w:pStyle w:val="2"/>
        <w:spacing w:line="400" w:lineRule="exact"/>
        <w:jc w:val="left"/>
        <w:rPr>
          <w:rFonts w:asciiTheme="minorEastAsia" w:eastAsiaTheme="minorEastAsia" w:hAnsiTheme="minorEastAsia"/>
        </w:rPr>
      </w:pPr>
      <w:bookmarkStart w:id="267" w:name="_Toc529539275"/>
      <w:r w:rsidRPr="00CE384F">
        <w:rPr>
          <w:rFonts w:asciiTheme="minorEastAsia" w:eastAsiaTheme="minorEastAsia" w:hAnsiTheme="minorEastAsia" w:hint="eastAsia"/>
        </w:rPr>
        <w:t>格式</w:t>
      </w:r>
      <w:r w:rsidR="0070553D">
        <w:rPr>
          <w:rFonts w:asciiTheme="minorEastAsia" w:eastAsiaTheme="minorEastAsia" w:hAnsiTheme="minorEastAsia" w:hint="eastAsia"/>
        </w:rPr>
        <w:t>20</w:t>
      </w:r>
      <w:r w:rsidRPr="00CE384F">
        <w:rPr>
          <w:rFonts w:asciiTheme="minorEastAsia" w:eastAsiaTheme="minorEastAsia" w:hAnsiTheme="minorEastAsia" w:hint="eastAsia"/>
        </w:rPr>
        <w:t>：</w:t>
      </w:r>
      <w:r w:rsidR="0070553D" w:rsidRPr="0070553D">
        <w:rPr>
          <w:rFonts w:asciiTheme="minorEastAsia" w:eastAsiaTheme="minorEastAsia" w:hAnsiTheme="minorEastAsia" w:hint="eastAsia"/>
        </w:rPr>
        <w:t>产品技术方案</w:t>
      </w:r>
      <w:bookmarkEnd w:id="267"/>
    </w:p>
    <w:p w14:paraId="65A63C13" w14:textId="77777777" w:rsidR="0070553D" w:rsidRPr="00CE384F" w:rsidRDefault="0070553D" w:rsidP="0070553D">
      <w:pPr>
        <w:pStyle w:val="2"/>
        <w:spacing w:line="400" w:lineRule="exact"/>
        <w:jc w:val="left"/>
        <w:rPr>
          <w:rFonts w:asciiTheme="minorEastAsia" w:eastAsiaTheme="minorEastAsia" w:hAnsiTheme="minorEastAsia"/>
        </w:rPr>
      </w:pPr>
      <w:bookmarkStart w:id="268" w:name="_Toc529539276"/>
      <w:r w:rsidRPr="00CE384F">
        <w:rPr>
          <w:rFonts w:asciiTheme="minorEastAsia" w:eastAsiaTheme="minorEastAsia" w:hAnsiTheme="minorEastAsia" w:hint="eastAsia"/>
        </w:rPr>
        <w:t>格式</w:t>
      </w:r>
      <w:r>
        <w:rPr>
          <w:rFonts w:asciiTheme="minorEastAsia" w:eastAsiaTheme="minorEastAsia" w:hAnsiTheme="minorEastAsia" w:hint="eastAsia"/>
        </w:rPr>
        <w:t>21</w:t>
      </w:r>
      <w:r w:rsidRPr="00CE384F">
        <w:rPr>
          <w:rFonts w:asciiTheme="minorEastAsia" w:eastAsiaTheme="minorEastAsia" w:hAnsiTheme="minorEastAsia" w:hint="eastAsia"/>
        </w:rPr>
        <w:t>：拟安排的整个项目负责人情况</w:t>
      </w:r>
      <w:bookmarkEnd w:id="268"/>
    </w:p>
    <w:p w14:paraId="355B89AF" w14:textId="77777777" w:rsidR="0070553D" w:rsidRPr="00CE384F" w:rsidRDefault="0070553D" w:rsidP="0070553D">
      <w:pPr>
        <w:pStyle w:val="2"/>
        <w:spacing w:line="400" w:lineRule="exact"/>
        <w:jc w:val="left"/>
        <w:rPr>
          <w:rFonts w:asciiTheme="minorEastAsia" w:eastAsiaTheme="minorEastAsia" w:hAnsiTheme="minorEastAsia"/>
        </w:rPr>
      </w:pPr>
      <w:bookmarkStart w:id="269" w:name="_Toc529539277"/>
      <w:r w:rsidRPr="00CE384F">
        <w:rPr>
          <w:rFonts w:asciiTheme="minorEastAsia" w:eastAsiaTheme="minorEastAsia" w:hAnsiTheme="minorEastAsia" w:hint="eastAsia"/>
        </w:rPr>
        <w:t>格式</w:t>
      </w:r>
      <w:r>
        <w:rPr>
          <w:rFonts w:asciiTheme="minorEastAsia" w:eastAsiaTheme="minorEastAsia" w:hAnsiTheme="minorEastAsia" w:hint="eastAsia"/>
        </w:rPr>
        <w:t>22</w:t>
      </w:r>
      <w:r w:rsidRPr="00CE384F">
        <w:rPr>
          <w:rFonts w:asciiTheme="minorEastAsia" w:eastAsiaTheme="minorEastAsia" w:hAnsiTheme="minorEastAsia" w:hint="eastAsia"/>
        </w:rPr>
        <w:t>：拟安排的项目团队成员（项目负责人除外）情况</w:t>
      </w:r>
      <w:bookmarkEnd w:id="269"/>
    </w:p>
    <w:p w14:paraId="13BDBDD1" w14:textId="77777777" w:rsidR="0070553D" w:rsidRDefault="00D9003F" w:rsidP="00D9003F">
      <w:pPr>
        <w:pStyle w:val="2"/>
        <w:spacing w:line="400" w:lineRule="exact"/>
        <w:jc w:val="left"/>
        <w:rPr>
          <w:rFonts w:asciiTheme="minorEastAsia" w:eastAsiaTheme="minorEastAsia" w:hAnsiTheme="minorEastAsia"/>
        </w:rPr>
      </w:pPr>
      <w:bookmarkStart w:id="270" w:name="_Toc529539278"/>
      <w:r w:rsidRPr="00CE384F">
        <w:rPr>
          <w:rFonts w:asciiTheme="minorEastAsia" w:eastAsiaTheme="minorEastAsia" w:hAnsiTheme="minorEastAsia" w:hint="eastAsia"/>
        </w:rPr>
        <w:t>格式</w:t>
      </w:r>
      <w:r w:rsidR="0070553D">
        <w:rPr>
          <w:rFonts w:asciiTheme="minorEastAsia" w:eastAsiaTheme="minorEastAsia" w:hAnsiTheme="minorEastAsia" w:hint="eastAsia"/>
        </w:rPr>
        <w:t>23</w:t>
      </w:r>
      <w:r w:rsidRPr="00CE384F">
        <w:rPr>
          <w:rFonts w:asciiTheme="minorEastAsia" w:eastAsiaTheme="minorEastAsia" w:hAnsiTheme="minorEastAsia" w:hint="eastAsia"/>
        </w:rPr>
        <w:t>：</w:t>
      </w:r>
      <w:r w:rsidR="0070553D" w:rsidRPr="0070553D">
        <w:rPr>
          <w:rFonts w:asciiTheme="minorEastAsia" w:eastAsiaTheme="minorEastAsia" w:hAnsiTheme="minorEastAsia" w:hint="eastAsia"/>
        </w:rPr>
        <w:t>相关竞赛经验</w:t>
      </w:r>
      <w:bookmarkEnd w:id="270"/>
    </w:p>
    <w:p w14:paraId="7127BA16" w14:textId="77777777" w:rsidR="00D9003F" w:rsidRPr="00CE384F" w:rsidRDefault="00D9003F" w:rsidP="00D9003F">
      <w:pPr>
        <w:pStyle w:val="2"/>
        <w:spacing w:line="400" w:lineRule="exact"/>
        <w:jc w:val="left"/>
        <w:rPr>
          <w:rFonts w:asciiTheme="minorEastAsia" w:eastAsiaTheme="minorEastAsia" w:hAnsiTheme="minorEastAsia"/>
        </w:rPr>
      </w:pPr>
      <w:bookmarkStart w:id="271" w:name="_Toc529539279"/>
      <w:r w:rsidRPr="00CE384F">
        <w:rPr>
          <w:rFonts w:asciiTheme="minorEastAsia" w:eastAsiaTheme="minorEastAsia" w:hAnsiTheme="minorEastAsia" w:hint="eastAsia"/>
        </w:rPr>
        <w:t>格式</w:t>
      </w:r>
      <w:r w:rsidR="0070553D">
        <w:rPr>
          <w:rFonts w:asciiTheme="minorEastAsia" w:eastAsiaTheme="minorEastAsia" w:hAnsiTheme="minorEastAsia" w:hint="eastAsia"/>
        </w:rPr>
        <w:t>24</w:t>
      </w:r>
      <w:r w:rsidRPr="00CE384F">
        <w:rPr>
          <w:rFonts w:asciiTheme="minorEastAsia" w:eastAsiaTheme="minorEastAsia" w:hAnsiTheme="minorEastAsia" w:hint="eastAsia"/>
        </w:rPr>
        <w:t>：项目完成（服务期满）后的服务承诺</w:t>
      </w:r>
      <w:bookmarkEnd w:id="271"/>
    </w:p>
    <w:p w14:paraId="1C1AE2EB" w14:textId="77777777" w:rsidR="00D9003F" w:rsidRPr="00CE384F" w:rsidRDefault="00D9003F" w:rsidP="00D9003F">
      <w:pPr>
        <w:pStyle w:val="2"/>
        <w:spacing w:line="400" w:lineRule="exact"/>
        <w:jc w:val="left"/>
        <w:rPr>
          <w:rFonts w:asciiTheme="minorEastAsia" w:eastAsiaTheme="minorEastAsia" w:hAnsiTheme="minorEastAsia"/>
        </w:rPr>
      </w:pPr>
      <w:bookmarkStart w:id="272" w:name="_Toc529539280"/>
      <w:r w:rsidRPr="00CE384F">
        <w:rPr>
          <w:rFonts w:asciiTheme="minorEastAsia" w:eastAsiaTheme="minorEastAsia" w:hAnsiTheme="minorEastAsia" w:hint="eastAsia"/>
        </w:rPr>
        <w:t>格式</w:t>
      </w:r>
      <w:r w:rsidR="0070553D">
        <w:rPr>
          <w:rFonts w:asciiTheme="minorEastAsia" w:eastAsiaTheme="minorEastAsia" w:hAnsiTheme="minorEastAsia" w:hint="eastAsia"/>
        </w:rPr>
        <w:t>25</w:t>
      </w:r>
      <w:r w:rsidRPr="00CE384F">
        <w:rPr>
          <w:rFonts w:asciiTheme="minorEastAsia" w:eastAsiaTheme="minorEastAsia" w:hAnsiTheme="minorEastAsia" w:hint="eastAsia"/>
        </w:rPr>
        <w:t>：违约承诺</w:t>
      </w:r>
      <w:bookmarkEnd w:id="272"/>
    </w:p>
    <w:p w14:paraId="4E800DD6" w14:textId="77777777" w:rsidR="0035101D" w:rsidRPr="00CE384F" w:rsidRDefault="00D9003F" w:rsidP="00D9003F">
      <w:pPr>
        <w:pStyle w:val="2"/>
        <w:spacing w:line="400" w:lineRule="exact"/>
        <w:jc w:val="left"/>
        <w:rPr>
          <w:rFonts w:asciiTheme="minorEastAsia" w:eastAsiaTheme="minorEastAsia" w:hAnsiTheme="minorEastAsia"/>
        </w:rPr>
      </w:pPr>
      <w:bookmarkStart w:id="273" w:name="_Toc529539281"/>
      <w:r w:rsidRPr="00CE384F">
        <w:rPr>
          <w:rFonts w:asciiTheme="minorEastAsia" w:eastAsiaTheme="minorEastAsia" w:hAnsiTheme="minorEastAsia" w:hint="eastAsia"/>
        </w:rPr>
        <w:t>格式26：其它招标文件要求的内容及投标人认为需要补充的内容（格式自定）</w:t>
      </w:r>
      <w:bookmarkEnd w:id="273"/>
    </w:p>
    <w:p w14:paraId="219FBAFD" w14:textId="77777777" w:rsidR="0035101D" w:rsidRPr="00CE384F" w:rsidRDefault="0035101D">
      <w:pPr>
        <w:spacing w:line="400" w:lineRule="exact"/>
        <w:rPr>
          <w:rFonts w:asciiTheme="minorEastAsia" w:eastAsiaTheme="minorEastAsia" w:hAnsiTheme="minorEastAsia"/>
        </w:rPr>
      </w:pPr>
    </w:p>
    <w:p w14:paraId="07D53323" w14:textId="77777777" w:rsidR="0035101D" w:rsidRPr="00CE384F" w:rsidRDefault="0035101D">
      <w:pPr>
        <w:spacing w:line="400" w:lineRule="exact"/>
        <w:rPr>
          <w:rFonts w:asciiTheme="minorEastAsia" w:eastAsiaTheme="minorEastAsia" w:hAnsiTheme="minorEastAsia"/>
        </w:rPr>
      </w:pPr>
    </w:p>
    <w:p w14:paraId="1917742C" w14:textId="77777777" w:rsidR="0035101D" w:rsidRPr="00CE384F" w:rsidRDefault="0035101D">
      <w:pPr>
        <w:spacing w:line="400" w:lineRule="exact"/>
        <w:rPr>
          <w:rFonts w:asciiTheme="minorEastAsia" w:eastAsiaTheme="minorEastAsia" w:hAnsiTheme="minorEastAsia"/>
        </w:rPr>
      </w:pPr>
    </w:p>
    <w:p w14:paraId="33D08723" w14:textId="77777777" w:rsidR="00D9003F" w:rsidRPr="00CE384F" w:rsidRDefault="00D9003F">
      <w:pPr>
        <w:spacing w:line="400" w:lineRule="exact"/>
        <w:rPr>
          <w:rFonts w:asciiTheme="minorEastAsia" w:eastAsiaTheme="minorEastAsia" w:hAnsiTheme="minorEastAsia"/>
        </w:rPr>
      </w:pPr>
    </w:p>
    <w:p w14:paraId="61DD2AAC" w14:textId="77777777" w:rsidR="00D9003F" w:rsidRPr="00CE384F" w:rsidRDefault="00D9003F">
      <w:pPr>
        <w:spacing w:line="400" w:lineRule="exact"/>
        <w:rPr>
          <w:rFonts w:asciiTheme="minorEastAsia" w:eastAsiaTheme="minorEastAsia" w:hAnsiTheme="minorEastAsia"/>
        </w:rPr>
      </w:pPr>
    </w:p>
    <w:p w14:paraId="7CBAE3F8" w14:textId="77777777" w:rsidR="00D9003F" w:rsidRPr="00CE384F" w:rsidRDefault="00D9003F">
      <w:pPr>
        <w:spacing w:line="400" w:lineRule="exact"/>
        <w:rPr>
          <w:rFonts w:asciiTheme="minorEastAsia" w:eastAsiaTheme="minorEastAsia" w:hAnsiTheme="minorEastAsia"/>
        </w:rPr>
      </w:pPr>
    </w:p>
    <w:p w14:paraId="28C898FB" w14:textId="77777777" w:rsidR="00D9003F" w:rsidRPr="00CE384F" w:rsidRDefault="00D9003F">
      <w:pPr>
        <w:spacing w:line="400" w:lineRule="exact"/>
        <w:rPr>
          <w:rFonts w:asciiTheme="minorEastAsia" w:eastAsiaTheme="minorEastAsia" w:hAnsiTheme="minorEastAsia"/>
        </w:rPr>
      </w:pPr>
    </w:p>
    <w:p w14:paraId="32A1A0A3" w14:textId="77777777" w:rsidR="00D9003F" w:rsidRDefault="00D9003F">
      <w:pPr>
        <w:spacing w:line="400" w:lineRule="exact"/>
        <w:rPr>
          <w:rFonts w:asciiTheme="minorEastAsia" w:eastAsiaTheme="minorEastAsia" w:hAnsiTheme="minorEastAsia"/>
        </w:rPr>
      </w:pPr>
    </w:p>
    <w:p w14:paraId="283BCAE1" w14:textId="77777777" w:rsidR="00714DF6" w:rsidRDefault="00714DF6">
      <w:pPr>
        <w:spacing w:line="400" w:lineRule="exact"/>
        <w:rPr>
          <w:rFonts w:asciiTheme="minorEastAsia" w:eastAsiaTheme="minorEastAsia" w:hAnsiTheme="minorEastAsia"/>
        </w:rPr>
      </w:pPr>
    </w:p>
    <w:p w14:paraId="18E2F42E" w14:textId="77777777" w:rsidR="00714DF6" w:rsidRDefault="00714DF6">
      <w:pPr>
        <w:spacing w:line="400" w:lineRule="exact"/>
        <w:rPr>
          <w:rFonts w:asciiTheme="minorEastAsia" w:eastAsiaTheme="minorEastAsia" w:hAnsiTheme="minorEastAsia"/>
        </w:rPr>
      </w:pPr>
    </w:p>
    <w:p w14:paraId="55BE4567" w14:textId="77777777" w:rsidR="00714DF6" w:rsidRDefault="00714DF6">
      <w:pPr>
        <w:spacing w:line="400" w:lineRule="exact"/>
        <w:rPr>
          <w:rFonts w:asciiTheme="minorEastAsia" w:eastAsiaTheme="minorEastAsia" w:hAnsiTheme="minorEastAsia"/>
        </w:rPr>
      </w:pPr>
    </w:p>
    <w:p w14:paraId="7F795F33" w14:textId="77777777" w:rsidR="00714DF6" w:rsidRDefault="00714DF6">
      <w:pPr>
        <w:spacing w:line="400" w:lineRule="exact"/>
        <w:rPr>
          <w:rFonts w:asciiTheme="minorEastAsia" w:eastAsiaTheme="minorEastAsia" w:hAnsiTheme="minorEastAsia"/>
        </w:rPr>
      </w:pPr>
    </w:p>
    <w:p w14:paraId="6E461F1C" w14:textId="77777777" w:rsidR="00714DF6" w:rsidRDefault="00714DF6">
      <w:pPr>
        <w:spacing w:line="400" w:lineRule="exact"/>
        <w:rPr>
          <w:rFonts w:asciiTheme="minorEastAsia" w:eastAsiaTheme="minorEastAsia" w:hAnsiTheme="minorEastAsia"/>
        </w:rPr>
      </w:pPr>
    </w:p>
    <w:p w14:paraId="1324717B" w14:textId="77777777" w:rsidR="00714DF6" w:rsidRPr="00CE384F" w:rsidRDefault="00714DF6">
      <w:pPr>
        <w:spacing w:line="400" w:lineRule="exact"/>
        <w:rPr>
          <w:rFonts w:asciiTheme="minorEastAsia" w:eastAsiaTheme="minorEastAsia" w:hAnsiTheme="minorEastAsia"/>
        </w:rPr>
      </w:pPr>
    </w:p>
    <w:p w14:paraId="7D9C63AE" w14:textId="77777777" w:rsidR="00D9003F" w:rsidRPr="00CE384F" w:rsidRDefault="00D9003F">
      <w:pPr>
        <w:spacing w:line="400" w:lineRule="exact"/>
        <w:rPr>
          <w:rFonts w:asciiTheme="minorEastAsia" w:eastAsiaTheme="minorEastAsia" w:hAnsiTheme="minorEastAsia"/>
        </w:rPr>
      </w:pPr>
    </w:p>
    <w:p w14:paraId="73A8FB93" w14:textId="77777777" w:rsidR="00D9003F" w:rsidRPr="00CE384F" w:rsidRDefault="00D9003F">
      <w:pPr>
        <w:spacing w:line="400" w:lineRule="exact"/>
        <w:rPr>
          <w:rFonts w:asciiTheme="minorEastAsia" w:eastAsiaTheme="minorEastAsia" w:hAnsiTheme="minorEastAsia"/>
        </w:rPr>
      </w:pPr>
    </w:p>
    <w:p w14:paraId="34C82FDD" w14:textId="77777777" w:rsidR="00D9003F" w:rsidRPr="00CE384F" w:rsidRDefault="00D9003F">
      <w:pPr>
        <w:spacing w:line="400" w:lineRule="exact"/>
        <w:rPr>
          <w:rFonts w:asciiTheme="minorEastAsia" w:eastAsiaTheme="minorEastAsia" w:hAnsiTheme="minorEastAsia"/>
        </w:rPr>
      </w:pPr>
    </w:p>
    <w:p w14:paraId="7EE0F5B1" w14:textId="77777777" w:rsidR="00D9003F" w:rsidRPr="00CE384F" w:rsidRDefault="00D9003F">
      <w:pPr>
        <w:spacing w:line="400" w:lineRule="exact"/>
        <w:rPr>
          <w:rFonts w:asciiTheme="minorEastAsia" w:eastAsiaTheme="minorEastAsia" w:hAnsiTheme="minorEastAsia"/>
        </w:rPr>
      </w:pPr>
    </w:p>
    <w:p w14:paraId="173E8149" w14:textId="77777777" w:rsidR="00D9003F" w:rsidRPr="00CE384F" w:rsidRDefault="00D9003F">
      <w:pPr>
        <w:spacing w:line="400" w:lineRule="exact"/>
        <w:rPr>
          <w:rFonts w:asciiTheme="minorEastAsia" w:eastAsiaTheme="minorEastAsia" w:hAnsiTheme="minorEastAsia"/>
        </w:rPr>
      </w:pPr>
    </w:p>
    <w:p w14:paraId="53F29C45" w14:textId="77777777" w:rsidR="00D9003F" w:rsidRPr="00CE384F" w:rsidRDefault="00D9003F">
      <w:pPr>
        <w:spacing w:line="400" w:lineRule="exact"/>
        <w:rPr>
          <w:rFonts w:asciiTheme="minorEastAsia" w:eastAsiaTheme="minorEastAsia" w:hAnsiTheme="minorEastAsia"/>
        </w:rPr>
      </w:pPr>
    </w:p>
    <w:p w14:paraId="1D61D93D" w14:textId="77777777" w:rsidR="00D9003F" w:rsidRPr="00CE384F" w:rsidRDefault="00D9003F">
      <w:pPr>
        <w:spacing w:line="400" w:lineRule="exact"/>
        <w:rPr>
          <w:rFonts w:asciiTheme="minorEastAsia" w:eastAsiaTheme="minorEastAsia" w:hAnsiTheme="minorEastAsia"/>
        </w:rPr>
      </w:pPr>
    </w:p>
    <w:p w14:paraId="4DD7A84A" w14:textId="77777777" w:rsidR="00D9003F" w:rsidRPr="00CE384F" w:rsidRDefault="00D9003F">
      <w:pPr>
        <w:spacing w:line="400" w:lineRule="exact"/>
        <w:rPr>
          <w:rFonts w:asciiTheme="minorEastAsia" w:eastAsiaTheme="minorEastAsia" w:hAnsiTheme="minorEastAsia"/>
        </w:rPr>
      </w:pPr>
    </w:p>
    <w:p w14:paraId="65600263" w14:textId="77777777" w:rsidR="00D9003F" w:rsidRPr="00CE384F" w:rsidRDefault="00D9003F">
      <w:pPr>
        <w:spacing w:line="400" w:lineRule="exact"/>
        <w:rPr>
          <w:rFonts w:asciiTheme="minorEastAsia" w:eastAsiaTheme="minorEastAsia" w:hAnsiTheme="minorEastAsia"/>
        </w:rPr>
      </w:pPr>
    </w:p>
    <w:p w14:paraId="2F487232" w14:textId="77777777" w:rsidR="00D9003F" w:rsidRPr="00CE384F" w:rsidRDefault="00D9003F">
      <w:pPr>
        <w:spacing w:line="400" w:lineRule="exact"/>
        <w:rPr>
          <w:rFonts w:asciiTheme="minorEastAsia" w:eastAsiaTheme="minorEastAsia" w:hAnsiTheme="minorEastAsia"/>
        </w:rPr>
      </w:pPr>
    </w:p>
    <w:p w14:paraId="0951C707" w14:textId="77777777" w:rsidR="00D9003F" w:rsidRPr="00CE384F" w:rsidRDefault="00D9003F">
      <w:pPr>
        <w:spacing w:line="400" w:lineRule="exact"/>
        <w:rPr>
          <w:rFonts w:asciiTheme="minorEastAsia" w:eastAsiaTheme="minorEastAsia" w:hAnsiTheme="minorEastAsia"/>
        </w:rPr>
      </w:pPr>
    </w:p>
    <w:p w14:paraId="78223C58" w14:textId="77777777" w:rsidR="00714DF6" w:rsidRDefault="00714DF6" w:rsidP="00BD45A5">
      <w:pPr>
        <w:pStyle w:val="1"/>
        <w:spacing w:before="340" w:after="340" w:line="400" w:lineRule="exact"/>
        <w:jc w:val="center"/>
        <w:rPr>
          <w:rFonts w:asciiTheme="minorEastAsia" w:eastAsiaTheme="minorEastAsia" w:hAnsiTheme="minorEastAsia"/>
        </w:rPr>
      </w:pPr>
      <w:bookmarkStart w:id="274" w:name="_Toc7733"/>
      <w:bookmarkStart w:id="275" w:name="_Toc29781"/>
      <w:bookmarkStart w:id="276" w:name="_Toc29095"/>
    </w:p>
    <w:p w14:paraId="5471F2CE" w14:textId="77777777" w:rsidR="00714DF6" w:rsidRDefault="00714DF6" w:rsidP="00BD45A5">
      <w:pPr>
        <w:pStyle w:val="1"/>
        <w:spacing w:before="340" w:after="340" w:line="400" w:lineRule="exact"/>
        <w:jc w:val="center"/>
        <w:rPr>
          <w:rFonts w:asciiTheme="minorEastAsia" w:eastAsiaTheme="minorEastAsia" w:hAnsiTheme="minorEastAsia"/>
        </w:rPr>
      </w:pPr>
    </w:p>
    <w:p w14:paraId="327CA5F9" w14:textId="77777777" w:rsidR="00714DF6" w:rsidRDefault="00714DF6" w:rsidP="00BD45A5">
      <w:pPr>
        <w:pStyle w:val="1"/>
        <w:spacing w:before="340" w:after="340" w:line="400" w:lineRule="exact"/>
        <w:jc w:val="center"/>
        <w:rPr>
          <w:rFonts w:asciiTheme="minorEastAsia" w:eastAsiaTheme="minorEastAsia" w:hAnsiTheme="minorEastAsia"/>
        </w:rPr>
      </w:pPr>
    </w:p>
    <w:p w14:paraId="72F812D4" w14:textId="77777777" w:rsidR="00714DF6" w:rsidRDefault="00714DF6" w:rsidP="00BD45A5">
      <w:pPr>
        <w:pStyle w:val="1"/>
        <w:spacing w:before="340" w:after="340" w:line="400" w:lineRule="exact"/>
        <w:jc w:val="center"/>
        <w:rPr>
          <w:rFonts w:asciiTheme="minorEastAsia" w:eastAsiaTheme="minorEastAsia" w:hAnsiTheme="minorEastAsia"/>
        </w:rPr>
      </w:pPr>
    </w:p>
    <w:p w14:paraId="05E1EEBF" w14:textId="77777777" w:rsidR="0035101D" w:rsidRPr="00CE384F" w:rsidRDefault="00D878D4" w:rsidP="00BD45A5">
      <w:pPr>
        <w:pStyle w:val="1"/>
        <w:spacing w:before="340" w:after="340" w:line="400" w:lineRule="exact"/>
        <w:jc w:val="center"/>
        <w:rPr>
          <w:rFonts w:asciiTheme="minorEastAsia" w:eastAsiaTheme="minorEastAsia" w:hAnsiTheme="minorEastAsia"/>
        </w:rPr>
      </w:pPr>
      <w:bookmarkStart w:id="277" w:name="_Toc529539282"/>
      <w:r w:rsidRPr="00CE384F">
        <w:rPr>
          <w:rFonts w:asciiTheme="minorEastAsia" w:eastAsiaTheme="minorEastAsia" w:hAnsiTheme="minorEastAsia" w:hint="eastAsia"/>
        </w:rPr>
        <w:t>第六章 合同文本</w:t>
      </w:r>
      <w:bookmarkEnd w:id="274"/>
      <w:bookmarkEnd w:id="275"/>
      <w:bookmarkEnd w:id="276"/>
      <w:bookmarkEnd w:id="277"/>
    </w:p>
    <w:p w14:paraId="4790D2C1" w14:textId="77777777" w:rsidR="0035101D" w:rsidRPr="00CE384F" w:rsidRDefault="0035101D">
      <w:pPr>
        <w:spacing w:line="400" w:lineRule="exact"/>
        <w:rPr>
          <w:rFonts w:asciiTheme="minorEastAsia" w:eastAsiaTheme="minorEastAsia" w:hAnsiTheme="minorEastAsia"/>
        </w:rPr>
      </w:pPr>
    </w:p>
    <w:p w14:paraId="19F206E3" w14:textId="77777777" w:rsidR="0035101D" w:rsidRPr="00CE384F" w:rsidRDefault="00D878D4">
      <w:pPr>
        <w:spacing w:line="400" w:lineRule="exact"/>
        <w:rPr>
          <w:rFonts w:asciiTheme="minorEastAsia" w:eastAsiaTheme="minorEastAsia" w:hAnsiTheme="minorEastAsia"/>
        </w:rPr>
      </w:pPr>
      <w:r w:rsidRPr="00CE384F">
        <w:rPr>
          <w:rFonts w:asciiTheme="minorEastAsia" w:eastAsiaTheme="minorEastAsia" w:hAnsiTheme="minorEastAsia" w:hint="eastAsia"/>
        </w:rPr>
        <w:br w:type="page"/>
      </w:r>
    </w:p>
    <w:bookmarkEnd w:id="12"/>
    <w:bookmarkEnd w:id="13"/>
    <w:bookmarkEnd w:id="14"/>
    <w:bookmarkEnd w:id="15"/>
    <w:p w14:paraId="74FF04F5" w14:textId="77777777" w:rsidR="00692533" w:rsidRPr="00CE384F" w:rsidRDefault="00692533" w:rsidP="00692533">
      <w:pPr>
        <w:jc w:val="center"/>
        <w:rPr>
          <w:rFonts w:asciiTheme="minorEastAsia" w:eastAsiaTheme="minorEastAsia" w:hAnsiTheme="minorEastAsia"/>
          <w:b/>
          <w:color w:val="000000"/>
          <w:sz w:val="32"/>
          <w:szCs w:val="32"/>
        </w:rPr>
      </w:pPr>
      <w:r w:rsidRPr="00CE384F">
        <w:rPr>
          <w:rFonts w:asciiTheme="minorEastAsia" w:eastAsiaTheme="minorEastAsia" w:hAnsiTheme="minorEastAsia" w:hint="eastAsia"/>
          <w:b/>
          <w:color w:val="000000"/>
          <w:sz w:val="32"/>
          <w:szCs w:val="32"/>
        </w:rPr>
        <w:lastRenderedPageBreak/>
        <w:t>合同条款及格式</w:t>
      </w:r>
      <w:r w:rsidR="00C14E50">
        <w:rPr>
          <w:rFonts w:asciiTheme="minorEastAsia" w:eastAsiaTheme="minorEastAsia" w:hAnsiTheme="minorEastAsia" w:hint="eastAsia"/>
          <w:b/>
          <w:color w:val="000000"/>
          <w:sz w:val="32"/>
          <w:szCs w:val="32"/>
        </w:rPr>
        <w:t>（货物模版/服务模版）</w:t>
      </w:r>
    </w:p>
    <w:p w14:paraId="3AE0C4DC" w14:textId="77777777" w:rsidR="00E75CD7" w:rsidRPr="00E75CD7" w:rsidRDefault="00E75CD7" w:rsidP="00E75CD7">
      <w:pPr>
        <w:spacing w:line="400" w:lineRule="exact"/>
        <w:outlineLvl w:val="0"/>
        <w:rPr>
          <w:rFonts w:ascii="宋体" w:hAnsi="宋体"/>
          <w:b/>
          <w:szCs w:val="21"/>
        </w:rPr>
      </w:pPr>
      <w:bookmarkStart w:id="278" w:name="_Toc529539283"/>
      <w:r w:rsidRPr="00E75CD7">
        <w:rPr>
          <w:rFonts w:ascii="宋体" w:hAnsi="宋体" w:hint="eastAsia"/>
          <w:b/>
          <w:szCs w:val="21"/>
        </w:rPr>
        <w:t>甲方：</w:t>
      </w:r>
      <w:r w:rsidRPr="00E75CD7">
        <w:rPr>
          <w:rFonts w:ascii="宋体" w:hAnsi="宋体" w:hint="eastAsia"/>
          <w:b/>
          <w:szCs w:val="21"/>
          <w:u w:val="single"/>
        </w:rPr>
        <w:t>深圳信息职业技术学院</w:t>
      </w:r>
      <w:bookmarkEnd w:id="278"/>
    </w:p>
    <w:p w14:paraId="5BECFCD8" w14:textId="77777777" w:rsidR="00E75CD7" w:rsidRPr="00E75CD7" w:rsidRDefault="00E75CD7" w:rsidP="00E75CD7">
      <w:pPr>
        <w:spacing w:line="400" w:lineRule="exact"/>
        <w:outlineLvl w:val="0"/>
        <w:rPr>
          <w:rFonts w:ascii="宋体" w:hAnsi="宋体"/>
          <w:b/>
          <w:szCs w:val="21"/>
        </w:rPr>
      </w:pPr>
      <w:bookmarkStart w:id="279" w:name="_Toc529539284"/>
      <w:r w:rsidRPr="00E75CD7">
        <w:rPr>
          <w:rFonts w:ascii="宋体" w:hAnsi="宋体" w:hint="eastAsia"/>
          <w:b/>
          <w:szCs w:val="21"/>
        </w:rPr>
        <w:t>乙方：</w:t>
      </w:r>
      <w:bookmarkEnd w:id="279"/>
      <w:r w:rsidRPr="00E75CD7">
        <w:rPr>
          <w:rFonts w:ascii="宋体" w:hAnsi="宋体" w:hint="eastAsia"/>
          <w:b/>
          <w:szCs w:val="21"/>
        </w:rPr>
        <w:t xml:space="preserve"> </w:t>
      </w:r>
      <w:r w:rsidRPr="00E75CD7">
        <w:rPr>
          <w:rFonts w:ascii="宋体" w:hAnsi="宋体" w:hint="eastAsia"/>
          <w:b/>
          <w:szCs w:val="21"/>
          <w:u w:val="single"/>
        </w:rPr>
        <w:t xml:space="preserve">                   </w:t>
      </w:r>
      <w:r w:rsidRPr="00E75CD7">
        <w:rPr>
          <w:rFonts w:ascii="宋体" w:hAnsi="宋体" w:hint="eastAsia"/>
          <w:b/>
          <w:szCs w:val="21"/>
        </w:rPr>
        <w:t xml:space="preserve"> </w:t>
      </w:r>
    </w:p>
    <w:p w14:paraId="2DACCAE7" w14:textId="77777777" w:rsidR="00E75CD7" w:rsidRPr="00E75CD7" w:rsidRDefault="00E75CD7" w:rsidP="00E75CD7">
      <w:pPr>
        <w:spacing w:line="400" w:lineRule="exact"/>
        <w:ind w:firstLineChars="277" w:firstLine="582"/>
        <w:rPr>
          <w:rFonts w:ascii="宋体" w:hAnsi="宋体"/>
          <w:szCs w:val="21"/>
        </w:rPr>
      </w:pPr>
      <w:r w:rsidRPr="00E75CD7">
        <w:rPr>
          <w:rFonts w:ascii="宋体" w:hAnsi="宋体" w:hint="eastAsia"/>
          <w:color w:val="000000"/>
          <w:szCs w:val="21"/>
        </w:rPr>
        <w:t>甲、乙双方根据</w:t>
      </w:r>
      <w:r w:rsidRPr="00E75CD7">
        <w:rPr>
          <w:rFonts w:ascii="宋体" w:hAnsi="宋体" w:hint="eastAsia"/>
          <w:b/>
          <w:color w:val="000000"/>
          <w:szCs w:val="21"/>
          <w:u w:val="single"/>
        </w:rPr>
        <w:t>XXXXXXXXXX</w:t>
      </w:r>
      <w:r w:rsidRPr="00E75CD7">
        <w:rPr>
          <w:rFonts w:ascii="宋体" w:hAnsi="宋体" w:hint="eastAsia"/>
          <w:b/>
          <w:color w:val="000000"/>
          <w:szCs w:val="21"/>
        </w:rPr>
        <w:t>项目</w:t>
      </w:r>
      <w:r w:rsidRPr="00E75CD7">
        <w:rPr>
          <w:rFonts w:ascii="宋体" w:hAnsi="宋体" w:hint="eastAsia"/>
          <w:szCs w:val="21"/>
        </w:rPr>
        <w:t>，招标编号：</w:t>
      </w:r>
      <w:r w:rsidRPr="00E75CD7">
        <w:rPr>
          <w:rFonts w:ascii="宋体" w:hAnsi="宋体" w:hint="eastAsia"/>
          <w:b/>
          <w:color w:val="000000"/>
          <w:szCs w:val="21"/>
          <w:u w:val="single"/>
        </w:rPr>
        <w:t>XXXXXXXXX</w:t>
      </w:r>
      <w:proofErr w:type="gramStart"/>
      <w:r w:rsidRPr="00E75CD7">
        <w:rPr>
          <w:rFonts w:ascii="宋体" w:hAnsi="宋体" w:hint="eastAsia"/>
          <w:szCs w:val="21"/>
        </w:rPr>
        <w:t>”</w:t>
      </w:r>
      <w:proofErr w:type="gramEnd"/>
      <w:r w:rsidRPr="00E75CD7">
        <w:rPr>
          <w:rFonts w:ascii="宋体" w:hAnsi="宋体" w:hint="eastAsia"/>
          <w:szCs w:val="21"/>
        </w:rPr>
        <w:t>招标的结果，乙方为中标人，并依据《中华人民共和国合同法》及其有关法律、法规，结合本项目的具体情况，遵循公平、公正、公平和诚信的原则，就本项目实施事项协商一致，订立本合同。</w:t>
      </w:r>
    </w:p>
    <w:p w14:paraId="58F0D0FD" w14:textId="77777777" w:rsidR="00E75CD7" w:rsidRPr="00E75CD7" w:rsidRDefault="00E75CD7" w:rsidP="00E75CD7">
      <w:pPr>
        <w:numPr>
          <w:ilvl w:val="0"/>
          <w:numId w:val="37"/>
        </w:numPr>
        <w:tabs>
          <w:tab w:val="left" w:pos="142"/>
        </w:tabs>
        <w:spacing w:line="400" w:lineRule="exact"/>
        <w:ind w:left="567"/>
        <w:textAlignment w:val="baseline"/>
        <w:rPr>
          <w:rFonts w:ascii="宋体" w:hAnsi="宋体"/>
          <w:b/>
          <w:bCs/>
          <w:szCs w:val="21"/>
        </w:rPr>
      </w:pPr>
      <w:r w:rsidRPr="00E75CD7">
        <w:rPr>
          <w:rFonts w:ascii="宋体" w:hAnsi="宋体" w:hint="eastAsia"/>
          <w:b/>
          <w:bCs/>
          <w:szCs w:val="21"/>
        </w:rPr>
        <w:t>项目概况</w:t>
      </w:r>
    </w:p>
    <w:p w14:paraId="298E6848" w14:textId="77777777" w:rsidR="00E75CD7" w:rsidRPr="00E75CD7" w:rsidRDefault="00E75CD7" w:rsidP="00E75CD7">
      <w:pPr>
        <w:spacing w:line="400" w:lineRule="exact"/>
        <w:ind w:firstLineChars="250" w:firstLine="525"/>
        <w:rPr>
          <w:rFonts w:ascii="宋体" w:hAnsi="宋体"/>
          <w:szCs w:val="21"/>
          <w:u w:val="single"/>
        </w:rPr>
      </w:pPr>
      <w:r w:rsidRPr="00E75CD7">
        <w:rPr>
          <w:rFonts w:ascii="宋体" w:hAnsi="宋体" w:hint="eastAsia"/>
          <w:szCs w:val="21"/>
        </w:rPr>
        <w:t>甲方为规范</w:t>
      </w:r>
      <w:r w:rsidRPr="00E75CD7">
        <w:rPr>
          <w:rFonts w:ascii="宋体" w:hAnsi="宋体" w:hint="eastAsia"/>
          <w:b/>
          <w:color w:val="000000"/>
          <w:szCs w:val="21"/>
          <w:u w:val="single"/>
        </w:rPr>
        <w:t>实训室维修保养</w:t>
      </w:r>
      <w:r w:rsidRPr="00E75CD7">
        <w:rPr>
          <w:rFonts w:ascii="宋体" w:hAnsi="宋体" w:hint="eastAsia"/>
          <w:szCs w:val="21"/>
        </w:rPr>
        <w:t>的管理工作，提高实训室的使用效益，保证教学工作正常运行，对实训室维修保养服务实行协议(定点)维修采购，即通过统一公开招标定价格、定服务、定期限。在定点维修保养协议约定的时期内，</w:t>
      </w:r>
      <w:r w:rsidRPr="00E75CD7">
        <w:rPr>
          <w:rFonts w:ascii="宋体" w:hAnsi="宋体"/>
          <w:szCs w:val="21"/>
          <w:u w:val="single"/>
        </w:rPr>
        <w:t>应</w:t>
      </w:r>
      <w:r w:rsidRPr="00E75CD7">
        <w:rPr>
          <w:rFonts w:ascii="宋体" w:hAnsi="宋体" w:hint="eastAsia"/>
          <w:szCs w:val="21"/>
          <w:u w:val="single"/>
        </w:rPr>
        <w:t>由招标确定的定点</w:t>
      </w:r>
      <w:r w:rsidRPr="00E75CD7">
        <w:rPr>
          <w:rFonts w:ascii="宋体" w:hAnsi="宋体"/>
          <w:szCs w:val="21"/>
          <w:u w:val="single"/>
        </w:rPr>
        <w:t>供应商</w:t>
      </w:r>
      <w:r w:rsidRPr="00E75CD7">
        <w:rPr>
          <w:rFonts w:ascii="宋体" w:hAnsi="宋体" w:hint="eastAsia"/>
          <w:szCs w:val="21"/>
          <w:u w:val="single"/>
        </w:rPr>
        <w:t>提供维修保养服务</w:t>
      </w:r>
      <w:r w:rsidRPr="00E75CD7">
        <w:rPr>
          <w:rFonts w:ascii="宋体" w:hAnsi="宋体" w:hint="eastAsia"/>
          <w:szCs w:val="21"/>
        </w:rPr>
        <w:t>，根据招标的结果，选定乙方为定点供应商。</w:t>
      </w:r>
    </w:p>
    <w:p w14:paraId="57435AFC" w14:textId="77777777" w:rsidR="00E75CD7" w:rsidRPr="00E75CD7" w:rsidRDefault="00E75CD7" w:rsidP="00E75CD7">
      <w:pPr>
        <w:numPr>
          <w:ilvl w:val="1"/>
          <w:numId w:val="37"/>
        </w:numPr>
        <w:tabs>
          <w:tab w:val="left" w:pos="1200"/>
        </w:tabs>
        <w:spacing w:line="400" w:lineRule="exact"/>
        <w:ind w:left="1200" w:hanging="480"/>
        <w:textAlignment w:val="baseline"/>
        <w:rPr>
          <w:rFonts w:ascii="宋体" w:hAnsi="宋体"/>
          <w:szCs w:val="21"/>
        </w:rPr>
      </w:pPr>
      <w:r w:rsidRPr="00E75CD7">
        <w:rPr>
          <w:rFonts w:ascii="宋体" w:hAnsi="宋体" w:hint="eastAsia"/>
          <w:szCs w:val="21"/>
        </w:rPr>
        <w:t>项目名称：</w:t>
      </w:r>
      <w:r w:rsidRPr="00E75CD7">
        <w:rPr>
          <w:rFonts w:ascii="宋体" w:hAnsi="宋体" w:hint="eastAsia"/>
          <w:b/>
          <w:szCs w:val="21"/>
          <w:u w:val="single"/>
        </w:rPr>
        <w:t xml:space="preserve">                                 </w:t>
      </w:r>
    </w:p>
    <w:p w14:paraId="4E0664AA" w14:textId="77777777" w:rsidR="00E75CD7" w:rsidRPr="00E75CD7" w:rsidRDefault="00E75CD7" w:rsidP="00E75CD7">
      <w:pPr>
        <w:numPr>
          <w:ilvl w:val="1"/>
          <w:numId w:val="37"/>
        </w:numPr>
        <w:tabs>
          <w:tab w:val="left" w:pos="1200"/>
        </w:tabs>
        <w:spacing w:line="400" w:lineRule="exact"/>
        <w:ind w:left="1200" w:hanging="480"/>
        <w:textAlignment w:val="baseline"/>
        <w:rPr>
          <w:rFonts w:ascii="宋体" w:hAnsi="宋体"/>
          <w:szCs w:val="21"/>
        </w:rPr>
      </w:pPr>
      <w:r w:rsidRPr="00E75CD7">
        <w:rPr>
          <w:rFonts w:ascii="宋体" w:hAnsi="宋体" w:hint="eastAsia"/>
          <w:szCs w:val="21"/>
        </w:rPr>
        <w:t xml:space="preserve">项目地点： </w:t>
      </w:r>
      <w:r w:rsidRPr="00E75CD7">
        <w:rPr>
          <w:rFonts w:ascii="宋体" w:hAnsi="宋体" w:hint="eastAsia"/>
          <w:b/>
          <w:szCs w:val="21"/>
          <w:u w:val="single"/>
        </w:rPr>
        <w:t xml:space="preserve">     深圳市龙岗区龙翔大道2188号深圳信息职业技术学院    </w:t>
      </w:r>
      <w:r w:rsidRPr="00E75CD7">
        <w:rPr>
          <w:rFonts w:ascii="宋体" w:hAnsi="宋体" w:hint="eastAsia"/>
          <w:szCs w:val="21"/>
        </w:rPr>
        <w:t xml:space="preserve">                </w:t>
      </w:r>
    </w:p>
    <w:p w14:paraId="6650B5E8" w14:textId="77777777" w:rsidR="00E75CD7" w:rsidRPr="00E75CD7" w:rsidRDefault="00E75CD7" w:rsidP="00E75CD7">
      <w:pPr>
        <w:numPr>
          <w:ilvl w:val="1"/>
          <w:numId w:val="37"/>
        </w:numPr>
        <w:tabs>
          <w:tab w:val="left" w:pos="1200"/>
        </w:tabs>
        <w:spacing w:line="400" w:lineRule="exact"/>
        <w:ind w:left="1200" w:hanging="480"/>
        <w:textAlignment w:val="baseline"/>
        <w:rPr>
          <w:rFonts w:ascii="宋体" w:hAnsi="宋体"/>
          <w:szCs w:val="21"/>
        </w:rPr>
      </w:pPr>
      <w:r w:rsidRPr="00E75CD7">
        <w:rPr>
          <w:rFonts w:ascii="宋体" w:hAnsi="宋体" w:hint="eastAsia"/>
          <w:szCs w:val="21"/>
        </w:rPr>
        <w:t>承包方式：包税金、包工期、包安全、包文明施工、包售后服务等。</w:t>
      </w:r>
    </w:p>
    <w:p w14:paraId="415F718E" w14:textId="77777777" w:rsidR="00E75CD7" w:rsidRPr="00E75CD7" w:rsidRDefault="00E75CD7" w:rsidP="00E75CD7">
      <w:pPr>
        <w:numPr>
          <w:ilvl w:val="1"/>
          <w:numId w:val="37"/>
        </w:numPr>
        <w:tabs>
          <w:tab w:val="left" w:pos="1200"/>
        </w:tabs>
        <w:spacing w:line="400" w:lineRule="exact"/>
        <w:ind w:left="1200" w:hanging="480"/>
        <w:textAlignment w:val="baseline"/>
        <w:rPr>
          <w:rFonts w:ascii="宋体" w:hAnsi="宋体"/>
          <w:szCs w:val="21"/>
        </w:rPr>
      </w:pPr>
      <w:r w:rsidRPr="00E75CD7">
        <w:rPr>
          <w:rFonts w:ascii="宋体" w:hAnsi="宋体" w:hint="eastAsia"/>
          <w:szCs w:val="21"/>
        </w:rPr>
        <w:t>本</w:t>
      </w:r>
      <w:proofErr w:type="gramStart"/>
      <w:r w:rsidRPr="00E75CD7">
        <w:rPr>
          <w:rFonts w:ascii="宋体" w:hAnsi="宋体" w:hint="eastAsia"/>
          <w:szCs w:val="21"/>
        </w:rPr>
        <w:t>合同合同</w:t>
      </w:r>
      <w:proofErr w:type="gramEnd"/>
      <w:r w:rsidRPr="00E75CD7">
        <w:rPr>
          <w:rFonts w:ascii="宋体" w:hAnsi="宋体" w:hint="eastAsia"/>
          <w:szCs w:val="21"/>
        </w:rPr>
        <w:t>总价为 大写：XXXXXXXXXXX 。除本合同另有约定外，合同金额不因其他因素包括但不限于机床出厂价、税率、铁路、公路、水路等运输价格、最低工资等的调整而发生变化。除本条所约定项目金额外，甲方无需向乙方支付其他任何费用。</w:t>
      </w:r>
    </w:p>
    <w:p w14:paraId="05941A20" w14:textId="77777777" w:rsidR="00E75CD7" w:rsidRPr="00E75CD7" w:rsidRDefault="00E75CD7" w:rsidP="00E75CD7">
      <w:pPr>
        <w:numPr>
          <w:ilvl w:val="0"/>
          <w:numId w:val="37"/>
        </w:numPr>
        <w:tabs>
          <w:tab w:val="left" w:pos="142"/>
        </w:tabs>
        <w:spacing w:line="400" w:lineRule="exact"/>
        <w:ind w:left="567"/>
        <w:textAlignment w:val="baseline"/>
        <w:rPr>
          <w:rFonts w:ascii="宋体" w:hAnsi="宋体"/>
          <w:b/>
          <w:bCs/>
          <w:szCs w:val="21"/>
        </w:rPr>
      </w:pPr>
      <w:r w:rsidRPr="00E75CD7">
        <w:rPr>
          <w:rFonts w:ascii="宋体" w:hAnsi="宋体" w:hint="eastAsia"/>
          <w:b/>
          <w:bCs/>
          <w:szCs w:val="21"/>
        </w:rPr>
        <w:t>项目细则</w:t>
      </w:r>
    </w:p>
    <w:p w14:paraId="1DBAE052" w14:textId="77777777" w:rsidR="00E75CD7" w:rsidRPr="00E75CD7" w:rsidRDefault="00E75CD7" w:rsidP="00E75CD7">
      <w:pPr>
        <w:numPr>
          <w:ilvl w:val="1"/>
          <w:numId w:val="37"/>
        </w:numPr>
        <w:tabs>
          <w:tab w:val="left" w:pos="709"/>
        </w:tabs>
        <w:spacing w:line="400" w:lineRule="exact"/>
        <w:ind w:left="-284" w:firstLine="426"/>
        <w:textAlignment w:val="baseline"/>
        <w:rPr>
          <w:rFonts w:ascii="宋体" w:hAnsi="宋体"/>
          <w:b/>
          <w:bCs/>
          <w:szCs w:val="21"/>
        </w:rPr>
      </w:pPr>
      <w:r w:rsidRPr="00E75CD7">
        <w:rPr>
          <w:rFonts w:ascii="宋体" w:hAnsi="宋体" w:hint="eastAsia"/>
          <w:b/>
          <w:bCs/>
          <w:szCs w:val="21"/>
        </w:rPr>
        <w:t>合同生效和期限</w:t>
      </w:r>
    </w:p>
    <w:p w14:paraId="253C6117" w14:textId="77777777" w:rsidR="00E75CD7" w:rsidRPr="00E75CD7" w:rsidRDefault="00E75CD7" w:rsidP="00E75CD7">
      <w:pPr>
        <w:spacing w:line="400" w:lineRule="exact"/>
        <w:ind w:leftChars="322" w:left="676"/>
        <w:rPr>
          <w:rFonts w:ascii="宋体" w:hAnsi="宋体"/>
          <w:b/>
          <w:szCs w:val="21"/>
          <w:u w:val="single"/>
        </w:rPr>
      </w:pPr>
      <w:r w:rsidRPr="00E75CD7">
        <w:rPr>
          <w:rFonts w:ascii="宋体" w:hAnsi="宋体" w:hint="eastAsia"/>
          <w:b/>
          <w:szCs w:val="21"/>
          <w:u w:val="single"/>
        </w:rPr>
        <w:t>本合同以双方法定代表人（委托代理人）签字并加盖单位合同印章之日起生效，本次合同有效期为12个月。</w:t>
      </w:r>
    </w:p>
    <w:p w14:paraId="186564C8" w14:textId="77777777" w:rsidR="00E75CD7" w:rsidRPr="00E75CD7" w:rsidRDefault="00E75CD7" w:rsidP="00E75CD7">
      <w:pPr>
        <w:numPr>
          <w:ilvl w:val="1"/>
          <w:numId w:val="37"/>
        </w:numPr>
        <w:spacing w:line="400" w:lineRule="exact"/>
        <w:ind w:left="-284" w:firstLine="369"/>
        <w:textAlignment w:val="baseline"/>
        <w:rPr>
          <w:rFonts w:ascii="宋体" w:hAnsi="宋体"/>
          <w:b/>
          <w:szCs w:val="21"/>
        </w:rPr>
      </w:pPr>
      <w:r w:rsidRPr="00E75CD7">
        <w:rPr>
          <w:rFonts w:ascii="宋体" w:hAnsi="宋体" w:hint="eastAsia"/>
          <w:b/>
          <w:szCs w:val="21"/>
        </w:rPr>
        <w:t>甲方的职责</w:t>
      </w:r>
    </w:p>
    <w:p w14:paraId="04D813B1" w14:textId="77777777" w:rsidR="00E75CD7" w:rsidRPr="00E75CD7" w:rsidRDefault="00E75CD7" w:rsidP="00E75CD7">
      <w:pPr>
        <w:spacing w:line="400" w:lineRule="exact"/>
        <w:ind w:leftChars="322" w:left="676"/>
        <w:rPr>
          <w:rFonts w:ascii="宋体" w:hAnsi="宋体"/>
          <w:szCs w:val="21"/>
        </w:rPr>
      </w:pPr>
      <w:r w:rsidRPr="00E75CD7">
        <w:rPr>
          <w:rFonts w:ascii="宋体" w:hAnsi="宋体" w:hint="eastAsia"/>
          <w:szCs w:val="21"/>
        </w:rPr>
        <w:t>甲方为乙方提供实训室日常维修保养工作中的必要协调和支持，并提供维修条件：如水、电及相关场地等。</w:t>
      </w:r>
    </w:p>
    <w:p w14:paraId="70782844" w14:textId="77777777" w:rsidR="00E75CD7" w:rsidRPr="00E75CD7" w:rsidRDefault="00E75CD7" w:rsidP="00E75CD7">
      <w:pPr>
        <w:numPr>
          <w:ilvl w:val="1"/>
          <w:numId w:val="37"/>
        </w:numPr>
        <w:tabs>
          <w:tab w:val="left" w:pos="1200"/>
        </w:tabs>
        <w:spacing w:line="400" w:lineRule="exact"/>
        <w:ind w:left="440" w:hanging="440"/>
        <w:textAlignment w:val="baseline"/>
        <w:rPr>
          <w:rFonts w:ascii="宋体" w:hAnsi="宋体"/>
          <w:b/>
          <w:bCs/>
          <w:szCs w:val="21"/>
        </w:rPr>
      </w:pPr>
      <w:r w:rsidRPr="00E75CD7">
        <w:rPr>
          <w:rFonts w:ascii="宋体" w:hAnsi="宋体" w:hint="eastAsia"/>
          <w:b/>
          <w:bCs/>
          <w:szCs w:val="21"/>
        </w:rPr>
        <w:t>乙方的职责</w:t>
      </w:r>
    </w:p>
    <w:p w14:paraId="4CADB708" w14:textId="77777777" w:rsidR="00E75CD7" w:rsidRPr="00E75CD7" w:rsidRDefault="00E75CD7" w:rsidP="00E75CD7">
      <w:pPr>
        <w:numPr>
          <w:ilvl w:val="0"/>
          <w:numId w:val="38"/>
        </w:numPr>
        <w:spacing w:line="400" w:lineRule="exact"/>
        <w:ind w:left="426" w:hanging="425"/>
        <w:textAlignment w:val="baseline"/>
        <w:rPr>
          <w:rFonts w:ascii="宋体" w:hAnsi="宋体"/>
          <w:szCs w:val="21"/>
        </w:rPr>
      </w:pPr>
      <w:r w:rsidRPr="00E75CD7">
        <w:rPr>
          <w:rFonts w:ascii="宋体" w:hAnsi="宋体" w:hint="eastAsia"/>
          <w:szCs w:val="21"/>
        </w:rPr>
        <w:t>合同期内由乙方负责甲方实训室维修保养服务。乙方需严格按照国家三包法及厂家规定的保养保修政策服务，严格执行维修、保养、施工规范、安全操作规范、防火安全规定、环境保护规定，维修人员必须具有机电专业维修、安全资格证，并为施工人员购买相关保险，维修期间或应维修工程质量问题造成的第三</w:t>
      </w:r>
      <w:proofErr w:type="gramStart"/>
      <w:r w:rsidRPr="00E75CD7">
        <w:rPr>
          <w:rFonts w:ascii="宋体" w:hAnsi="宋体" w:hint="eastAsia"/>
          <w:szCs w:val="21"/>
        </w:rPr>
        <w:t>方生命</w:t>
      </w:r>
      <w:proofErr w:type="gramEnd"/>
      <w:r w:rsidRPr="00E75CD7">
        <w:rPr>
          <w:rFonts w:ascii="宋体" w:hAnsi="宋体" w:hint="eastAsia"/>
          <w:szCs w:val="21"/>
        </w:rPr>
        <w:t>财产损失由投标人负全责，维修期间或因维修质量问题造成的第三</w:t>
      </w:r>
      <w:proofErr w:type="gramStart"/>
      <w:r w:rsidRPr="00E75CD7">
        <w:rPr>
          <w:rFonts w:ascii="宋体" w:hAnsi="宋体" w:hint="eastAsia"/>
          <w:szCs w:val="21"/>
        </w:rPr>
        <w:t>方生命</w:t>
      </w:r>
      <w:proofErr w:type="gramEnd"/>
      <w:r w:rsidRPr="00E75CD7">
        <w:rPr>
          <w:rFonts w:ascii="宋体" w:hAnsi="宋体" w:hint="eastAsia"/>
          <w:szCs w:val="21"/>
        </w:rPr>
        <w:t>财产损失由乙方负全责，造成甲方损失的，还应赔偿甲方全部损失。</w:t>
      </w:r>
    </w:p>
    <w:p w14:paraId="3F539130" w14:textId="77777777" w:rsidR="00E75CD7" w:rsidRPr="00037FA2" w:rsidRDefault="00E75CD7" w:rsidP="00E75CD7">
      <w:pPr>
        <w:numPr>
          <w:ilvl w:val="0"/>
          <w:numId w:val="38"/>
        </w:numPr>
        <w:spacing w:line="400" w:lineRule="exact"/>
        <w:ind w:left="426" w:hanging="425"/>
        <w:textAlignment w:val="baseline"/>
        <w:rPr>
          <w:rFonts w:ascii="宋体" w:hAnsi="宋体"/>
          <w:szCs w:val="21"/>
        </w:rPr>
      </w:pPr>
      <w:r w:rsidRPr="00E75CD7">
        <w:rPr>
          <w:rFonts w:ascii="宋体" w:hAnsi="宋体" w:hint="eastAsia"/>
          <w:szCs w:val="21"/>
        </w:rPr>
        <w:t>本次确定的采购协议供应</w:t>
      </w:r>
      <w:proofErr w:type="gramStart"/>
      <w:r w:rsidRPr="00E75CD7">
        <w:rPr>
          <w:rFonts w:ascii="宋体" w:hAnsi="宋体" w:hint="eastAsia"/>
          <w:szCs w:val="21"/>
        </w:rPr>
        <w:t>商服务</w:t>
      </w:r>
      <w:proofErr w:type="gramEnd"/>
      <w:r w:rsidRPr="00E75CD7">
        <w:rPr>
          <w:rFonts w:ascii="宋体" w:hAnsi="宋体" w:hint="eastAsia"/>
          <w:szCs w:val="21"/>
        </w:rPr>
        <w:t>期为1年。在定点维修保养协议约定的时期内，采购</w:t>
      </w:r>
      <w:proofErr w:type="gramStart"/>
      <w:r w:rsidRPr="00E75CD7">
        <w:rPr>
          <w:rFonts w:ascii="宋体" w:hAnsi="宋体" w:hint="eastAsia"/>
          <w:szCs w:val="21"/>
        </w:rPr>
        <w:t>人设</w:t>
      </w:r>
      <w:r w:rsidRPr="00037FA2">
        <w:rPr>
          <w:rFonts w:ascii="宋体" w:hAnsi="宋体" w:hint="eastAsia"/>
          <w:szCs w:val="21"/>
        </w:rPr>
        <w:t>备</w:t>
      </w:r>
      <w:proofErr w:type="gramEnd"/>
      <w:r w:rsidRPr="00037FA2">
        <w:rPr>
          <w:rFonts w:ascii="宋体" w:hAnsi="宋体" w:hint="eastAsia"/>
          <w:szCs w:val="21"/>
        </w:rPr>
        <w:t>发生故障时，应由乙方不限具体次数提供维修保养服务。</w:t>
      </w:r>
    </w:p>
    <w:p w14:paraId="03F5ABC4" w14:textId="77777777" w:rsidR="00E75CD7" w:rsidRPr="00037FA2" w:rsidRDefault="00E75CD7" w:rsidP="00E75CD7">
      <w:pPr>
        <w:numPr>
          <w:ilvl w:val="0"/>
          <w:numId w:val="38"/>
        </w:numPr>
        <w:spacing w:line="400" w:lineRule="exact"/>
        <w:ind w:left="426" w:hanging="425"/>
        <w:textAlignment w:val="baseline"/>
        <w:rPr>
          <w:rFonts w:ascii="宋体" w:hAnsi="宋体"/>
          <w:color w:val="000000" w:themeColor="text1"/>
          <w:szCs w:val="21"/>
        </w:rPr>
      </w:pPr>
      <w:r w:rsidRPr="00037FA2">
        <w:rPr>
          <w:rFonts w:ascii="宋体" w:hAnsi="宋体" w:hint="eastAsia"/>
          <w:szCs w:val="21"/>
        </w:rPr>
        <w:lastRenderedPageBreak/>
        <w:t>乙方在实训室维修保养过程中未经甲方同意或有关部门批准，不得随意</w:t>
      </w:r>
      <w:proofErr w:type="gramStart"/>
      <w:r w:rsidRPr="00037FA2">
        <w:rPr>
          <w:rFonts w:ascii="宋体" w:hAnsi="宋体" w:hint="eastAsia"/>
          <w:szCs w:val="21"/>
        </w:rPr>
        <w:t>拆改原</w:t>
      </w:r>
      <w:proofErr w:type="gramEnd"/>
      <w:r w:rsidRPr="00037FA2">
        <w:rPr>
          <w:rFonts w:ascii="宋体" w:hAnsi="宋体" w:hint="eastAsia"/>
          <w:szCs w:val="21"/>
        </w:rPr>
        <w:t>建筑物结构</w:t>
      </w:r>
      <w:r w:rsidRPr="00037FA2">
        <w:rPr>
          <w:rFonts w:ascii="宋体" w:hAnsi="宋体" w:hint="eastAsia"/>
          <w:color w:val="000000" w:themeColor="text1"/>
          <w:szCs w:val="21"/>
        </w:rPr>
        <w:t>及各种机床管线。乙方对在维修现场的一切机床工具自行负责保护，维修完成后清运垃圾，做到工完场清。</w:t>
      </w:r>
    </w:p>
    <w:p w14:paraId="02CB4311" w14:textId="77777777" w:rsidR="00E75CD7" w:rsidRPr="00037FA2" w:rsidRDefault="00E75CD7" w:rsidP="00E75CD7">
      <w:pPr>
        <w:numPr>
          <w:ilvl w:val="1"/>
          <w:numId w:val="37"/>
        </w:numPr>
        <w:tabs>
          <w:tab w:val="left" w:pos="567"/>
        </w:tabs>
        <w:spacing w:line="400" w:lineRule="exact"/>
        <w:ind w:left="142" w:hanging="71"/>
        <w:textAlignment w:val="baseline"/>
        <w:rPr>
          <w:rFonts w:ascii="宋体" w:hAnsi="宋体"/>
          <w:color w:val="000000" w:themeColor="text1"/>
          <w:szCs w:val="21"/>
        </w:rPr>
      </w:pPr>
      <w:r w:rsidRPr="00037FA2">
        <w:rPr>
          <w:rFonts w:ascii="宋体" w:hAnsi="宋体" w:hint="eastAsia"/>
          <w:b/>
          <w:bCs/>
          <w:color w:val="000000" w:themeColor="text1"/>
          <w:szCs w:val="21"/>
        </w:rPr>
        <w:t>合同款项</w:t>
      </w:r>
    </w:p>
    <w:p w14:paraId="4AD893E1" w14:textId="77777777" w:rsidR="00E75CD7" w:rsidRPr="00037FA2" w:rsidRDefault="00E75CD7" w:rsidP="00E75CD7">
      <w:pPr>
        <w:numPr>
          <w:ilvl w:val="0"/>
          <w:numId w:val="39"/>
        </w:numPr>
        <w:spacing w:line="400" w:lineRule="exact"/>
        <w:ind w:left="567" w:hanging="425"/>
        <w:textAlignment w:val="baseline"/>
        <w:rPr>
          <w:rFonts w:ascii="宋体" w:hAnsi="宋体" w:cs="宋体"/>
          <w:color w:val="000000" w:themeColor="text1"/>
          <w:szCs w:val="21"/>
        </w:rPr>
      </w:pPr>
      <w:r w:rsidRPr="00037FA2">
        <w:rPr>
          <w:rFonts w:ascii="宋体" w:hAnsi="宋体" w:cs="宋体" w:hint="eastAsia"/>
          <w:color w:val="000000" w:themeColor="text1"/>
          <w:szCs w:val="21"/>
        </w:rPr>
        <w:t>乙方在采购合同签订前应按照合同条款的规定，按照招标文件中提供的合同履约保证金格式向采购人提交合同履约保证金，合同履约保证金为合同总价的10％。合同履约保证金必须在合同正式签订前付清。</w:t>
      </w:r>
    </w:p>
    <w:p w14:paraId="71ADFB20" w14:textId="77777777" w:rsidR="00E75CD7" w:rsidRPr="00037FA2" w:rsidRDefault="00E75CD7" w:rsidP="00E75CD7">
      <w:pPr>
        <w:numPr>
          <w:ilvl w:val="0"/>
          <w:numId w:val="39"/>
        </w:numPr>
        <w:spacing w:line="400" w:lineRule="exact"/>
        <w:ind w:left="567" w:hanging="425"/>
        <w:textAlignment w:val="baseline"/>
        <w:rPr>
          <w:rFonts w:ascii="宋体" w:hAnsi="宋体" w:cs="宋体"/>
          <w:color w:val="000000" w:themeColor="text1"/>
          <w:szCs w:val="21"/>
        </w:rPr>
      </w:pPr>
      <w:r w:rsidRPr="00037FA2">
        <w:rPr>
          <w:rFonts w:ascii="宋体" w:hAnsi="宋体" w:cs="宋体" w:hint="eastAsia"/>
          <w:color w:val="000000" w:themeColor="text1"/>
          <w:szCs w:val="21"/>
        </w:rPr>
        <w:t>甲方在签订合同并受到乙方开具发票后向深圳市财政委员会申请支付乙方合同总金额40%维修款，剩余60%</w:t>
      </w:r>
      <w:proofErr w:type="gramStart"/>
      <w:r w:rsidRPr="00037FA2">
        <w:rPr>
          <w:rFonts w:ascii="宋体" w:hAnsi="宋体" w:cs="宋体" w:hint="eastAsia"/>
          <w:color w:val="000000" w:themeColor="text1"/>
          <w:szCs w:val="21"/>
        </w:rPr>
        <w:t>维修款</w:t>
      </w:r>
      <w:proofErr w:type="gramEnd"/>
      <w:r w:rsidRPr="00037FA2">
        <w:rPr>
          <w:rFonts w:ascii="宋体" w:hAnsi="宋体" w:cs="宋体" w:hint="eastAsia"/>
          <w:color w:val="000000" w:themeColor="text1"/>
          <w:szCs w:val="21"/>
        </w:rPr>
        <w:t>在服务期结束后再向市财政委员会申请支付。支付前，乙方需先开具发票与采购方以作收款凭证，甲方收到发票后十个工作日内向市财政委员会申请支付。</w:t>
      </w:r>
    </w:p>
    <w:p w14:paraId="3A87EA0B" w14:textId="77777777" w:rsidR="00E75CD7" w:rsidRPr="00037FA2" w:rsidRDefault="00E75CD7" w:rsidP="00E75CD7">
      <w:pPr>
        <w:spacing w:line="400" w:lineRule="exact"/>
        <w:ind w:left="142"/>
        <w:textAlignment w:val="baseline"/>
        <w:rPr>
          <w:rFonts w:ascii="宋体" w:hAnsi="宋体" w:cs="宋体"/>
          <w:color w:val="000000" w:themeColor="text1"/>
          <w:szCs w:val="21"/>
        </w:rPr>
      </w:pPr>
      <w:r w:rsidRPr="00037FA2">
        <w:rPr>
          <w:rFonts w:ascii="宋体" w:hAnsi="宋体" w:cs="宋体" w:hint="eastAsia"/>
          <w:color w:val="000000" w:themeColor="text1"/>
          <w:szCs w:val="21"/>
        </w:rPr>
        <w:t>下列任何情况发生时，合同履约保证金将被没收</w:t>
      </w:r>
    </w:p>
    <w:p w14:paraId="0B2A85BC" w14:textId="77777777" w:rsidR="00E75CD7" w:rsidRPr="00037FA2" w:rsidRDefault="00E75CD7" w:rsidP="00E75CD7">
      <w:pPr>
        <w:spacing w:line="400" w:lineRule="exact"/>
        <w:ind w:left="142"/>
        <w:textAlignment w:val="baseline"/>
        <w:rPr>
          <w:rFonts w:ascii="宋体" w:hAnsi="宋体" w:cs="宋体"/>
          <w:color w:val="000000" w:themeColor="text1"/>
          <w:szCs w:val="21"/>
        </w:rPr>
      </w:pPr>
      <w:r w:rsidRPr="00037FA2">
        <w:rPr>
          <w:rFonts w:ascii="宋体" w:hAnsi="宋体" w:cs="宋体" w:hint="eastAsia"/>
          <w:color w:val="000000" w:themeColor="text1"/>
          <w:szCs w:val="21"/>
        </w:rPr>
        <w:t>（1）乙方不履行与甲方订立合同的，合同履约保证金不予退还；</w:t>
      </w:r>
    </w:p>
    <w:p w14:paraId="795939B0" w14:textId="77777777" w:rsidR="00E75CD7" w:rsidRPr="00037FA2" w:rsidRDefault="00E75CD7" w:rsidP="00E75CD7">
      <w:pPr>
        <w:spacing w:line="400" w:lineRule="exact"/>
        <w:ind w:left="142"/>
        <w:textAlignment w:val="baseline"/>
        <w:rPr>
          <w:rFonts w:ascii="宋体" w:hAnsi="宋体" w:cs="宋体"/>
          <w:color w:val="000000" w:themeColor="text1"/>
          <w:szCs w:val="21"/>
        </w:rPr>
      </w:pPr>
      <w:r w:rsidRPr="00037FA2">
        <w:rPr>
          <w:rFonts w:ascii="宋体" w:hAnsi="宋体" w:cs="宋体" w:hint="eastAsia"/>
          <w:color w:val="000000" w:themeColor="text1"/>
          <w:szCs w:val="21"/>
        </w:rPr>
        <w:t>（2）给甲方造成的损失超过合同履约保证金数额的，合同履约保证金全额没收，投标中标方还应当对超过的部分予以赔偿；</w:t>
      </w:r>
    </w:p>
    <w:p w14:paraId="6F06FE36" w14:textId="77777777" w:rsidR="00E75CD7" w:rsidRPr="00037FA2" w:rsidRDefault="00E75CD7" w:rsidP="00E75CD7">
      <w:pPr>
        <w:spacing w:line="400" w:lineRule="exact"/>
        <w:ind w:left="142"/>
        <w:textAlignment w:val="baseline"/>
        <w:rPr>
          <w:rFonts w:ascii="宋体" w:hAnsi="宋体" w:cs="宋体"/>
          <w:color w:val="000000" w:themeColor="text1"/>
          <w:szCs w:val="21"/>
        </w:rPr>
      </w:pPr>
      <w:r w:rsidRPr="00037FA2">
        <w:rPr>
          <w:rFonts w:ascii="宋体" w:hAnsi="宋体" w:cs="宋体" w:hint="eastAsia"/>
          <w:color w:val="000000" w:themeColor="text1"/>
          <w:szCs w:val="21"/>
        </w:rPr>
        <w:t>（3）中标方在合同签订后的合约服务期内，不履行合同规定的，甲方根据损失程度的1-3倍罚没合同履约保证金。</w:t>
      </w:r>
    </w:p>
    <w:p w14:paraId="7A533F65" w14:textId="77777777" w:rsidR="00E75CD7" w:rsidRPr="00037FA2" w:rsidRDefault="00E75CD7" w:rsidP="00E75CD7">
      <w:pPr>
        <w:spacing w:line="400" w:lineRule="exact"/>
        <w:ind w:left="142"/>
        <w:textAlignment w:val="baseline"/>
        <w:rPr>
          <w:rFonts w:ascii="宋体" w:hAnsi="宋体"/>
          <w:color w:val="000000" w:themeColor="text1"/>
          <w:szCs w:val="21"/>
        </w:rPr>
      </w:pPr>
      <w:r w:rsidRPr="00037FA2">
        <w:rPr>
          <w:rFonts w:ascii="宋体" w:hAnsi="宋体" w:cs="宋体" w:hint="eastAsia"/>
          <w:color w:val="000000" w:themeColor="text1"/>
          <w:szCs w:val="21"/>
        </w:rPr>
        <w:t>履约保证金的退还（无息退还），合同履约保证金将在合同期满且验收合格后，三个工作日内由甲方一次性退还给乙方。</w:t>
      </w:r>
    </w:p>
    <w:p w14:paraId="66B4078A" w14:textId="77777777" w:rsidR="00E75CD7" w:rsidRPr="00037FA2" w:rsidRDefault="00E75CD7" w:rsidP="00E75CD7">
      <w:pPr>
        <w:numPr>
          <w:ilvl w:val="1"/>
          <w:numId w:val="37"/>
        </w:numPr>
        <w:tabs>
          <w:tab w:val="left" w:pos="567"/>
        </w:tabs>
        <w:spacing w:line="400" w:lineRule="exact"/>
        <w:ind w:hanging="198"/>
        <w:textAlignment w:val="baseline"/>
        <w:rPr>
          <w:rFonts w:ascii="宋体" w:hAnsi="宋体"/>
          <w:b/>
          <w:bCs/>
          <w:color w:val="000000" w:themeColor="text1"/>
          <w:szCs w:val="21"/>
        </w:rPr>
      </w:pPr>
      <w:r w:rsidRPr="00037FA2">
        <w:rPr>
          <w:rFonts w:ascii="宋体" w:hAnsi="宋体" w:hint="eastAsia"/>
          <w:b/>
          <w:bCs/>
          <w:color w:val="000000" w:themeColor="text1"/>
          <w:szCs w:val="21"/>
        </w:rPr>
        <w:t>合同服务内容</w:t>
      </w:r>
    </w:p>
    <w:p w14:paraId="23923118" w14:textId="77777777" w:rsidR="00E75CD7" w:rsidRPr="00037FA2" w:rsidRDefault="00E75CD7" w:rsidP="00E75CD7">
      <w:pPr>
        <w:spacing w:line="400" w:lineRule="exact"/>
        <w:ind w:left="142"/>
        <w:textAlignment w:val="baseline"/>
        <w:rPr>
          <w:rFonts w:ascii="宋体" w:hAnsi="宋体"/>
          <w:bCs/>
          <w:color w:val="000000" w:themeColor="text1"/>
          <w:szCs w:val="21"/>
        </w:rPr>
      </w:pPr>
      <w:r w:rsidRPr="00037FA2">
        <w:rPr>
          <w:rFonts w:ascii="宋体" w:hAnsi="宋体" w:hint="eastAsia"/>
          <w:bCs/>
          <w:color w:val="000000" w:themeColor="text1"/>
          <w:szCs w:val="21"/>
        </w:rPr>
        <w:t>合同服务期内，乙方按照投标书要求对下表所列设备及事项进行免费定期保养，出现故障的免费维修。</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850"/>
        <w:gridCol w:w="709"/>
        <w:gridCol w:w="3827"/>
        <w:gridCol w:w="851"/>
      </w:tblGrid>
      <w:tr w:rsidR="00E75CD7" w:rsidRPr="00037FA2" w14:paraId="6273F0A7" w14:textId="77777777" w:rsidTr="00C94BAE">
        <w:trPr>
          <w:trHeight w:val="443"/>
        </w:trPr>
        <w:tc>
          <w:tcPr>
            <w:tcW w:w="2694" w:type="dxa"/>
            <w:vAlign w:val="center"/>
          </w:tcPr>
          <w:p w14:paraId="3A723824" w14:textId="77777777" w:rsidR="00E75CD7" w:rsidRPr="00037FA2" w:rsidRDefault="00E75CD7" w:rsidP="00E75CD7">
            <w:pPr>
              <w:spacing w:line="400" w:lineRule="exact"/>
              <w:ind w:left="879" w:hangingChars="417" w:hanging="879"/>
              <w:jc w:val="center"/>
              <w:rPr>
                <w:rFonts w:ascii="宋体" w:hAnsi="宋体"/>
                <w:b/>
                <w:szCs w:val="21"/>
              </w:rPr>
            </w:pPr>
            <w:r w:rsidRPr="00037FA2">
              <w:rPr>
                <w:rFonts w:ascii="宋体" w:hAnsi="宋体" w:hint="eastAsia"/>
                <w:b/>
                <w:szCs w:val="21"/>
              </w:rPr>
              <w:t>保养维修项目</w:t>
            </w:r>
          </w:p>
        </w:tc>
        <w:tc>
          <w:tcPr>
            <w:tcW w:w="850" w:type="dxa"/>
            <w:vAlign w:val="center"/>
          </w:tcPr>
          <w:p w14:paraId="4AE08F6D" w14:textId="77777777" w:rsidR="00E75CD7" w:rsidRPr="00037FA2" w:rsidRDefault="00E75CD7" w:rsidP="00E75CD7">
            <w:pPr>
              <w:spacing w:line="400" w:lineRule="exact"/>
              <w:jc w:val="center"/>
              <w:rPr>
                <w:rFonts w:ascii="宋体" w:hAnsi="宋体"/>
                <w:b/>
                <w:szCs w:val="21"/>
              </w:rPr>
            </w:pPr>
            <w:r w:rsidRPr="00037FA2">
              <w:rPr>
                <w:rFonts w:ascii="宋体" w:hAnsi="宋体" w:hint="eastAsia"/>
                <w:b/>
                <w:szCs w:val="21"/>
              </w:rPr>
              <w:t>数量</w:t>
            </w:r>
          </w:p>
        </w:tc>
        <w:tc>
          <w:tcPr>
            <w:tcW w:w="709" w:type="dxa"/>
            <w:vAlign w:val="center"/>
          </w:tcPr>
          <w:p w14:paraId="23EB13FA" w14:textId="77777777" w:rsidR="00E75CD7" w:rsidRPr="00037FA2" w:rsidRDefault="00E75CD7" w:rsidP="00E75CD7">
            <w:pPr>
              <w:spacing w:line="400" w:lineRule="exact"/>
              <w:jc w:val="center"/>
              <w:rPr>
                <w:rFonts w:ascii="宋体" w:hAnsi="宋体"/>
                <w:b/>
                <w:szCs w:val="21"/>
              </w:rPr>
            </w:pPr>
            <w:r w:rsidRPr="00037FA2">
              <w:rPr>
                <w:rFonts w:ascii="宋体" w:hAnsi="宋体" w:hint="eastAsia"/>
                <w:b/>
                <w:szCs w:val="21"/>
              </w:rPr>
              <w:t>单位</w:t>
            </w:r>
          </w:p>
        </w:tc>
        <w:tc>
          <w:tcPr>
            <w:tcW w:w="3827" w:type="dxa"/>
            <w:vAlign w:val="center"/>
          </w:tcPr>
          <w:p w14:paraId="0C6A2D53" w14:textId="77777777" w:rsidR="00E75CD7" w:rsidRPr="00037FA2" w:rsidRDefault="00E75CD7" w:rsidP="00E75CD7">
            <w:pPr>
              <w:spacing w:line="400" w:lineRule="exact"/>
              <w:jc w:val="center"/>
              <w:rPr>
                <w:rFonts w:ascii="宋体" w:hAnsi="宋体"/>
                <w:b/>
                <w:szCs w:val="21"/>
              </w:rPr>
            </w:pPr>
            <w:proofErr w:type="gramStart"/>
            <w:r w:rsidRPr="00037FA2">
              <w:rPr>
                <w:rFonts w:ascii="宋体" w:hAnsi="宋体" w:hint="eastAsia"/>
                <w:b/>
                <w:szCs w:val="21"/>
              </w:rPr>
              <w:t>维保要求</w:t>
            </w:r>
            <w:proofErr w:type="gramEnd"/>
          </w:p>
        </w:tc>
        <w:tc>
          <w:tcPr>
            <w:tcW w:w="851" w:type="dxa"/>
            <w:vAlign w:val="center"/>
          </w:tcPr>
          <w:p w14:paraId="605971E9" w14:textId="77777777" w:rsidR="00E75CD7" w:rsidRPr="00037FA2" w:rsidRDefault="00E75CD7" w:rsidP="00E75CD7">
            <w:pPr>
              <w:spacing w:line="400" w:lineRule="exact"/>
              <w:jc w:val="center"/>
              <w:rPr>
                <w:rFonts w:ascii="宋体" w:hAnsi="宋体"/>
                <w:b/>
                <w:szCs w:val="21"/>
              </w:rPr>
            </w:pPr>
            <w:r w:rsidRPr="00037FA2">
              <w:rPr>
                <w:rFonts w:ascii="宋体" w:hAnsi="宋体" w:hint="eastAsia"/>
                <w:b/>
                <w:szCs w:val="21"/>
              </w:rPr>
              <w:t>备注</w:t>
            </w:r>
          </w:p>
        </w:tc>
      </w:tr>
      <w:tr w:rsidR="00E75CD7" w:rsidRPr="00037FA2" w14:paraId="0A7B7D9D" w14:textId="77777777" w:rsidTr="00C94BAE">
        <w:trPr>
          <w:trHeight w:val="509"/>
        </w:trPr>
        <w:tc>
          <w:tcPr>
            <w:tcW w:w="2694" w:type="dxa"/>
            <w:vAlign w:val="center"/>
          </w:tcPr>
          <w:p w14:paraId="14E41DEC" w14:textId="77777777" w:rsidR="00E75CD7" w:rsidRPr="00037FA2" w:rsidRDefault="00E75CD7" w:rsidP="00E75CD7">
            <w:pPr>
              <w:spacing w:line="400" w:lineRule="exact"/>
              <w:rPr>
                <w:rFonts w:ascii="宋体" w:hAnsi="宋体"/>
                <w:b/>
                <w:color w:val="FF0000"/>
                <w:szCs w:val="21"/>
              </w:rPr>
            </w:pPr>
          </w:p>
        </w:tc>
        <w:tc>
          <w:tcPr>
            <w:tcW w:w="850" w:type="dxa"/>
            <w:vAlign w:val="center"/>
          </w:tcPr>
          <w:p w14:paraId="0E5CA5C1" w14:textId="77777777" w:rsidR="00E75CD7" w:rsidRPr="00037FA2" w:rsidRDefault="00E75CD7" w:rsidP="00E75CD7">
            <w:pPr>
              <w:spacing w:line="400" w:lineRule="exact"/>
              <w:jc w:val="center"/>
              <w:rPr>
                <w:rFonts w:ascii="宋体" w:hAnsi="宋体"/>
                <w:szCs w:val="21"/>
              </w:rPr>
            </w:pPr>
          </w:p>
        </w:tc>
        <w:tc>
          <w:tcPr>
            <w:tcW w:w="709" w:type="dxa"/>
            <w:vAlign w:val="center"/>
          </w:tcPr>
          <w:p w14:paraId="134F8760" w14:textId="77777777" w:rsidR="00E75CD7" w:rsidRPr="00037FA2" w:rsidRDefault="00E75CD7" w:rsidP="00E75CD7">
            <w:pPr>
              <w:spacing w:line="400" w:lineRule="exact"/>
              <w:rPr>
                <w:rFonts w:ascii="宋体" w:hAnsi="宋体"/>
                <w:szCs w:val="21"/>
              </w:rPr>
            </w:pPr>
          </w:p>
        </w:tc>
        <w:tc>
          <w:tcPr>
            <w:tcW w:w="3827" w:type="dxa"/>
            <w:vAlign w:val="center"/>
          </w:tcPr>
          <w:p w14:paraId="6D09326F" w14:textId="77777777" w:rsidR="00E75CD7" w:rsidRPr="00037FA2" w:rsidRDefault="00E75CD7" w:rsidP="00E75CD7">
            <w:pPr>
              <w:spacing w:line="400" w:lineRule="exact"/>
              <w:rPr>
                <w:rFonts w:ascii="宋体" w:hAnsi="宋体"/>
                <w:szCs w:val="21"/>
              </w:rPr>
            </w:pPr>
          </w:p>
        </w:tc>
        <w:tc>
          <w:tcPr>
            <w:tcW w:w="851" w:type="dxa"/>
            <w:vAlign w:val="center"/>
          </w:tcPr>
          <w:p w14:paraId="14E0ADE2" w14:textId="77777777" w:rsidR="00E75CD7" w:rsidRPr="00037FA2" w:rsidRDefault="00E75CD7" w:rsidP="00E75CD7">
            <w:pPr>
              <w:spacing w:line="400" w:lineRule="exact"/>
              <w:rPr>
                <w:rFonts w:ascii="宋体" w:hAnsi="宋体"/>
                <w:szCs w:val="21"/>
              </w:rPr>
            </w:pPr>
          </w:p>
        </w:tc>
      </w:tr>
      <w:tr w:rsidR="00E75CD7" w:rsidRPr="00037FA2" w14:paraId="67AC941D" w14:textId="77777777" w:rsidTr="00C94BAE">
        <w:trPr>
          <w:trHeight w:val="822"/>
        </w:trPr>
        <w:tc>
          <w:tcPr>
            <w:tcW w:w="2694" w:type="dxa"/>
            <w:vAlign w:val="center"/>
          </w:tcPr>
          <w:p w14:paraId="3E8EA097" w14:textId="77777777" w:rsidR="00E75CD7" w:rsidRPr="00037FA2" w:rsidRDefault="00E75CD7" w:rsidP="00E75CD7">
            <w:pPr>
              <w:spacing w:line="400" w:lineRule="exact"/>
              <w:rPr>
                <w:rFonts w:ascii="宋体" w:hAnsi="宋体"/>
                <w:szCs w:val="21"/>
              </w:rPr>
            </w:pPr>
          </w:p>
        </w:tc>
        <w:tc>
          <w:tcPr>
            <w:tcW w:w="850" w:type="dxa"/>
            <w:vAlign w:val="center"/>
          </w:tcPr>
          <w:p w14:paraId="00B38F4F" w14:textId="77777777" w:rsidR="00E75CD7" w:rsidRPr="00037FA2" w:rsidRDefault="00E75CD7" w:rsidP="00E75CD7">
            <w:pPr>
              <w:spacing w:line="400" w:lineRule="exact"/>
              <w:jc w:val="center"/>
              <w:rPr>
                <w:rFonts w:ascii="宋体" w:hAnsi="宋体"/>
                <w:szCs w:val="21"/>
              </w:rPr>
            </w:pPr>
          </w:p>
        </w:tc>
        <w:tc>
          <w:tcPr>
            <w:tcW w:w="709" w:type="dxa"/>
            <w:vAlign w:val="center"/>
          </w:tcPr>
          <w:p w14:paraId="038D83FF" w14:textId="77777777" w:rsidR="00E75CD7" w:rsidRPr="00037FA2" w:rsidRDefault="00E75CD7" w:rsidP="00E75CD7">
            <w:pPr>
              <w:spacing w:line="400" w:lineRule="exact"/>
              <w:jc w:val="center"/>
              <w:rPr>
                <w:rFonts w:ascii="宋体" w:hAnsi="宋体"/>
                <w:szCs w:val="21"/>
              </w:rPr>
            </w:pPr>
          </w:p>
        </w:tc>
        <w:tc>
          <w:tcPr>
            <w:tcW w:w="3827" w:type="dxa"/>
            <w:vAlign w:val="center"/>
          </w:tcPr>
          <w:p w14:paraId="670D8D40" w14:textId="77777777" w:rsidR="00E75CD7" w:rsidRPr="00037FA2" w:rsidRDefault="00E75CD7" w:rsidP="00E75CD7">
            <w:pPr>
              <w:spacing w:line="400" w:lineRule="exact"/>
              <w:rPr>
                <w:rFonts w:ascii="宋体" w:hAnsi="宋体"/>
                <w:color w:val="FF0000"/>
                <w:szCs w:val="21"/>
              </w:rPr>
            </w:pPr>
          </w:p>
        </w:tc>
        <w:tc>
          <w:tcPr>
            <w:tcW w:w="851" w:type="dxa"/>
            <w:vAlign w:val="center"/>
          </w:tcPr>
          <w:p w14:paraId="0DF0BDC3" w14:textId="77777777" w:rsidR="00E75CD7" w:rsidRPr="00037FA2" w:rsidRDefault="00E75CD7" w:rsidP="00E75CD7">
            <w:pPr>
              <w:spacing w:line="400" w:lineRule="exact"/>
              <w:rPr>
                <w:rFonts w:ascii="宋体" w:hAnsi="宋体"/>
                <w:szCs w:val="21"/>
              </w:rPr>
            </w:pPr>
          </w:p>
        </w:tc>
      </w:tr>
      <w:tr w:rsidR="00E75CD7" w:rsidRPr="00037FA2" w14:paraId="72C86AAE" w14:textId="77777777" w:rsidTr="00C94BAE">
        <w:trPr>
          <w:trHeight w:val="425"/>
        </w:trPr>
        <w:tc>
          <w:tcPr>
            <w:tcW w:w="2694" w:type="dxa"/>
            <w:vAlign w:val="center"/>
          </w:tcPr>
          <w:p w14:paraId="62BB182A" w14:textId="77777777" w:rsidR="00E75CD7" w:rsidRPr="00037FA2" w:rsidRDefault="00E75CD7" w:rsidP="00E75CD7">
            <w:pPr>
              <w:spacing w:line="400" w:lineRule="exact"/>
              <w:rPr>
                <w:rFonts w:ascii="宋体" w:hAnsi="宋体"/>
                <w:szCs w:val="21"/>
              </w:rPr>
            </w:pPr>
          </w:p>
        </w:tc>
        <w:tc>
          <w:tcPr>
            <w:tcW w:w="850" w:type="dxa"/>
            <w:vAlign w:val="center"/>
          </w:tcPr>
          <w:p w14:paraId="3E9AF839" w14:textId="77777777" w:rsidR="00E75CD7" w:rsidRPr="00037FA2" w:rsidRDefault="00E75CD7" w:rsidP="00E75CD7">
            <w:pPr>
              <w:spacing w:line="400" w:lineRule="exact"/>
              <w:jc w:val="center"/>
              <w:rPr>
                <w:rFonts w:ascii="宋体" w:hAnsi="宋体"/>
                <w:szCs w:val="21"/>
              </w:rPr>
            </w:pPr>
          </w:p>
        </w:tc>
        <w:tc>
          <w:tcPr>
            <w:tcW w:w="709" w:type="dxa"/>
            <w:vAlign w:val="center"/>
          </w:tcPr>
          <w:p w14:paraId="5A316AF0" w14:textId="77777777" w:rsidR="00E75CD7" w:rsidRPr="00037FA2" w:rsidRDefault="00E75CD7" w:rsidP="00E75CD7">
            <w:pPr>
              <w:spacing w:line="400" w:lineRule="exact"/>
              <w:jc w:val="center"/>
              <w:rPr>
                <w:rFonts w:ascii="宋体" w:hAnsi="宋体"/>
                <w:szCs w:val="21"/>
              </w:rPr>
            </w:pPr>
          </w:p>
        </w:tc>
        <w:tc>
          <w:tcPr>
            <w:tcW w:w="3827" w:type="dxa"/>
            <w:vAlign w:val="center"/>
          </w:tcPr>
          <w:p w14:paraId="34E056EC" w14:textId="77777777" w:rsidR="00E75CD7" w:rsidRPr="00037FA2" w:rsidRDefault="00E75CD7" w:rsidP="00E75CD7">
            <w:pPr>
              <w:spacing w:line="400" w:lineRule="exact"/>
              <w:rPr>
                <w:rFonts w:ascii="宋体" w:hAnsi="宋体"/>
                <w:color w:val="FF0000"/>
                <w:szCs w:val="21"/>
              </w:rPr>
            </w:pPr>
          </w:p>
        </w:tc>
        <w:tc>
          <w:tcPr>
            <w:tcW w:w="851" w:type="dxa"/>
            <w:vAlign w:val="center"/>
          </w:tcPr>
          <w:p w14:paraId="1D737E7E" w14:textId="77777777" w:rsidR="00E75CD7" w:rsidRPr="00037FA2" w:rsidRDefault="00E75CD7" w:rsidP="00E75CD7">
            <w:pPr>
              <w:spacing w:line="400" w:lineRule="exact"/>
              <w:rPr>
                <w:rFonts w:ascii="宋体" w:hAnsi="宋体"/>
                <w:szCs w:val="21"/>
              </w:rPr>
            </w:pPr>
          </w:p>
        </w:tc>
      </w:tr>
      <w:tr w:rsidR="00E75CD7" w:rsidRPr="00037FA2" w14:paraId="1E7D7130" w14:textId="77777777" w:rsidTr="00C94BAE">
        <w:trPr>
          <w:trHeight w:val="346"/>
        </w:trPr>
        <w:tc>
          <w:tcPr>
            <w:tcW w:w="2694" w:type="dxa"/>
            <w:vAlign w:val="center"/>
          </w:tcPr>
          <w:p w14:paraId="0DB19D49" w14:textId="77777777" w:rsidR="00E75CD7" w:rsidRPr="00037FA2" w:rsidRDefault="00E75CD7" w:rsidP="00E75CD7">
            <w:pPr>
              <w:spacing w:line="400" w:lineRule="exact"/>
              <w:rPr>
                <w:rFonts w:ascii="宋体" w:hAnsi="宋体"/>
                <w:szCs w:val="21"/>
              </w:rPr>
            </w:pPr>
          </w:p>
        </w:tc>
        <w:tc>
          <w:tcPr>
            <w:tcW w:w="850" w:type="dxa"/>
            <w:vAlign w:val="center"/>
          </w:tcPr>
          <w:p w14:paraId="71EBA799" w14:textId="77777777" w:rsidR="00E75CD7" w:rsidRPr="00037FA2" w:rsidRDefault="00E75CD7" w:rsidP="00E75CD7">
            <w:pPr>
              <w:spacing w:line="400" w:lineRule="exact"/>
              <w:jc w:val="center"/>
              <w:rPr>
                <w:rFonts w:ascii="宋体" w:hAnsi="宋体"/>
                <w:szCs w:val="21"/>
              </w:rPr>
            </w:pPr>
          </w:p>
        </w:tc>
        <w:tc>
          <w:tcPr>
            <w:tcW w:w="709" w:type="dxa"/>
            <w:vAlign w:val="center"/>
          </w:tcPr>
          <w:p w14:paraId="78898D9E" w14:textId="77777777" w:rsidR="00E75CD7" w:rsidRPr="00037FA2" w:rsidRDefault="00E75CD7" w:rsidP="00E75CD7">
            <w:pPr>
              <w:spacing w:line="400" w:lineRule="exact"/>
              <w:jc w:val="center"/>
              <w:rPr>
                <w:rFonts w:ascii="宋体" w:hAnsi="宋体"/>
                <w:szCs w:val="21"/>
              </w:rPr>
            </w:pPr>
          </w:p>
        </w:tc>
        <w:tc>
          <w:tcPr>
            <w:tcW w:w="3827" w:type="dxa"/>
            <w:vAlign w:val="center"/>
          </w:tcPr>
          <w:p w14:paraId="500ADBF6" w14:textId="77777777" w:rsidR="00E75CD7" w:rsidRPr="00037FA2" w:rsidRDefault="00E75CD7" w:rsidP="00E75CD7">
            <w:pPr>
              <w:spacing w:line="400" w:lineRule="exact"/>
              <w:rPr>
                <w:rFonts w:ascii="宋体" w:hAnsi="宋体"/>
                <w:color w:val="FF0000"/>
                <w:szCs w:val="21"/>
              </w:rPr>
            </w:pPr>
          </w:p>
        </w:tc>
        <w:tc>
          <w:tcPr>
            <w:tcW w:w="851" w:type="dxa"/>
            <w:vAlign w:val="center"/>
          </w:tcPr>
          <w:p w14:paraId="4BA5460E" w14:textId="77777777" w:rsidR="00E75CD7" w:rsidRPr="00037FA2" w:rsidRDefault="00E75CD7" w:rsidP="00E75CD7">
            <w:pPr>
              <w:spacing w:line="400" w:lineRule="exact"/>
              <w:rPr>
                <w:rFonts w:ascii="宋体" w:hAnsi="宋体"/>
                <w:szCs w:val="21"/>
              </w:rPr>
            </w:pPr>
          </w:p>
        </w:tc>
      </w:tr>
    </w:tbl>
    <w:p w14:paraId="4D6BF9B5" w14:textId="77777777" w:rsidR="00E75CD7" w:rsidRPr="00037FA2" w:rsidRDefault="00E75CD7" w:rsidP="00E75CD7">
      <w:pPr>
        <w:tabs>
          <w:tab w:val="left" w:pos="567"/>
        </w:tabs>
        <w:spacing w:line="400" w:lineRule="exact"/>
        <w:ind w:left="-11"/>
        <w:textAlignment w:val="baseline"/>
        <w:rPr>
          <w:rFonts w:ascii="宋体" w:hAnsi="宋体"/>
          <w:bCs/>
          <w:szCs w:val="21"/>
        </w:rPr>
      </w:pPr>
      <w:r w:rsidRPr="00037FA2">
        <w:rPr>
          <w:rFonts w:ascii="宋体" w:hAnsi="宋体" w:hint="eastAsia"/>
          <w:bCs/>
          <w:szCs w:val="21"/>
        </w:rPr>
        <w:t>注：1）经检修需更换配件的，应征求甲方负责人同意及使用部门代表签字后进行免费更换。</w:t>
      </w:r>
    </w:p>
    <w:p w14:paraId="4257623B" w14:textId="77777777" w:rsidR="00E75CD7" w:rsidRPr="00E75CD7" w:rsidRDefault="00E75CD7" w:rsidP="00E75CD7">
      <w:pPr>
        <w:tabs>
          <w:tab w:val="left" w:pos="567"/>
        </w:tabs>
        <w:spacing w:line="400" w:lineRule="exact"/>
        <w:ind w:left="-11"/>
        <w:textAlignment w:val="baseline"/>
        <w:rPr>
          <w:rFonts w:ascii="宋体" w:hAnsi="宋体"/>
          <w:bCs/>
          <w:szCs w:val="21"/>
        </w:rPr>
      </w:pPr>
      <w:r w:rsidRPr="00037FA2">
        <w:rPr>
          <w:rFonts w:ascii="宋体" w:hAnsi="宋体" w:hint="eastAsia"/>
          <w:bCs/>
          <w:szCs w:val="21"/>
        </w:rPr>
        <w:t>2）乙方负责对维修所需更换的配件，在保修期内，免费进行维修、更换、保养，不再向甲方收取任何费用。</w:t>
      </w:r>
    </w:p>
    <w:p w14:paraId="2D60443B" w14:textId="77777777" w:rsidR="00E75CD7" w:rsidRPr="00E75CD7" w:rsidRDefault="00E75CD7" w:rsidP="00E75CD7">
      <w:pPr>
        <w:tabs>
          <w:tab w:val="left" w:pos="567"/>
        </w:tabs>
        <w:spacing w:line="400" w:lineRule="exact"/>
        <w:ind w:left="-11"/>
        <w:textAlignment w:val="baseline"/>
        <w:rPr>
          <w:rFonts w:ascii="宋体" w:hAnsi="宋体"/>
          <w:bCs/>
          <w:szCs w:val="21"/>
        </w:rPr>
      </w:pPr>
      <w:r w:rsidRPr="00E75CD7">
        <w:rPr>
          <w:rFonts w:ascii="宋体" w:hAnsi="宋体" w:hint="eastAsia"/>
          <w:bCs/>
          <w:szCs w:val="21"/>
        </w:rPr>
        <w:t>3）如遇特殊情况（如缺配件、天雨、停电等），经双方协商同意，乙方可以在甲方同意的时间内到达现场维修。</w:t>
      </w:r>
    </w:p>
    <w:p w14:paraId="61265A42" w14:textId="77777777" w:rsidR="00E75CD7" w:rsidRPr="00E75CD7" w:rsidRDefault="00E75CD7" w:rsidP="00E75CD7">
      <w:pPr>
        <w:tabs>
          <w:tab w:val="left" w:pos="567"/>
        </w:tabs>
        <w:spacing w:line="400" w:lineRule="exact"/>
        <w:ind w:left="-11"/>
        <w:textAlignment w:val="baseline"/>
        <w:rPr>
          <w:rFonts w:ascii="宋体" w:hAnsi="宋体"/>
          <w:bCs/>
          <w:szCs w:val="21"/>
        </w:rPr>
      </w:pPr>
      <w:r w:rsidRPr="00E75CD7">
        <w:rPr>
          <w:rFonts w:ascii="宋体" w:hAnsi="宋体" w:hint="eastAsia"/>
          <w:bCs/>
          <w:szCs w:val="21"/>
        </w:rPr>
        <w:t>4）设备维修必须在学校进行，维修时间为学校正常上班时间。设备维修响应时间为：周一至</w:t>
      </w:r>
      <w:r w:rsidRPr="00E75CD7">
        <w:rPr>
          <w:rFonts w:ascii="宋体" w:hAnsi="宋体" w:hint="eastAsia"/>
          <w:bCs/>
          <w:szCs w:val="21"/>
        </w:rPr>
        <w:lastRenderedPageBreak/>
        <w:t>周五8：30--17：00响应时间不超过半小时，到达现场时间不超过4小时。(如有特殊情况具体响应时间以双方协调的实际时间为准)</w:t>
      </w:r>
    </w:p>
    <w:p w14:paraId="1761731D" w14:textId="77777777" w:rsidR="00E75CD7" w:rsidRPr="00E75CD7" w:rsidRDefault="00E75CD7" w:rsidP="00E75CD7">
      <w:pPr>
        <w:tabs>
          <w:tab w:val="left" w:pos="567"/>
        </w:tabs>
        <w:spacing w:line="400" w:lineRule="exact"/>
        <w:ind w:left="-11"/>
        <w:textAlignment w:val="baseline"/>
        <w:rPr>
          <w:rFonts w:ascii="宋体" w:hAnsi="宋体"/>
          <w:bCs/>
          <w:szCs w:val="21"/>
        </w:rPr>
      </w:pPr>
      <w:r w:rsidRPr="00E75CD7">
        <w:rPr>
          <w:rFonts w:ascii="宋体" w:hAnsi="宋体" w:hint="eastAsia"/>
          <w:bCs/>
          <w:szCs w:val="21"/>
        </w:rPr>
        <w:t>5）服务方式均为乙方上门保修，即由</w:t>
      </w:r>
      <w:proofErr w:type="gramStart"/>
      <w:r w:rsidRPr="00E75CD7">
        <w:rPr>
          <w:rFonts w:ascii="宋体" w:hAnsi="宋体" w:hint="eastAsia"/>
          <w:bCs/>
          <w:szCs w:val="21"/>
        </w:rPr>
        <w:t>乙方派</w:t>
      </w:r>
      <w:proofErr w:type="gramEnd"/>
      <w:r w:rsidRPr="00E75CD7">
        <w:rPr>
          <w:rFonts w:ascii="宋体" w:hAnsi="宋体" w:hint="eastAsia"/>
          <w:bCs/>
          <w:szCs w:val="21"/>
        </w:rPr>
        <w:t>人员到甲方使用现场维修，由此产生的一切费用均由乙方承担。</w:t>
      </w:r>
    </w:p>
    <w:p w14:paraId="1089F0E9" w14:textId="77777777" w:rsidR="00E75CD7" w:rsidRPr="00E75CD7" w:rsidRDefault="00E75CD7" w:rsidP="00E75CD7">
      <w:pPr>
        <w:tabs>
          <w:tab w:val="left" w:pos="567"/>
        </w:tabs>
        <w:spacing w:line="400" w:lineRule="exact"/>
        <w:ind w:left="-11"/>
        <w:textAlignment w:val="baseline"/>
        <w:rPr>
          <w:rFonts w:ascii="宋体" w:hAnsi="宋体"/>
          <w:bCs/>
          <w:szCs w:val="21"/>
        </w:rPr>
      </w:pPr>
      <w:r w:rsidRPr="00E75CD7">
        <w:rPr>
          <w:rFonts w:ascii="宋体" w:hAnsi="宋体" w:hint="eastAsia"/>
          <w:bCs/>
          <w:szCs w:val="21"/>
        </w:rPr>
        <w:t>6）售后服务必须符合国家规定的标准。</w:t>
      </w:r>
    </w:p>
    <w:p w14:paraId="16EBD82A" w14:textId="77777777" w:rsidR="00E75CD7" w:rsidRPr="00E75CD7" w:rsidRDefault="00E75CD7" w:rsidP="00E75CD7">
      <w:pPr>
        <w:numPr>
          <w:ilvl w:val="0"/>
          <w:numId w:val="37"/>
        </w:numPr>
        <w:tabs>
          <w:tab w:val="left" w:pos="567"/>
          <w:tab w:val="left" w:pos="1418"/>
        </w:tabs>
        <w:spacing w:line="400" w:lineRule="exact"/>
        <w:ind w:hanging="11"/>
        <w:textAlignment w:val="baseline"/>
        <w:rPr>
          <w:rFonts w:ascii="宋体" w:hAnsi="宋体"/>
          <w:b/>
          <w:bCs/>
          <w:szCs w:val="21"/>
        </w:rPr>
      </w:pPr>
      <w:r w:rsidRPr="00E75CD7">
        <w:rPr>
          <w:rFonts w:ascii="宋体" w:hAnsi="宋体" w:hint="eastAsia"/>
          <w:b/>
          <w:bCs/>
          <w:szCs w:val="21"/>
        </w:rPr>
        <w:t>其它附则</w:t>
      </w:r>
    </w:p>
    <w:p w14:paraId="70D07B9A" w14:textId="77777777" w:rsidR="00E75CD7" w:rsidRPr="00E75CD7" w:rsidRDefault="00E75CD7" w:rsidP="00E75CD7">
      <w:pPr>
        <w:numPr>
          <w:ilvl w:val="1"/>
          <w:numId w:val="37"/>
        </w:numPr>
        <w:spacing w:line="400" w:lineRule="exact"/>
        <w:ind w:hanging="71"/>
        <w:textAlignment w:val="baseline"/>
        <w:rPr>
          <w:rFonts w:ascii="宋体" w:hAnsi="宋体"/>
          <w:b/>
          <w:szCs w:val="21"/>
        </w:rPr>
      </w:pPr>
      <w:r w:rsidRPr="00E75CD7">
        <w:rPr>
          <w:rFonts w:ascii="宋体" w:hAnsi="宋体" w:hint="eastAsia"/>
          <w:b/>
          <w:szCs w:val="21"/>
        </w:rPr>
        <w:t>违约责任</w:t>
      </w:r>
    </w:p>
    <w:p w14:paraId="0922B391" w14:textId="77777777" w:rsidR="00E75CD7" w:rsidRPr="00E75CD7" w:rsidRDefault="00E75CD7" w:rsidP="00E75CD7">
      <w:pPr>
        <w:numPr>
          <w:ilvl w:val="0"/>
          <w:numId w:val="40"/>
        </w:numPr>
        <w:spacing w:line="400" w:lineRule="exact"/>
        <w:ind w:left="851" w:hanging="425"/>
        <w:textAlignment w:val="baseline"/>
        <w:rPr>
          <w:rFonts w:ascii="宋体" w:hAnsi="宋体"/>
          <w:szCs w:val="21"/>
        </w:rPr>
      </w:pPr>
      <w:r w:rsidRPr="00E75CD7">
        <w:rPr>
          <w:rFonts w:ascii="宋体" w:hAnsi="宋体" w:hint="eastAsia"/>
          <w:szCs w:val="21"/>
        </w:rPr>
        <w:t>由于甲、乙任何一方的原因，合同无法继续履行时，应通知对方，办理合同终止协议，并由责任方赔偿对方由此造成的经济损失。</w:t>
      </w:r>
    </w:p>
    <w:p w14:paraId="134F7574" w14:textId="77777777" w:rsidR="00E75CD7" w:rsidRPr="00E75CD7" w:rsidRDefault="00E75CD7" w:rsidP="00E75CD7">
      <w:pPr>
        <w:numPr>
          <w:ilvl w:val="0"/>
          <w:numId w:val="40"/>
        </w:numPr>
        <w:spacing w:line="400" w:lineRule="exact"/>
        <w:ind w:left="851" w:hanging="425"/>
        <w:textAlignment w:val="baseline"/>
        <w:rPr>
          <w:rFonts w:ascii="宋体" w:hAnsi="宋体"/>
          <w:szCs w:val="21"/>
        </w:rPr>
      </w:pPr>
      <w:r w:rsidRPr="00E75CD7">
        <w:rPr>
          <w:rFonts w:ascii="宋体" w:hAnsi="宋体" w:hint="eastAsia"/>
          <w:szCs w:val="21"/>
        </w:rPr>
        <w:t>因乙方造成的维修保养不合格或发生安全事故，其返工产生的所有费用由乙方承担，并由乙方赔偿由此造成的经济损失。</w:t>
      </w:r>
    </w:p>
    <w:p w14:paraId="6A59AA52" w14:textId="77777777" w:rsidR="00E75CD7" w:rsidRPr="00E75CD7" w:rsidRDefault="00E75CD7" w:rsidP="00E75CD7">
      <w:pPr>
        <w:numPr>
          <w:ilvl w:val="0"/>
          <w:numId w:val="40"/>
        </w:numPr>
        <w:tabs>
          <w:tab w:val="left" w:pos="851"/>
        </w:tabs>
        <w:spacing w:line="400" w:lineRule="exact"/>
        <w:ind w:left="851" w:hanging="425"/>
        <w:textAlignment w:val="baseline"/>
        <w:rPr>
          <w:rFonts w:ascii="宋体" w:hAnsi="宋体"/>
          <w:szCs w:val="21"/>
        </w:rPr>
      </w:pPr>
      <w:r w:rsidRPr="00E75CD7">
        <w:rPr>
          <w:rFonts w:ascii="宋体" w:hAnsi="宋体" w:hint="eastAsia"/>
          <w:szCs w:val="21"/>
        </w:rPr>
        <w:t>因甲方未按约定完成甲方相应的工作而影响资格有效期的，有效期顺延。</w:t>
      </w:r>
    </w:p>
    <w:p w14:paraId="0CE7FB10" w14:textId="77777777" w:rsidR="00E75CD7" w:rsidRPr="00E75CD7" w:rsidRDefault="00E75CD7" w:rsidP="00E75CD7">
      <w:pPr>
        <w:numPr>
          <w:ilvl w:val="1"/>
          <w:numId w:val="37"/>
        </w:numPr>
        <w:spacing w:line="400" w:lineRule="exact"/>
        <w:ind w:hanging="71"/>
        <w:textAlignment w:val="baseline"/>
        <w:rPr>
          <w:rFonts w:ascii="宋体" w:hAnsi="宋体"/>
          <w:b/>
          <w:szCs w:val="21"/>
        </w:rPr>
      </w:pPr>
      <w:r w:rsidRPr="00E75CD7">
        <w:rPr>
          <w:rFonts w:ascii="宋体" w:hAnsi="宋体" w:hint="eastAsia"/>
          <w:b/>
          <w:szCs w:val="21"/>
        </w:rPr>
        <w:t>保密</w:t>
      </w:r>
    </w:p>
    <w:p w14:paraId="3A973E2C" w14:textId="77777777" w:rsidR="00E75CD7" w:rsidRPr="00E75CD7" w:rsidRDefault="00E75CD7" w:rsidP="00E75CD7">
      <w:pPr>
        <w:spacing w:line="400" w:lineRule="exact"/>
        <w:ind w:leftChars="300" w:left="630"/>
        <w:rPr>
          <w:rFonts w:ascii="宋体" w:hAnsi="宋体"/>
          <w:bCs/>
          <w:szCs w:val="21"/>
        </w:rPr>
      </w:pPr>
      <w:r w:rsidRPr="00E75CD7">
        <w:rPr>
          <w:rFonts w:ascii="宋体" w:hAnsi="宋体" w:hint="eastAsia"/>
          <w:szCs w:val="21"/>
        </w:rPr>
        <w:t>甲乙双方均有义务为对方就本项目在商业、技术等方面保守秘密，未经对方允许，任何一方不得向第三方泄露有关本项目的秘密</w:t>
      </w:r>
      <w:r w:rsidRPr="00E75CD7">
        <w:rPr>
          <w:rFonts w:ascii="宋体" w:hAnsi="宋体" w:hint="eastAsia"/>
          <w:bCs/>
          <w:szCs w:val="21"/>
        </w:rPr>
        <w:t>。</w:t>
      </w:r>
    </w:p>
    <w:p w14:paraId="57390203" w14:textId="77777777" w:rsidR="00E75CD7" w:rsidRPr="00E75CD7" w:rsidRDefault="00E75CD7" w:rsidP="00E75CD7">
      <w:pPr>
        <w:numPr>
          <w:ilvl w:val="1"/>
          <w:numId w:val="37"/>
        </w:numPr>
        <w:spacing w:line="400" w:lineRule="exact"/>
        <w:ind w:hanging="71"/>
        <w:textAlignment w:val="baseline"/>
        <w:rPr>
          <w:rFonts w:ascii="宋体" w:hAnsi="宋体"/>
          <w:b/>
          <w:bCs/>
          <w:szCs w:val="21"/>
        </w:rPr>
      </w:pPr>
      <w:r w:rsidRPr="00E75CD7">
        <w:rPr>
          <w:rFonts w:ascii="宋体" w:hAnsi="宋体" w:hint="eastAsia"/>
          <w:b/>
          <w:bCs/>
          <w:szCs w:val="21"/>
        </w:rPr>
        <w:t>争议或纠纷处理</w:t>
      </w:r>
    </w:p>
    <w:p w14:paraId="410F19BC" w14:textId="77777777" w:rsidR="00E75CD7" w:rsidRPr="00E75CD7" w:rsidRDefault="00E75CD7" w:rsidP="00E75CD7">
      <w:pPr>
        <w:spacing w:line="400" w:lineRule="exact"/>
        <w:ind w:leftChars="250" w:left="525"/>
        <w:rPr>
          <w:rFonts w:ascii="宋体" w:hAnsi="宋体"/>
          <w:bCs/>
          <w:szCs w:val="21"/>
        </w:rPr>
      </w:pPr>
      <w:r w:rsidRPr="00E75CD7">
        <w:rPr>
          <w:rFonts w:ascii="宋体" w:hAnsi="宋体" w:hint="eastAsia"/>
          <w:szCs w:val="21"/>
        </w:rPr>
        <w:t>甲、乙双方</w:t>
      </w:r>
      <w:r w:rsidRPr="00E75CD7">
        <w:rPr>
          <w:rFonts w:ascii="宋体" w:hAnsi="宋体" w:hint="eastAsia"/>
          <w:bCs/>
          <w:szCs w:val="21"/>
        </w:rPr>
        <w:t>不能通过协商、调解解决或协商、调解不成时，应向深圳市仲裁委员会申请仲裁。仲裁裁决的结果，对双方均有约束力。</w:t>
      </w:r>
    </w:p>
    <w:p w14:paraId="7B5B29AB" w14:textId="77777777" w:rsidR="00E75CD7" w:rsidRPr="00E75CD7" w:rsidRDefault="00E75CD7" w:rsidP="00E75CD7">
      <w:pPr>
        <w:numPr>
          <w:ilvl w:val="1"/>
          <w:numId w:val="37"/>
        </w:numPr>
        <w:spacing w:line="400" w:lineRule="exact"/>
        <w:ind w:hanging="71"/>
        <w:textAlignment w:val="baseline"/>
        <w:rPr>
          <w:rFonts w:ascii="宋体" w:hAnsi="宋体"/>
          <w:b/>
          <w:szCs w:val="21"/>
        </w:rPr>
      </w:pPr>
      <w:r w:rsidRPr="00E75CD7">
        <w:rPr>
          <w:rFonts w:ascii="宋体" w:hAnsi="宋体" w:hint="eastAsia"/>
          <w:b/>
          <w:szCs w:val="21"/>
        </w:rPr>
        <w:t>不可抗力</w:t>
      </w:r>
    </w:p>
    <w:p w14:paraId="735A864B" w14:textId="77777777" w:rsidR="00E75CD7" w:rsidRPr="00E75CD7" w:rsidRDefault="00E75CD7" w:rsidP="00E75CD7">
      <w:pPr>
        <w:numPr>
          <w:ilvl w:val="0"/>
          <w:numId w:val="41"/>
        </w:numPr>
        <w:spacing w:line="400" w:lineRule="exact"/>
        <w:ind w:left="709"/>
        <w:textAlignment w:val="baseline"/>
        <w:rPr>
          <w:rFonts w:ascii="宋体" w:hAnsi="宋体"/>
          <w:szCs w:val="21"/>
        </w:rPr>
      </w:pPr>
      <w:r w:rsidRPr="00E75CD7">
        <w:rPr>
          <w:rFonts w:ascii="宋体" w:hAnsi="宋体" w:hint="eastAsia"/>
          <w:szCs w:val="21"/>
        </w:rPr>
        <w:t>不可抗力事件指双方在订立合同时无法控制、不可预见的事件。这些事件包括：战争、严重火灾、洪水、台风、地震及双方同意认定为不可抗力引发的事件。甲乙双方任何一方由于不可抗力事件的影响而不能执行合同时，履行合同的期限应予以延长。</w:t>
      </w:r>
    </w:p>
    <w:p w14:paraId="72DEF124" w14:textId="77777777" w:rsidR="00E75CD7" w:rsidRPr="00E75CD7" w:rsidRDefault="00E75CD7" w:rsidP="00E75CD7">
      <w:pPr>
        <w:numPr>
          <w:ilvl w:val="0"/>
          <w:numId w:val="41"/>
        </w:numPr>
        <w:spacing w:line="400" w:lineRule="exact"/>
        <w:ind w:left="709"/>
        <w:textAlignment w:val="baseline"/>
        <w:rPr>
          <w:rFonts w:ascii="宋体" w:hAnsi="宋体"/>
          <w:szCs w:val="21"/>
        </w:rPr>
      </w:pPr>
      <w:r w:rsidRPr="00E75CD7">
        <w:rPr>
          <w:rFonts w:ascii="宋体" w:hAnsi="宋体" w:hint="eastAsia"/>
          <w:szCs w:val="21"/>
        </w:rPr>
        <w:t>在不可抗力事件发生时，双方应以书面形式将不可抗力的情况和原因通知对方。同时必须在14日内，以递交有关政府部门的出具证明。如果不可抗力超过120天，双方应通过协商就合同的执行达成协议。</w:t>
      </w:r>
    </w:p>
    <w:p w14:paraId="6DD5E2B1" w14:textId="77777777" w:rsidR="00E75CD7" w:rsidRPr="00E75CD7" w:rsidRDefault="00E75CD7" w:rsidP="00E75CD7">
      <w:pPr>
        <w:spacing w:line="400" w:lineRule="exact"/>
        <w:ind w:firstLineChars="100" w:firstLine="211"/>
        <w:rPr>
          <w:rFonts w:ascii="宋体" w:hAnsi="宋体"/>
          <w:b/>
          <w:szCs w:val="21"/>
        </w:rPr>
      </w:pPr>
      <w:r w:rsidRPr="00E75CD7">
        <w:rPr>
          <w:rFonts w:ascii="宋体" w:hAnsi="宋体" w:hint="eastAsia"/>
          <w:b/>
          <w:szCs w:val="21"/>
        </w:rPr>
        <w:t>5、附则及附件</w:t>
      </w:r>
    </w:p>
    <w:p w14:paraId="4166A0CE" w14:textId="77777777" w:rsidR="00E75CD7" w:rsidRPr="00E75CD7" w:rsidRDefault="00E75CD7" w:rsidP="00E75CD7">
      <w:pPr>
        <w:numPr>
          <w:ilvl w:val="0"/>
          <w:numId w:val="42"/>
        </w:numPr>
        <w:spacing w:line="400" w:lineRule="exact"/>
        <w:ind w:left="709" w:hanging="425"/>
        <w:textAlignment w:val="baseline"/>
        <w:rPr>
          <w:rFonts w:ascii="宋体" w:hAnsi="宋体"/>
          <w:bCs/>
          <w:szCs w:val="21"/>
        </w:rPr>
      </w:pPr>
      <w:r w:rsidRPr="00E75CD7">
        <w:rPr>
          <w:rFonts w:ascii="宋体" w:hAnsi="宋体" w:hint="eastAsia"/>
          <w:bCs/>
          <w:szCs w:val="21"/>
        </w:rPr>
        <w:t>本合同的附件为本项目的招标文件、乙方的投标文件、乙方在招投标过程中和乙方在项目进行中所</w:t>
      </w:r>
      <w:proofErr w:type="gramStart"/>
      <w:r w:rsidRPr="00E75CD7">
        <w:rPr>
          <w:rFonts w:ascii="宋体" w:hAnsi="宋体" w:hint="eastAsia"/>
          <w:bCs/>
          <w:szCs w:val="21"/>
        </w:rPr>
        <w:t>作出</w:t>
      </w:r>
      <w:proofErr w:type="gramEnd"/>
      <w:r w:rsidRPr="00E75CD7">
        <w:rPr>
          <w:rFonts w:ascii="宋体" w:hAnsi="宋体" w:hint="eastAsia"/>
          <w:bCs/>
          <w:szCs w:val="21"/>
        </w:rPr>
        <w:t>的各项书面承诺及各招标代理机构关于本项目的中标通知书和其他附件。本合同的附件与本合同为一个不可分割的整体，与本合同具有同等的法律效力。</w:t>
      </w:r>
    </w:p>
    <w:p w14:paraId="1933C618" w14:textId="77777777" w:rsidR="00E75CD7" w:rsidRPr="00E75CD7" w:rsidRDefault="00E75CD7" w:rsidP="00E75CD7">
      <w:pPr>
        <w:numPr>
          <w:ilvl w:val="0"/>
          <w:numId w:val="42"/>
        </w:numPr>
        <w:spacing w:line="400" w:lineRule="exact"/>
        <w:ind w:left="709" w:hanging="425"/>
        <w:textAlignment w:val="baseline"/>
        <w:rPr>
          <w:rFonts w:ascii="宋体" w:hAnsi="宋体"/>
          <w:bCs/>
          <w:szCs w:val="21"/>
        </w:rPr>
      </w:pPr>
      <w:r w:rsidRPr="00E75CD7">
        <w:rPr>
          <w:rFonts w:ascii="宋体" w:hAnsi="宋体" w:hint="eastAsia"/>
          <w:bCs/>
          <w:szCs w:val="21"/>
        </w:rPr>
        <w:t>如本合同及附件的条款发生冲突，首先应按有利于甲方的原则解释，</w:t>
      </w:r>
      <w:proofErr w:type="gramStart"/>
      <w:r w:rsidRPr="00E75CD7">
        <w:rPr>
          <w:rFonts w:ascii="宋体" w:hAnsi="宋体" w:hint="eastAsia"/>
          <w:bCs/>
          <w:szCs w:val="21"/>
        </w:rPr>
        <w:t>其次按</w:t>
      </w:r>
      <w:proofErr w:type="gramEnd"/>
      <w:r w:rsidRPr="00E75CD7">
        <w:rPr>
          <w:rFonts w:ascii="宋体" w:hAnsi="宋体" w:hint="eastAsia"/>
          <w:bCs/>
          <w:szCs w:val="21"/>
        </w:rPr>
        <w:t>如下顺序适用：补充协议和项目履行中的各种文件、本合同、招标文件、投标文件。</w:t>
      </w:r>
    </w:p>
    <w:p w14:paraId="72435697" w14:textId="77777777" w:rsidR="00E75CD7" w:rsidRPr="00E75CD7" w:rsidRDefault="00E75CD7" w:rsidP="00E75CD7">
      <w:pPr>
        <w:numPr>
          <w:ilvl w:val="0"/>
          <w:numId w:val="42"/>
        </w:numPr>
        <w:spacing w:line="400" w:lineRule="exact"/>
        <w:ind w:left="709" w:hanging="425"/>
        <w:textAlignment w:val="baseline"/>
        <w:rPr>
          <w:rFonts w:ascii="宋体" w:hAnsi="宋体"/>
          <w:bCs/>
          <w:szCs w:val="21"/>
        </w:rPr>
      </w:pPr>
      <w:r w:rsidRPr="00E75CD7">
        <w:rPr>
          <w:rFonts w:ascii="宋体" w:hAnsi="宋体" w:hint="eastAsia"/>
          <w:bCs/>
          <w:szCs w:val="21"/>
        </w:rPr>
        <w:t>本合同所要求的所有通知及其它书面文件均应以中文书面方式</w:t>
      </w:r>
      <w:proofErr w:type="gramStart"/>
      <w:r w:rsidRPr="00E75CD7">
        <w:rPr>
          <w:rFonts w:ascii="宋体" w:hAnsi="宋体" w:hint="eastAsia"/>
          <w:bCs/>
          <w:szCs w:val="21"/>
        </w:rPr>
        <w:t>作出</w:t>
      </w:r>
      <w:proofErr w:type="gramEnd"/>
      <w:r w:rsidRPr="00E75CD7">
        <w:rPr>
          <w:rFonts w:ascii="宋体" w:hAnsi="宋体" w:hint="eastAsia"/>
          <w:bCs/>
          <w:szCs w:val="21"/>
        </w:rPr>
        <w:t>，可以按合同末尾标注的地址和联系方式送达给对方。以挂号信或特快专递方式投递的，以投递之日起三日内视为送达；双方法定代表人或者项目代表或者职工签收的，以签收之日为送达</w:t>
      </w:r>
      <w:r w:rsidRPr="00E75CD7">
        <w:rPr>
          <w:rFonts w:ascii="宋体" w:hAnsi="宋体" w:hint="eastAsia"/>
          <w:bCs/>
          <w:szCs w:val="21"/>
        </w:rPr>
        <w:lastRenderedPageBreak/>
        <w:t>之日。以上方式均无法送达的，在深圳市全市性报纸上刊登之日起的第三日视为送达。</w:t>
      </w:r>
    </w:p>
    <w:p w14:paraId="1C5DD0D3" w14:textId="77777777" w:rsidR="00E75CD7" w:rsidRPr="00E75CD7" w:rsidRDefault="00E75CD7" w:rsidP="00E75CD7">
      <w:pPr>
        <w:spacing w:line="400" w:lineRule="exact"/>
        <w:ind w:firstLineChars="196" w:firstLine="412"/>
        <w:rPr>
          <w:rFonts w:ascii="宋体" w:hAnsi="宋体"/>
          <w:b/>
          <w:bCs/>
          <w:szCs w:val="21"/>
        </w:rPr>
      </w:pPr>
      <w:r w:rsidRPr="00E75CD7">
        <w:rPr>
          <w:rFonts w:ascii="宋体" w:hAnsi="宋体" w:hint="eastAsia"/>
          <w:szCs w:val="21"/>
        </w:rPr>
        <w:t>4)</w:t>
      </w:r>
      <w:r w:rsidRPr="00E75CD7">
        <w:rPr>
          <w:rFonts w:ascii="宋体" w:hAnsi="宋体" w:hint="eastAsia"/>
          <w:szCs w:val="21"/>
        </w:rPr>
        <w:tab/>
      </w:r>
      <w:r w:rsidRPr="00E75CD7">
        <w:rPr>
          <w:rFonts w:ascii="宋体" w:hAnsi="宋体" w:hint="eastAsia"/>
          <w:b/>
          <w:szCs w:val="21"/>
        </w:rPr>
        <w:t>本合同正本一式陆份，甲方执肆份，乙方执两份。</w:t>
      </w:r>
    </w:p>
    <w:p w14:paraId="5620ECC4" w14:textId="77777777" w:rsidR="00E75CD7" w:rsidRPr="00E75CD7" w:rsidRDefault="00E75CD7" w:rsidP="00E75CD7">
      <w:pPr>
        <w:spacing w:line="400" w:lineRule="exact"/>
        <w:rPr>
          <w:rFonts w:ascii="宋体" w:hAnsi="宋体"/>
          <w:szCs w:val="21"/>
        </w:rPr>
      </w:pPr>
      <w:r w:rsidRPr="00E75CD7">
        <w:rPr>
          <w:rFonts w:ascii="宋体" w:hAnsi="宋体" w:hint="eastAsia"/>
          <w:szCs w:val="21"/>
        </w:rPr>
        <w:t>备注：</w:t>
      </w:r>
    </w:p>
    <w:p w14:paraId="48280B4C" w14:textId="77777777" w:rsidR="00E75CD7" w:rsidRPr="00E75CD7" w:rsidRDefault="00E75CD7" w:rsidP="00E75CD7">
      <w:pPr>
        <w:spacing w:line="400" w:lineRule="exact"/>
        <w:rPr>
          <w:rFonts w:ascii="宋体" w:hAnsi="宋体"/>
          <w:szCs w:val="21"/>
        </w:rPr>
      </w:pPr>
      <w:r w:rsidRPr="00E75CD7">
        <w:rPr>
          <w:rFonts w:ascii="宋体" w:hAnsi="宋体" w:hint="eastAsia"/>
          <w:szCs w:val="21"/>
        </w:rPr>
        <w:t>1、合同签约地：深圳市龙岗区龙翔大道2188号。</w:t>
      </w:r>
    </w:p>
    <w:p w14:paraId="43463242" w14:textId="77777777" w:rsidR="00E75CD7" w:rsidRPr="00E75CD7" w:rsidRDefault="00E75CD7" w:rsidP="00E75CD7">
      <w:pPr>
        <w:spacing w:line="400" w:lineRule="exact"/>
        <w:rPr>
          <w:rFonts w:ascii="宋体" w:hAnsi="宋体"/>
          <w:szCs w:val="21"/>
        </w:rPr>
      </w:pPr>
      <w:r w:rsidRPr="00E75CD7">
        <w:rPr>
          <w:rFonts w:ascii="宋体" w:hAnsi="宋体" w:hint="eastAsia"/>
          <w:szCs w:val="21"/>
        </w:rPr>
        <w:t>2、本合同以双方</w:t>
      </w:r>
      <w:r w:rsidRPr="00E75CD7">
        <w:rPr>
          <w:rFonts w:ascii="宋体" w:hAnsi="宋体"/>
          <w:szCs w:val="21"/>
        </w:rPr>
        <w:t>法定代表人（委托代理人）</w:t>
      </w:r>
      <w:r w:rsidRPr="00E75CD7">
        <w:rPr>
          <w:rFonts w:ascii="宋体" w:hAnsi="宋体" w:hint="eastAsia"/>
          <w:szCs w:val="21"/>
        </w:rPr>
        <w:t>签字并加盖单位合同印章之日起生效。</w:t>
      </w:r>
    </w:p>
    <w:p w14:paraId="7702EB09" w14:textId="77777777" w:rsidR="00E75CD7" w:rsidRPr="00E75CD7" w:rsidRDefault="00E75CD7" w:rsidP="00E75CD7">
      <w:pPr>
        <w:spacing w:line="400" w:lineRule="exact"/>
        <w:rPr>
          <w:rFonts w:ascii="宋体" w:hAnsi="宋体"/>
          <w:szCs w:val="21"/>
        </w:rPr>
      </w:pPr>
      <w:r w:rsidRPr="00E75CD7">
        <w:rPr>
          <w:rFonts w:ascii="宋体" w:hAnsi="宋体" w:hint="eastAsia"/>
          <w:szCs w:val="21"/>
        </w:rPr>
        <w:t>3、本合同所涉工程的监理人权利及义务由甲方招标委托部门（采购人）享有及履行。</w:t>
      </w:r>
    </w:p>
    <w:p w14:paraId="45FFA909" w14:textId="77777777" w:rsidR="00E75CD7" w:rsidRPr="00E75CD7" w:rsidRDefault="00E75CD7" w:rsidP="00E75CD7">
      <w:pPr>
        <w:spacing w:line="400" w:lineRule="exact"/>
        <w:rPr>
          <w:rFonts w:ascii="宋体" w:hAnsi="宋体"/>
          <w:szCs w:val="21"/>
        </w:rPr>
      </w:pPr>
    </w:p>
    <w:p w14:paraId="7C04A657" w14:textId="77777777" w:rsidR="00E75CD7" w:rsidRPr="00E75CD7" w:rsidRDefault="00E75CD7" w:rsidP="00E75CD7">
      <w:pPr>
        <w:spacing w:line="400" w:lineRule="exact"/>
        <w:rPr>
          <w:rFonts w:ascii="宋体" w:hAnsi="宋体"/>
          <w:bCs/>
          <w:szCs w:val="21"/>
        </w:rPr>
      </w:pPr>
      <w:r w:rsidRPr="00E75CD7">
        <w:rPr>
          <w:rFonts w:ascii="宋体" w:hAnsi="宋体" w:hint="eastAsia"/>
          <w:bCs/>
          <w:szCs w:val="21"/>
        </w:rPr>
        <w:t>甲方：深圳信息职业技术学院（合同章）      乙方：</w:t>
      </w:r>
    </w:p>
    <w:p w14:paraId="596E6345" w14:textId="77777777" w:rsidR="00E75CD7" w:rsidRPr="00E75CD7" w:rsidRDefault="00E75CD7" w:rsidP="00E75CD7">
      <w:pPr>
        <w:spacing w:line="400" w:lineRule="exact"/>
        <w:rPr>
          <w:rFonts w:ascii="宋体" w:hAnsi="宋体"/>
          <w:bCs/>
          <w:szCs w:val="21"/>
        </w:rPr>
      </w:pPr>
      <w:r w:rsidRPr="00E75CD7">
        <w:rPr>
          <w:rFonts w:ascii="宋体" w:hAnsi="宋体" w:hint="eastAsia"/>
          <w:bCs/>
          <w:szCs w:val="21"/>
        </w:rPr>
        <w:t>法定代表人（委托代理人）（签字）：        法定代表人（委托代理人）（签字）：</w:t>
      </w:r>
    </w:p>
    <w:p w14:paraId="7AE33E15" w14:textId="77777777" w:rsidR="00E75CD7" w:rsidRPr="00E75CD7" w:rsidRDefault="00E75CD7" w:rsidP="00E75CD7">
      <w:pPr>
        <w:spacing w:line="400" w:lineRule="exact"/>
        <w:rPr>
          <w:rFonts w:ascii="宋体" w:hAnsi="宋体"/>
          <w:bCs/>
          <w:szCs w:val="21"/>
        </w:rPr>
      </w:pPr>
    </w:p>
    <w:p w14:paraId="7AD19AAB" w14:textId="77777777" w:rsidR="00E75CD7" w:rsidRPr="00E75CD7" w:rsidRDefault="00E75CD7" w:rsidP="00E75CD7">
      <w:pPr>
        <w:spacing w:line="400" w:lineRule="exact"/>
        <w:rPr>
          <w:rFonts w:ascii="宋体" w:hAnsi="宋体"/>
          <w:bCs/>
          <w:szCs w:val="21"/>
        </w:rPr>
      </w:pPr>
    </w:p>
    <w:p w14:paraId="562799AA" w14:textId="77777777" w:rsidR="00E75CD7" w:rsidRPr="00E75CD7" w:rsidRDefault="00E75CD7" w:rsidP="00E75CD7">
      <w:pPr>
        <w:spacing w:line="400" w:lineRule="exact"/>
        <w:rPr>
          <w:rFonts w:ascii="宋体" w:hAnsi="宋体"/>
          <w:bCs/>
          <w:szCs w:val="21"/>
        </w:rPr>
      </w:pPr>
      <w:r w:rsidRPr="00E75CD7">
        <w:rPr>
          <w:rFonts w:ascii="宋体" w:hAnsi="宋体" w:hint="eastAsia"/>
          <w:bCs/>
          <w:szCs w:val="21"/>
        </w:rPr>
        <w:t>签订日期：                              签订日期：</w:t>
      </w:r>
    </w:p>
    <w:p w14:paraId="16F02AA3" w14:textId="3674D373" w:rsidR="003C0B70" w:rsidRPr="00CE384F" w:rsidRDefault="003C0B70" w:rsidP="00E75CD7">
      <w:pPr>
        <w:spacing w:line="400" w:lineRule="exact"/>
        <w:rPr>
          <w:rFonts w:asciiTheme="minorEastAsia" w:eastAsiaTheme="minorEastAsia" w:hAnsiTheme="minorEastAsia"/>
          <w:szCs w:val="21"/>
        </w:rPr>
      </w:pPr>
    </w:p>
    <w:sectPr w:rsidR="003C0B70" w:rsidRPr="00CE384F" w:rsidSect="0047085B">
      <w:pgSz w:w="11906" w:h="16838"/>
      <w:pgMar w:top="1440" w:right="1558"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76A46F" w14:textId="77777777" w:rsidR="00CB6B1F" w:rsidRDefault="00CB6B1F" w:rsidP="0035101D">
      <w:r>
        <w:separator/>
      </w:r>
    </w:p>
  </w:endnote>
  <w:endnote w:type="continuationSeparator" w:id="0">
    <w:p w14:paraId="0CA56A59" w14:textId="77777777" w:rsidR="00CB6B1F" w:rsidRDefault="00CB6B1F" w:rsidP="0035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77273" w14:textId="77777777" w:rsidR="00C94BAE" w:rsidRDefault="00C94BAE">
    <w:pPr>
      <w:pStyle w:val="ac"/>
      <w:framePr w:wrap="around" w:vAnchor="text" w:hAnchor="margin" w:xAlign="center" w:y="1"/>
      <w:rPr>
        <w:rStyle w:val="af1"/>
      </w:rPr>
    </w:pPr>
    <w:r>
      <w:fldChar w:fldCharType="begin"/>
    </w:r>
    <w:r>
      <w:rPr>
        <w:rStyle w:val="af1"/>
      </w:rPr>
      <w:instrText xml:space="preserve">PAGE  </w:instrText>
    </w:r>
    <w:r>
      <w:fldChar w:fldCharType="separate"/>
    </w:r>
    <w:r w:rsidR="00EC7270">
      <w:rPr>
        <w:rStyle w:val="af1"/>
        <w:noProof/>
      </w:rPr>
      <w:t>7</w:t>
    </w:r>
    <w:r>
      <w:fldChar w:fldCharType="end"/>
    </w:r>
  </w:p>
  <w:p w14:paraId="61DE93FF" w14:textId="77777777" w:rsidR="00C94BAE" w:rsidRDefault="00C94B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EB8FD" w14:textId="77777777" w:rsidR="00CB6B1F" w:rsidRDefault="00CB6B1F" w:rsidP="0035101D">
      <w:r>
        <w:separator/>
      </w:r>
    </w:p>
  </w:footnote>
  <w:footnote w:type="continuationSeparator" w:id="0">
    <w:p w14:paraId="04E8AA6B" w14:textId="77777777" w:rsidR="00CB6B1F" w:rsidRDefault="00CB6B1F" w:rsidP="003510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lvl w:ilvl="0">
      <w:start w:val="1"/>
      <w:numFmt w:val="decimal"/>
      <w:lvlText w:val="%1."/>
      <w:lvlJc w:val="left"/>
      <w:pPr>
        <w:ind w:left="425" w:hanging="425"/>
      </w:pPr>
      <w:rPr>
        <w:rFonts w:hint="default"/>
      </w:rPr>
    </w:lvl>
  </w:abstractNum>
  <w:abstractNum w:abstractNumId="1">
    <w:nsid w:val="00000005"/>
    <w:multiLevelType w:val="multilevel"/>
    <w:tmpl w:val="00000005"/>
    <w:lvl w:ilvl="0">
      <w:start w:val="1"/>
      <w:numFmt w:val="decimal"/>
      <w:lvlText w:val="%1."/>
      <w:lvlJc w:val="left"/>
      <w:pPr>
        <w:ind w:left="1008" w:hanging="588"/>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000000A"/>
    <w:multiLevelType w:val="multilevel"/>
    <w:tmpl w:val="0000000A"/>
    <w:lvl w:ilvl="0">
      <w:start w:val="1"/>
      <w:numFmt w:val="decimal"/>
      <w:lvlText w:val="%1."/>
      <w:lvlJc w:val="left"/>
      <w:pPr>
        <w:ind w:left="1008" w:hanging="588"/>
      </w:pPr>
      <w:rPr>
        <w:rFonts w:hint="default"/>
      </w:r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000000D"/>
    <w:multiLevelType w:val="multilevel"/>
    <w:tmpl w:val="0000000D"/>
    <w:lvl w:ilvl="0">
      <w:start w:val="1"/>
      <w:numFmt w:val="decimal"/>
      <w:lvlText w:val="%1"/>
      <w:lvlJc w:val="left"/>
      <w:pPr>
        <w:tabs>
          <w:tab w:val="left" w:pos="1124"/>
        </w:tabs>
        <w:ind w:left="1124" w:hanging="840"/>
      </w:pPr>
      <w:rPr>
        <w:rFonts w:hint="eastAsia"/>
      </w:rPr>
    </w:lvl>
    <w:lvl w:ilvl="1">
      <w:start w:val="1"/>
      <w:numFmt w:val="decimal"/>
      <w:lvlText w:val="%1.%2"/>
      <w:lvlJc w:val="left"/>
      <w:pPr>
        <w:tabs>
          <w:tab w:val="left" w:pos="1124"/>
        </w:tabs>
        <w:ind w:left="1124" w:hanging="840"/>
      </w:pPr>
      <w:rPr>
        <w:rFonts w:hint="eastAsia"/>
      </w:rPr>
    </w:lvl>
    <w:lvl w:ilvl="2">
      <w:start w:val="1"/>
      <w:numFmt w:val="decimal"/>
      <w:lvlText w:val="2.1.%3"/>
      <w:lvlJc w:val="left"/>
      <w:pPr>
        <w:tabs>
          <w:tab w:val="left" w:pos="1124"/>
        </w:tabs>
        <w:ind w:left="1124" w:hanging="840"/>
      </w:pPr>
      <w:rPr>
        <w:rFonts w:hint="eastAsia"/>
      </w:rPr>
    </w:lvl>
    <w:lvl w:ilvl="3">
      <w:start w:val="1"/>
      <w:numFmt w:val="decimal"/>
      <w:lvlText w:val="%1.%2.%3.%4"/>
      <w:lvlJc w:val="left"/>
      <w:pPr>
        <w:tabs>
          <w:tab w:val="left" w:pos="1124"/>
        </w:tabs>
        <w:ind w:left="1124" w:hanging="840"/>
      </w:pPr>
      <w:rPr>
        <w:rFonts w:hint="eastAsia"/>
      </w:rPr>
    </w:lvl>
    <w:lvl w:ilvl="4">
      <w:start w:val="1"/>
      <w:numFmt w:val="decimal"/>
      <w:lvlText w:val="%1.%2.%3.%4.%5"/>
      <w:lvlJc w:val="left"/>
      <w:pPr>
        <w:tabs>
          <w:tab w:val="left" w:pos="1124"/>
        </w:tabs>
        <w:ind w:left="1124" w:hanging="840"/>
      </w:pPr>
      <w:rPr>
        <w:rFonts w:hint="eastAsia"/>
      </w:rPr>
    </w:lvl>
    <w:lvl w:ilvl="5">
      <w:start w:val="1"/>
      <w:numFmt w:val="decimal"/>
      <w:lvlText w:val="%1.%2.%3.%4.%5.%6"/>
      <w:lvlJc w:val="left"/>
      <w:pPr>
        <w:tabs>
          <w:tab w:val="left" w:pos="1124"/>
        </w:tabs>
        <w:ind w:left="1124" w:hanging="840"/>
      </w:pPr>
      <w:rPr>
        <w:rFonts w:hint="eastAsia"/>
      </w:rPr>
    </w:lvl>
    <w:lvl w:ilvl="6">
      <w:start w:val="1"/>
      <w:numFmt w:val="decimal"/>
      <w:lvlText w:val="%1.%2.%3.%4.%5.%6.%7"/>
      <w:lvlJc w:val="left"/>
      <w:pPr>
        <w:tabs>
          <w:tab w:val="left" w:pos="1124"/>
        </w:tabs>
        <w:ind w:left="1124" w:hanging="840"/>
      </w:pPr>
      <w:rPr>
        <w:rFonts w:hint="eastAsia"/>
      </w:rPr>
    </w:lvl>
    <w:lvl w:ilvl="7">
      <w:start w:val="1"/>
      <w:numFmt w:val="decimal"/>
      <w:lvlText w:val="%1.%2.%3.%4.%5.%6.%7.%8"/>
      <w:lvlJc w:val="left"/>
      <w:pPr>
        <w:tabs>
          <w:tab w:val="left" w:pos="1124"/>
        </w:tabs>
        <w:ind w:left="1124" w:hanging="840"/>
      </w:pPr>
      <w:rPr>
        <w:rFonts w:hint="eastAsia"/>
      </w:rPr>
    </w:lvl>
    <w:lvl w:ilvl="8">
      <w:start w:val="1"/>
      <w:numFmt w:val="decimal"/>
      <w:lvlText w:val="%1.%2.%3.%4.%5.%6.%7.%8.%9"/>
      <w:lvlJc w:val="left"/>
      <w:pPr>
        <w:tabs>
          <w:tab w:val="left" w:pos="1124"/>
        </w:tabs>
        <w:ind w:left="1124" w:hanging="840"/>
      </w:pPr>
      <w:rPr>
        <w:rFonts w:hint="eastAsia"/>
      </w:rPr>
    </w:lvl>
  </w:abstractNum>
  <w:abstractNum w:abstractNumId="4">
    <w:nsid w:val="0000001D"/>
    <w:multiLevelType w:val="multilevel"/>
    <w:tmpl w:val="0000001D"/>
    <w:lvl w:ilvl="0">
      <w:start w:val="3"/>
      <w:numFmt w:val="decimal"/>
      <w:lvlText w:val="%1"/>
      <w:lvlJc w:val="left"/>
      <w:pPr>
        <w:tabs>
          <w:tab w:val="num" w:pos="360"/>
        </w:tabs>
        <w:ind w:left="360" w:hanging="360"/>
      </w:pPr>
      <w:rPr>
        <w:rFonts w:hint="eastAsia"/>
      </w:rPr>
    </w:lvl>
    <w:lvl w:ilvl="1">
      <w:start w:val="1"/>
      <w:numFmt w:val="decimal"/>
      <w:lvlText w:val="%1.%2"/>
      <w:lvlJc w:val="left"/>
      <w:pPr>
        <w:tabs>
          <w:tab w:val="num" w:pos="360"/>
        </w:tabs>
        <w:ind w:left="360" w:hanging="36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1800"/>
        </w:tabs>
        <w:ind w:left="1800" w:hanging="1800"/>
      </w:pPr>
      <w:rPr>
        <w:rFonts w:hint="eastAsia"/>
      </w:rPr>
    </w:lvl>
  </w:abstractNum>
  <w:abstractNum w:abstractNumId="5">
    <w:nsid w:val="003A5C9D"/>
    <w:multiLevelType w:val="hybridMultilevel"/>
    <w:tmpl w:val="025026D2"/>
    <w:lvl w:ilvl="0" w:tplc="3B4AEB56">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7050036"/>
    <w:multiLevelType w:val="hybridMultilevel"/>
    <w:tmpl w:val="9BCEC5C0"/>
    <w:lvl w:ilvl="0" w:tplc="3364129A">
      <w:start w:val="1"/>
      <w:numFmt w:val="decimal"/>
      <w:lvlText w:val="%1."/>
      <w:lvlJc w:val="left"/>
      <w:pPr>
        <w:ind w:left="1008" w:hanging="588"/>
      </w:pPr>
      <w:rPr>
        <w:rFonts w:hint="default"/>
      </w:rPr>
    </w:lvl>
    <w:lvl w:ilvl="1" w:tplc="04090011">
      <w:start w:val="1"/>
      <w:numFmt w:val="decimal"/>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09ED68FD"/>
    <w:multiLevelType w:val="multilevel"/>
    <w:tmpl w:val="09ED68FD"/>
    <w:lvl w:ilvl="0">
      <w:start w:val="6"/>
      <w:numFmt w:val="chineseCountingThousand"/>
      <w:lvlText w:val="%1、"/>
      <w:lvlJc w:val="left"/>
      <w:pPr>
        <w:ind w:left="562" w:hanging="420"/>
      </w:pPr>
      <w:rPr>
        <w:rFonts w:hint="eastAsia"/>
        <w:b/>
      </w:rPr>
    </w:lvl>
    <w:lvl w:ilvl="1">
      <w:start w:val="1"/>
      <w:numFmt w:val="lowerLetter"/>
      <w:lvlText w:val="%2)"/>
      <w:lvlJc w:val="left"/>
      <w:pPr>
        <w:ind w:left="-1358" w:hanging="420"/>
      </w:pPr>
    </w:lvl>
    <w:lvl w:ilvl="2">
      <w:start w:val="1"/>
      <w:numFmt w:val="lowerRoman"/>
      <w:lvlText w:val="%3."/>
      <w:lvlJc w:val="right"/>
      <w:pPr>
        <w:ind w:left="-938" w:hanging="420"/>
      </w:pPr>
    </w:lvl>
    <w:lvl w:ilvl="3">
      <w:start w:val="1"/>
      <w:numFmt w:val="decimal"/>
      <w:lvlText w:val="%4."/>
      <w:lvlJc w:val="left"/>
      <w:pPr>
        <w:ind w:left="-518" w:hanging="420"/>
      </w:pPr>
    </w:lvl>
    <w:lvl w:ilvl="4">
      <w:start w:val="1"/>
      <w:numFmt w:val="lowerLetter"/>
      <w:lvlText w:val="%5)"/>
      <w:lvlJc w:val="left"/>
      <w:pPr>
        <w:ind w:left="-98" w:hanging="420"/>
      </w:pPr>
    </w:lvl>
    <w:lvl w:ilvl="5">
      <w:start w:val="1"/>
      <w:numFmt w:val="lowerRoman"/>
      <w:lvlText w:val="%6."/>
      <w:lvlJc w:val="right"/>
      <w:pPr>
        <w:ind w:left="322" w:hanging="420"/>
      </w:pPr>
    </w:lvl>
    <w:lvl w:ilvl="6">
      <w:start w:val="1"/>
      <w:numFmt w:val="decimal"/>
      <w:lvlText w:val="%7."/>
      <w:lvlJc w:val="left"/>
      <w:pPr>
        <w:ind w:left="742" w:hanging="420"/>
      </w:pPr>
    </w:lvl>
    <w:lvl w:ilvl="7">
      <w:start w:val="1"/>
      <w:numFmt w:val="lowerLetter"/>
      <w:lvlText w:val="%8)"/>
      <w:lvlJc w:val="left"/>
      <w:pPr>
        <w:ind w:left="1162" w:hanging="420"/>
      </w:pPr>
    </w:lvl>
    <w:lvl w:ilvl="8">
      <w:start w:val="1"/>
      <w:numFmt w:val="lowerRoman"/>
      <w:lvlText w:val="%9."/>
      <w:lvlJc w:val="right"/>
      <w:pPr>
        <w:ind w:left="1582" w:hanging="420"/>
      </w:pPr>
    </w:lvl>
  </w:abstractNum>
  <w:abstractNum w:abstractNumId="8">
    <w:nsid w:val="0DD1324C"/>
    <w:multiLevelType w:val="hybridMultilevel"/>
    <w:tmpl w:val="771624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0E197540"/>
    <w:multiLevelType w:val="multilevel"/>
    <w:tmpl w:val="0E19754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FFA2CC6"/>
    <w:multiLevelType w:val="multilevel"/>
    <w:tmpl w:val="0FFA2CC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3DC2367"/>
    <w:multiLevelType w:val="multilevel"/>
    <w:tmpl w:val="13DC236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4FD5B52"/>
    <w:multiLevelType w:val="hybridMultilevel"/>
    <w:tmpl w:val="5F361D1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205F0B61"/>
    <w:multiLevelType w:val="hybridMultilevel"/>
    <w:tmpl w:val="6E6461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16F562F"/>
    <w:multiLevelType w:val="hybridMultilevel"/>
    <w:tmpl w:val="022E00DA"/>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5">
    <w:nsid w:val="218A5BEF"/>
    <w:multiLevelType w:val="hybridMultilevel"/>
    <w:tmpl w:val="3B8A8C7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29001F52"/>
    <w:multiLevelType w:val="multilevel"/>
    <w:tmpl w:val="29001F5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32BE556E"/>
    <w:multiLevelType w:val="multilevel"/>
    <w:tmpl w:val="A11A150A"/>
    <w:lvl w:ilvl="0">
      <w:start w:val="1"/>
      <w:numFmt w:val="decimal"/>
      <w:lvlText w:val="%1."/>
      <w:lvlJc w:val="left"/>
      <w:pPr>
        <w:ind w:left="851" w:hanging="851"/>
      </w:pPr>
      <w:rPr>
        <w:rFonts w:ascii="Times New Roman" w:hAnsi="Times New Roman" w:cs="Times New Roman" w:hint="default"/>
      </w:rPr>
    </w:lvl>
    <w:lvl w:ilvl="1">
      <w:start w:val="1"/>
      <w:numFmt w:val="decimal"/>
      <w:lvlText w:val="%1.%2."/>
      <w:lvlJc w:val="left"/>
      <w:pPr>
        <w:ind w:left="851" w:hanging="851"/>
      </w:pPr>
      <w:rPr>
        <w:rFonts w:ascii="Times New Roman" w:hAnsi="Times New Roman" w:cs="Times New Roman" w:hint="default"/>
      </w:rPr>
    </w:lvl>
    <w:lvl w:ilvl="2">
      <w:start w:val="1"/>
      <w:numFmt w:val="decimal"/>
      <w:lvlText w:val="%1.%2.%3."/>
      <w:lvlJc w:val="left"/>
      <w:pPr>
        <w:ind w:left="851" w:hanging="851"/>
      </w:pPr>
      <w:rPr>
        <w:rFonts w:ascii="Times New Roman" w:hAnsi="Times New Roman" w:cs="Times New Roman" w:hint="default"/>
        <w:b w:val="0"/>
      </w:rPr>
    </w:lvl>
    <w:lvl w:ilvl="3">
      <w:start w:val="1"/>
      <w:numFmt w:val="decimal"/>
      <w:lvlText w:val="%1.%2.%3.%4."/>
      <w:lvlJc w:val="left"/>
      <w:pPr>
        <w:ind w:left="680" w:hanging="680"/>
      </w:pPr>
      <w:rPr>
        <w:rFonts w:ascii="Times New Roman" w:hAnsi="Times New Roman" w:cs="Times New Roman" w:hint="default"/>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8">
    <w:nsid w:val="346D03DA"/>
    <w:multiLevelType w:val="multilevel"/>
    <w:tmpl w:val="346D03DA"/>
    <w:lvl w:ilvl="0">
      <w:start w:val="1"/>
      <w:numFmt w:val="decimal"/>
      <w:lvlText w:val="%1)"/>
      <w:lvlJc w:val="left"/>
      <w:pPr>
        <w:ind w:left="420" w:hanging="420"/>
      </w:pPr>
      <w:rPr>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3D0946FE"/>
    <w:multiLevelType w:val="multilevel"/>
    <w:tmpl w:val="3D0946F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3D4A06D4"/>
    <w:multiLevelType w:val="hybridMultilevel"/>
    <w:tmpl w:val="741818A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3D896557"/>
    <w:multiLevelType w:val="hybridMultilevel"/>
    <w:tmpl w:val="0C00AF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3FCE01CB"/>
    <w:multiLevelType w:val="hybridMultilevel"/>
    <w:tmpl w:val="741818A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49050504"/>
    <w:multiLevelType w:val="multilevel"/>
    <w:tmpl w:val="49050504"/>
    <w:lvl w:ilvl="0">
      <w:start w:val="1"/>
      <w:numFmt w:val="japaneseCounting"/>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4">
    <w:nsid w:val="4A7D65EF"/>
    <w:multiLevelType w:val="multilevel"/>
    <w:tmpl w:val="4A7D65EF"/>
    <w:lvl w:ilvl="0">
      <w:start w:val="1"/>
      <w:numFmt w:val="decimal"/>
      <w:lvlText w:val="%1)"/>
      <w:lvlJc w:val="left"/>
      <w:pPr>
        <w:tabs>
          <w:tab w:val="left" w:pos="420"/>
        </w:tabs>
        <w:ind w:left="420" w:hanging="25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nsid w:val="559467BD"/>
    <w:multiLevelType w:val="hybridMultilevel"/>
    <w:tmpl w:val="D00CF266"/>
    <w:lvl w:ilvl="0" w:tplc="8A601FB6">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7AA69A4"/>
    <w:multiLevelType w:val="multilevel"/>
    <w:tmpl w:val="15967902"/>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8">
    <w:nsid w:val="57D60731"/>
    <w:multiLevelType w:val="hybridMultilevel"/>
    <w:tmpl w:val="9C3AEF9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nsid w:val="5872F1A8"/>
    <w:multiLevelType w:val="singleLevel"/>
    <w:tmpl w:val="5872F1A8"/>
    <w:lvl w:ilvl="0">
      <w:start w:val="1"/>
      <w:numFmt w:val="decimal"/>
      <w:suff w:val="nothing"/>
      <w:lvlText w:val="%1、"/>
      <w:lvlJc w:val="left"/>
    </w:lvl>
  </w:abstractNum>
  <w:abstractNum w:abstractNumId="30">
    <w:nsid w:val="59D99BA8"/>
    <w:multiLevelType w:val="singleLevel"/>
    <w:tmpl w:val="59D99BA8"/>
    <w:lvl w:ilvl="0">
      <w:start w:val="1"/>
      <w:numFmt w:val="decimal"/>
      <w:lvlText w:val="%1."/>
      <w:lvlJc w:val="left"/>
      <w:pPr>
        <w:ind w:left="425" w:hanging="425"/>
      </w:pPr>
      <w:rPr>
        <w:rFonts w:hint="default"/>
      </w:rPr>
    </w:lvl>
  </w:abstractNum>
  <w:abstractNum w:abstractNumId="31">
    <w:nsid w:val="5AB520B3"/>
    <w:multiLevelType w:val="hybridMultilevel"/>
    <w:tmpl w:val="216EF7E0"/>
    <w:lvl w:ilvl="0" w:tplc="21E24D9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C2A77DA"/>
    <w:multiLevelType w:val="hybridMultilevel"/>
    <w:tmpl w:val="705C03F0"/>
    <w:lvl w:ilvl="0" w:tplc="9BCAFB9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EEA0246"/>
    <w:multiLevelType w:val="hybridMultilevel"/>
    <w:tmpl w:val="2D4896E8"/>
    <w:lvl w:ilvl="0" w:tplc="B1CECC6E">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3C53DCE"/>
    <w:multiLevelType w:val="hybridMultilevel"/>
    <w:tmpl w:val="9C3AEF9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64FB49C5"/>
    <w:multiLevelType w:val="hybridMultilevel"/>
    <w:tmpl w:val="81284EAA"/>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6BC82E6A"/>
    <w:multiLevelType w:val="hybridMultilevel"/>
    <w:tmpl w:val="9C3AEF9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nsid w:val="6C205D6B"/>
    <w:multiLevelType w:val="hybridMultilevel"/>
    <w:tmpl w:val="41ACCA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6CF25E17"/>
    <w:multiLevelType w:val="multilevel"/>
    <w:tmpl w:val="6CF25E17"/>
    <w:lvl w:ilvl="0">
      <w:start w:val="1"/>
      <w:numFmt w:val="japaneseCounting"/>
      <w:lvlText w:val="%1、"/>
      <w:lvlJc w:val="left"/>
      <w:pPr>
        <w:tabs>
          <w:tab w:val="left" w:pos="720"/>
        </w:tabs>
        <w:ind w:left="720" w:hanging="720"/>
      </w:pPr>
      <w:rPr>
        <w:rFonts w:hint="eastAsia"/>
      </w:rPr>
    </w:lvl>
    <w:lvl w:ilvl="1">
      <w:start w:val="1"/>
      <w:numFmt w:val="decimal"/>
      <w:lvlText w:val="%2、"/>
      <w:lvlJc w:val="left"/>
      <w:pPr>
        <w:tabs>
          <w:tab w:val="left" w:pos="737"/>
        </w:tabs>
        <w:ind w:left="340" w:firstLine="340"/>
      </w:pPr>
      <w:rPr>
        <w:rFonts w:hint="eastAsia"/>
        <w:b/>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9">
    <w:nsid w:val="7298086F"/>
    <w:multiLevelType w:val="hybridMultilevel"/>
    <w:tmpl w:val="1C3A37E2"/>
    <w:lvl w:ilvl="0" w:tplc="3364129A">
      <w:start w:val="1"/>
      <w:numFmt w:val="decimal"/>
      <w:lvlText w:val="%1."/>
      <w:lvlJc w:val="left"/>
      <w:pPr>
        <w:ind w:left="1008" w:hanging="588"/>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74552581"/>
    <w:multiLevelType w:val="hybridMultilevel"/>
    <w:tmpl w:val="EC72797A"/>
    <w:lvl w:ilvl="0" w:tplc="2B68785C">
      <w:start w:val="1"/>
      <w:numFmt w:val="decimal"/>
      <w:lvlText w:val="%1."/>
      <w:lvlJc w:val="left"/>
      <w:pPr>
        <w:ind w:left="1008" w:hanging="588"/>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1">
    <w:nsid w:val="7FF64D57"/>
    <w:multiLevelType w:val="multilevel"/>
    <w:tmpl w:val="7FF64D5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7"/>
  </w:num>
  <w:num w:numId="2">
    <w:abstractNumId w:val="17"/>
  </w:num>
  <w:num w:numId="3">
    <w:abstractNumId w:val="30"/>
  </w:num>
  <w:num w:numId="4">
    <w:abstractNumId w:val="11"/>
  </w:num>
  <w:num w:numId="5">
    <w:abstractNumId w:val="10"/>
  </w:num>
  <w:num w:numId="6">
    <w:abstractNumId w:val="3"/>
  </w:num>
  <w:num w:numId="7">
    <w:abstractNumId w:val="16"/>
  </w:num>
  <w:num w:numId="8">
    <w:abstractNumId w:val="25"/>
  </w:num>
  <w:num w:numId="9">
    <w:abstractNumId w:val="32"/>
  </w:num>
  <w:num w:numId="10">
    <w:abstractNumId w:val="29"/>
  </w:num>
  <w:num w:numId="11">
    <w:abstractNumId w:val="14"/>
  </w:num>
  <w:num w:numId="12">
    <w:abstractNumId w:val="12"/>
  </w:num>
  <w:num w:numId="13">
    <w:abstractNumId w:val="7"/>
  </w:num>
  <w:num w:numId="14">
    <w:abstractNumId w:val="39"/>
  </w:num>
  <w:num w:numId="15">
    <w:abstractNumId w:val="6"/>
  </w:num>
  <w:num w:numId="16">
    <w:abstractNumId w:val="4"/>
  </w:num>
  <w:num w:numId="17">
    <w:abstractNumId w:val="5"/>
  </w:num>
  <w:num w:numId="18">
    <w:abstractNumId w:val="33"/>
  </w:num>
  <w:num w:numId="19">
    <w:abstractNumId w:val="36"/>
  </w:num>
  <w:num w:numId="20">
    <w:abstractNumId w:val="40"/>
  </w:num>
  <w:num w:numId="21">
    <w:abstractNumId w:val="31"/>
  </w:num>
  <w:num w:numId="22">
    <w:abstractNumId w:val="15"/>
  </w:num>
  <w:num w:numId="23">
    <w:abstractNumId w:val="8"/>
  </w:num>
  <w:num w:numId="24">
    <w:abstractNumId w:val="13"/>
  </w:num>
  <w:num w:numId="25">
    <w:abstractNumId w:val="21"/>
  </w:num>
  <w:num w:numId="26">
    <w:abstractNumId w:val="37"/>
  </w:num>
  <w:num w:numId="27">
    <w:abstractNumId w:val="0"/>
  </w:num>
  <w:num w:numId="28">
    <w:abstractNumId w:val="35"/>
  </w:num>
  <w:num w:numId="29">
    <w:abstractNumId w:val="1"/>
  </w:num>
  <w:num w:numId="30">
    <w:abstractNumId w:val="2"/>
  </w:num>
  <w:num w:numId="31">
    <w:abstractNumId w:val="34"/>
  </w:num>
  <w:num w:numId="32">
    <w:abstractNumId w:val="20"/>
  </w:num>
  <w:num w:numId="33">
    <w:abstractNumId w:val="28"/>
  </w:num>
  <w:num w:numId="34">
    <w:abstractNumId w:val="22"/>
  </w:num>
  <w:num w:numId="35">
    <w:abstractNumId w:val="23"/>
  </w:num>
  <w:num w:numId="36">
    <w:abstractNumId w:val="26"/>
  </w:num>
  <w:num w:numId="37">
    <w:abstractNumId w:val="38"/>
  </w:num>
  <w:num w:numId="38">
    <w:abstractNumId w:val="24"/>
  </w:num>
  <w:num w:numId="39">
    <w:abstractNumId w:val="18"/>
  </w:num>
  <w:num w:numId="40">
    <w:abstractNumId w:val="19"/>
  </w:num>
  <w:num w:numId="41">
    <w:abstractNumId w:val="9"/>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28"/>
    <w:rsid w:val="00001F6D"/>
    <w:rsid w:val="00005EAE"/>
    <w:rsid w:val="00011DBC"/>
    <w:rsid w:val="0001467A"/>
    <w:rsid w:val="00015850"/>
    <w:rsid w:val="00017C1F"/>
    <w:rsid w:val="00020176"/>
    <w:rsid w:val="00021FE4"/>
    <w:rsid w:val="00024BB9"/>
    <w:rsid w:val="0002537C"/>
    <w:rsid w:val="000311C5"/>
    <w:rsid w:val="000318E2"/>
    <w:rsid w:val="0003770E"/>
    <w:rsid w:val="00037BC0"/>
    <w:rsid w:val="00037D7F"/>
    <w:rsid w:val="00037FA2"/>
    <w:rsid w:val="000406A9"/>
    <w:rsid w:val="00041C7F"/>
    <w:rsid w:val="0004543D"/>
    <w:rsid w:val="00047F45"/>
    <w:rsid w:val="00054D2F"/>
    <w:rsid w:val="00057ED6"/>
    <w:rsid w:val="00063510"/>
    <w:rsid w:val="00070F58"/>
    <w:rsid w:val="00072B30"/>
    <w:rsid w:val="000734EC"/>
    <w:rsid w:val="00075290"/>
    <w:rsid w:val="0007678C"/>
    <w:rsid w:val="00086B28"/>
    <w:rsid w:val="00092229"/>
    <w:rsid w:val="000937BA"/>
    <w:rsid w:val="00094D80"/>
    <w:rsid w:val="000958A1"/>
    <w:rsid w:val="000978B8"/>
    <w:rsid w:val="000A0901"/>
    <w:rsid w:val="000A4561"/>
    <w:rsid w:val="000A76BD"/>
    <w:rsid w:val="000B18D8"/>
    <w:rsid w:val="000B1FDB"/>
    <w:rsid w:val="000B4296"/>
    <w:rsid w:val="000B785E"/>
    <w:rsid w:val="000C1D97"/>
    <w:rsid w:val="000C387D"/>
    <w:rsid w:val="000C469D"/>
    <w:rsid w:val="000C7886"/>
    <w:rsid w:val="000D4249"/>
    <w:rsid w:val="000D55FA"/>
    <w:rsid w:val="000D7E9C"/>
    <w:rsid w:val="000E0CD6"/>
    <w:rsid w:val="000E12B6"/>
    <w:rsid w:val="000E2C46"/>
    <w:rsid w:val="000E3806"/>
    <w:rsid w:val="000E6B49"/>
    <w:rsid w:val="000E6CC6"/>
    <w:rsid w:val="000E771C"/>
    <w:rsid w:val="000F0DFD"/>
    <w:rsid w:val="000F15FE"/>
    <w:rsid w:val="000F4C30"/>
    <w:rsid w:val="000F6109"/>
    <w:rsid w:val="00102067"/>
    <w:rsid w:val="0010645E"/>
    <w:rsid w:val="00111105"/>
    <w:rsid w:val="00114046"/>
    <w:rsid w:val="001164C1"/>
    <w:rsid w:val="001169AF"/>
    <w:rsid w:val="00121DDF"/>
    <w:rsid w:val="001229E2"/>
    <w:rsid w:val="00131C10"/>
    <w:rsid w:val="00133571"/>
    <w:rsid w:val="001368E8"/>
    <w:rsid w:val="00143259"/>
    <w:rsid w:val="00144159"/>
    <w:rsid w:val="001447B2"/>
    <w:rsid w:val="001451A1"/>
    <w:rsid w:val="001451EB"/>
    <w:rsid w:val="00145690"/>
    <w:rsid w:val="00145CAD"/>
    <w:rsid w:val="00146622"/>
    <w:rsid w:val="00146FAF"/>
    <w:rsid w:val="0015672F"/>
    <w:rsid w:val="0015736E"/>
    <w:rsid w:val="00157B8D"/>
    <w:rsid w:val="00157FE9"/>
    <w:rsid w:val="00160DD1"/>
    <w:rsid w:val="0016176F"/>
    <w:rsid w:val="00172A27"/>
    <w:rsid w:val="00174D9B"/>
    <w:rsid w:val="001759CD"/>
    <w:rsid w:val="00177613"/>
    <w:rsid w:val="0018434D"/>
    <w:rsid w:val="00190E11"/>
    <w:rsid w:val="00193037"/>
    <w:rsid w:val="0019306D"/>
    <w:rsid w:val="00194E40"/>
    <w:rsid w:val="001A1665"/>
    <w:rsid w:val="001A5953"/>
    <w:rsid w:val="001A7053"/>
    <w:rsid w:val="001B1707"/>
    <w:rsid w:val="001B335F"/>
    <w:rsid w:val="001B388C"/>
    <w:rsid w:val="001B5BB3"/>
    <w:rsid w:val="001B5C27"/>
    <w:rsid w:val="001B6E0C"/>
    <w:rsid w:val="001C02A2"/>
    <w:rsid w:val="001C1863"/>
    <w:rsid w:val="001C1FC7"/>
    <w:rsid w:val="001C67F8"/>
    <w:rsid w:val="001C6832"/>
    <w:rsid w:val="001E76AF"/>
    <w:rsid w:val="001F33A4"/>
    <w:rsid w:val="00203B70"/>
    <w:rsid w:val="00205C29"/>
    <w:rsid w:val="0021121F"/>
    <w:rsid w:val="002153EB"/>
    <w:rsid w:val="002179E0"/>
    <w:rsid w:val="00217A44"/>
    <w:rsid w:val="002224C8"/>
    <w:rsid w:val="00225C7E"/>
    <w:rsid w:val="00226602"/>
    <w:rsid w:val="0023121D"/>
    <w:rsid w:val="002371DF"/>
    <w:rsid w:val="00237E39"/>
    <w:rsid w:val="002405F9"/>
    <w:rsid w:val="0024137B"/>
    <w:rsid w:val="00242410"/>
    <w:rsid w:val="00243A53"/>
    <w:rsid w:val="00247644"/>
    <w:rsid w:val="0025080B"/>
    <w:rsid w:val="0025221F"/>
    <w:rsid w:val="002540AD"/>
    <w:rsid w:val="00257454"/>
    <w:rsid w:val="0026736A"/>
    <w:rsid w:val="0027063A"/>
    <w:rsid w:val="00273E77"/>
    <w:rsid w:val="00290898"/>
    <w:rsid w:val="002955D4"/>
    <w:rsid w:val="002A0FB4"/>
    <w:rsid w:val="002A3551"/>
    <w:rsid w:val="002A419C"/>
    <w:rsid w:val="002B2049"/>
    <w:rsid w:val="002B57F9"/>
    <w:rsid w:val="002C243E"/>
    <w:rsid w:val="002C2AE2"/>
    <w:rsid w:val="002C39EB"/>
    <w:rsid w:val="002D1054"/>
    <w:rsid w:val="002D35DC"/>
    <w:rsid w:val="002D368C"/>
    <w:rsid w:val="002D6DE1"/>
    <w:rsid w:val="002E3AF5"/>
    <w:rsid w:val="002E4A94"/>
    <w:rsid w:val="002F1694"/>
    <w:rsid w:val="002F6762"/>
    <w:rsid w:val="00300E89"/>
    <w:rsid w:val="0030498D"/>
    <w:rsid w:val="00307AE9"/>
    <w:rsid w:val="003101BD"/>
    <w:rsid w:val="00313DCD"/>
    <w:rsid w:val="00322518"/>
    <w:rsid w:val="00323085"/>
    <w:rsid w:val="00330B4C"/>
    <w:rsid w:val="003311D9"/>
    <w:rsid w:val="003316DE"/>
    <w:rsid w:val="003352CF"/>
    <w:rsid w:val="00336E5D"/>
    <w:rsid w:val="003419DD"/>
    <w:rsid w:val="00343AA2"/>
    <w:rsid w:val="003463D3"/>
    <w:rsid w:val="003479CA"/>
    <w:rsid w:val="0035101D"/>
    <w:rsid w:val="00351E18"/>
    <w:rsid w:val="0035294C"/>
    <w:rsid w:val="00353111"/>
    <w:rsid w:val="00354B3C"/>
    <w:rsid w:val="003631A0"/>
    <w:rsid w:val="003645F5"/>
    <w:rsid w:val="003664CD"/>
    <w:rsid w:val="00370607"/>
    <w:rsid w:val="003706DF"/>
    <w:rsid w:val="00375A1D"/>
    <w:rsid w:val="00382505"/>
    <w:rsid w:val="00383724"/>
    <w:rsid w:val="00383FC1"/>
    <w:rsid w:val="003878F1"/>
    <w:rsid w:val="00390902"/>
    <w:rsid w:val="00396071"/>
    <w:rsid w:val="003964C6"/>
    <w:rsid w:val="00396EC6"/>
    <w:rsid w:val="003A23E3"/>
    <w:rsid w:val="003A2659"/>
    <w:rsid w:val="003A3A9B"/>
    <w:rsid w:val="003A55BB"/>
    <w:rsid w:val="003A70EE"/>
    <w:rsid w:val="003C0B70"/>
    <w:rsid w:val="003D005A"/>
    <w:rsid w:val="003D3761"/>
    <w:rsid w:val="003D3C12"/>
    <w:rsid w:val="003D5F9E"/>
    <w:rsid w:val="003D79B4"/>
    <w:rsid w:val="003E022D"/>
    <w:rsid w:val="003E2377"/>
    <w:rsid w:val="003E3A19"/>
    <w:rsid w:val="003F1F3A"/>
    <w:rsid w:val="003F2166"/>
    <w:rsid w:val="003F38FB"/>
    <w:rsid w:val="003F67A6"/>
    <w:rsid w:val="003F7CE4"/>
    <w:rsid w:val="00404A92"/>
    <w:rsid w:val="00404D6F"/>
    <w:rsid w:val="00405E27"/>
    <w:rsid w:val="00407120"/>
    <w:rsid w:val="004074A5"/>
    <w:rsid w:val="00410471"/>
    <w:rsid w:val="004163CC"/>
    <w:rsid w:val="004219EE"/>
    <w:rsid w:val="004220B9"/>
    <w:rsid w:val="00422DA6"/>
    <w:rsid w:val="00426678"/>
    <w:rsid w:val="00430164"/>
    <w:rsid w:val="00430C8D"/>
    <w:rsid w:val="004374E4"/>
    <w:rsid w:val="0044088D"/>
    <w:rsid w:val="00440957"/>
    <w:rsid w:val="00442A34"/>
    <w:rsid w:val="004454DB"/>
    <w:rsid w:val="0044675A"/>
    <w:rsid w:val="004564C4"/>
    <w:rsid w:val="0045660C"/>
    <w:rsid w:val="00457533"/>
    <w:rsid w:val="00457CE0"/>
    <w:rsid w:val="00460118"/>
    <w:rsid w:val="00461FA3"/>
    <w:rsid w:val="004638F7"/>
    <w:rsid w:val="0046772B"/>
    <w:rsid w:val="00467BD9"/>
    <w:rsid w:val="004702A3"/>
    <w:rsid w:val="0047085B"/>
    <w:rsid w:val="00470BAD"/>
    <w:rsid w:val="00470E80"/>
    <w:rsid w:val="00473602"/>
    <w:rsid w:val="00473BA0"/>
    <w:rsid w:val="00475E3A"/>
    <w:rsid w:val="00481CA2"/>
    <w:rsid w:val="00483544"/>
    <w:rsid w:val="00485D48"/>
    <w:rsid w:val="00493F15"/>
    <w:rsid w:val="00494267"/>
    <w:rsid w:val="0049711A"/>
    <w:rsid w:val="0049768C"/>
    <w:rsid w:val="004A0951"/>
    <w:rsid w:val="004A0DC7"/>
    <w:rsid w:val="004A435B"/>
    <w:rsid w:val="004A47DD"/>
    <w:rsid w:val="004A47F2"/>
    <w:rsid w:val="004A51DE"/>
    <w:rsid w:val="004B0167"/>
    <w:rsid w:val="004B0C5E"/>
    <w:rsid w:val="004B1A9C"/>
    <w:rsid w:val="004B58B7"/>
    <w:rsid w:val="004B6B5A"/>
    <w:rsid w:val="004C4E50"/>
    <w:rsid w:val="004D0C88"/>
    <w:rsid w:val="004D1C65"/>
    <w:rsid w:val="004D52B0"/>
    <w:rsid w:val="004D5F72"/>
    <w:rsid w:val="004E30D0"/>
    <w:rsid w:val="004E54A7"/>
    <w:rsid w:val="004E636C"/>
    <w:rsid w:val="004E7446"/>
    <w:rsid w:val="004F0028"/>
    <w:rsid w:val="004F44DC"/>
    <w:rsid w:val="004F574C"/>
    <w:rsid w:val="004F6288"/>
    <w:rsid w:val="00504537"/>
    <w:rsid w:val="00504CD0"/>
    <w:rsid w:val="00506B94"/>
    <w:rsid w:val="005075D0"/>
    <w:rsid w:val="00513251"/>
    <w:rsid w:val="00513A4B"/>
    <w:rsid w:val="00515EE1"/>
    <w:rsid w:val="00517A54"/>
    <w:rsid w:val="00522FC8"/>
    <w:rsid w:val="00527D2F"/>
    <w:rsid w:val="005312CB"/>
    <w:rsid w:val="00532275"/>
    <w:rsid w:val="005323EC"/>
    <w:rsid w:val="00537649"/>
    <w:rsid w:val="00537C3E"/>
    <w:rsid w:val="0054028D"/>
    <w:rsid w:val="00540BD8"/>
    <w:rsid w:val="005440EF"/>
    <w:rsid w:val="00545D25"/>
    <w:rsid w:val="00546A45"/>
    <w:rsid w:val="00546F52"/>
    <w:rsid w:val="00547306"/>
    <w:rsid w:val="00547BDD"/>
    <w:rsid w:val="00547C92"/>
    <w:rsid w:val="0055271B"/>
    <w:rsid w:val="0055658E"/>
    <w:rsid w:val="00561720"/>
    <w:rsid w:val="00562A88"/>
    <w:rsid w:val="00563636"/>
    <w:rsid w:val="0056482B"/>
    <w:rsid w:val="005651A4"/>
    <w:rsid w:val="00572B23"/>
    <w:rsid w:val="00572C9C"/>
    <w:rsid w:val="005753D2"/>
    <w:rsid w:val="00576276"/>
    <w:rsid w:val="00577BFA"/>
    <w:rsid w:val="005815C0"/>
    <w:rsid w:val="0059088D"/>
    <w:rsid w:val="005A2219"/>
    <w:rsid w:val="005A41D7"/>
    <w:rsid w:val="005B6215"/>
    <w:rsid w:val="005B668B"/>
    <w:rsid w:val="005C2DB3"/>
    <w:rsid w:val="005C307D"/>
    <w:rsid w:val="005C3515"/>
    <w:rsid w:val="005C3A75"/>
    <w:rsid w:val="005C4C92"/>
    <w:rsid w:val="005C7365"/>
    <w:rsid w:val="005D15D6"/>
    <w:rsid w:val="005D2A0F"/>
    <w:rsid w:val="005D4A9E"/>
    <w:rsid w:val="005D69BC"/>
    <w:rsid w:val="005E3C38"/>
    <w:rsid w:val="005E4043"/>
    <w:rsid w:val="005E4B92"/>
    <w:rsid w:val="005E7943"/>
    <w:rsid w:val="005F125B"/>
    <w:rsid w:val="005F54D6"/>
    <w:rsid w:val="005F67E0"/>
    <w:rsid w:val="0060024E"/>
    <w:rsid w:val="00603824"/>
    <w:rsid w:val="00604507"/>
    <w:rsid w:val="00606930"/>
    <w:rsid w:val="00610DDA"/>
    <w:rsid w:val="006122B5"/>
    <w:rsid w:val="006130C9"/>
    <w:rsid w:val="0061387F"/>
    <w:rsid w:val="00613CD6"/>
    <w:rsid w:val="00616E56"/>
    <w:rsid w:val="0062236E"/>
    <w:rsid w:val="00631E86"/>
    <w:rsid w:val="00634585"/>
    <w:rsid w:val="0063793F"/>
    <w:rsid w:val="00640CEB"/>
    <w:rsid w:val="00641000"/>
    <w:rsid w:val="00641259"/>
    <w:rsid w:val="006431C8"/>
    <w:rsid w:val="00645E27"/>
    <w:rsid w:val="00650798"/>
    <w:rsid w:val="006511C0"/>
    <w:rsid w:val="0065152B"/>
    <w:rsid w:val="00654EB1"/>
    <w:rsid w:val="006551D5"/>
    <w:rsid w:val="00655E90"/>
    <w:rsid w:val="006642D9"/>
    <w:rsid w:val="006654A6"/>
    <w:rsid w:val="00666EBF"/>
    <w:rsid w:val="00672850"/>
    <w:rsid w:val="00673EBF"/>
    <w:rsid w:val="00674E7E"/>
    <w:rsid w:val="006811AF"/>
    <w:rsid w:val="006848D7"/>
    <w:rsid w:val="00685BAE"/>
    <w:rsid w:val="0068742D"/>
    <w:rsid w:val="006907F7"/>
    <w:rsid w:val="00692533"/>
    <w:rsid w:val="006932AD"/>
    <w:rsid w:val="00693DE1"/>
    <w:rsid w:val="006944BB"/>
    <w:rsid w:val="006A2799"/>
    <w:rsid w:val="006A55C6"/>
    <w:rsid w:val="006A6ABD"/>
    <w:rsid w:val="006A7F38"/>
    <w:rsid w:val="006C07F5"/>
    <w:rsid w:val="006C0E4B"/>
    <w:rsid w:val="006C2F8A"/>
    <w:rsid w:val="006C7084"/>
    <w:rsid w:val="006D146A"/>
    <w:rsid w:val="006D3259"/>
    <w:rsid w:val="006E2D4A"/>
    <w:rsid w:val="006E32CB"/>
    <w:rsid w:val="006E3BC8"/>
    <w:rsid w:val="006F0CD5"/>
    <w:rsid w:val="006F30BC"/>
    <w:rsid w:val="006F4162"/>
    <w:rsid w:val="006F6010"/>
    <w:rsid w:val="007015C2"/>
    <w:rsid w:val="00704B2C"/>
    <w:rsid w:val="0070553D"/>
    <w:rsid w:val="0070722F"/>
    <w:rsid w:val="00707540"/>
    <w:rsid w:val="007110BF"/>
    <w:rsid w:val="00714DF6"/>
    <w:rsid w:val="00715597"/>
    <w:rsid w:val="00720C0B"/>
    <w:rsid w:val="007221CD"/>
    <w:rsid w:val="00722775"/>
    <w:rsid w:val="00732B34"/>
    <w:rsid w:val="00736645"/>
    <w:rsid w:val="007408F8"/>
    <w:rsid w:val="00750518"/>
    <w:rsid w:val="00751CBE"/>
    <w:rsid w:val="007534C6"/>
    <w:rsid w:val="007540D3"/>
    <w:rsid w:val="0075470D"/>
    <w:rsid w:val="00761435"/>
    <w:rsid w:val="0076393B"/>
    <w:rsid w:val="00763E9F"/>
    <w:rsid w:val="0076538E"/>
    <w:rsid w:val="00767DDE"/>
    <w:rsid w:val="00771CD0"/>
    <w:rsid w:val="00771D6F"/>
    <w:rsid w:val="00784FF6"/>
    <w:rsid w:val="00785BFD"/>
    <w:rsid w:val="00787967"/>
    <w:rsid w:val="007910AA"/>
    <w:rsid w:val="00796BEE"/>
    <w:rsid w:val="007A4347"/>
    <w:rsid w:val="007A6012"/>
    <w:rsid w:val="007A6F68"/>
    <w:rsid w:val="007B0BD8"/>
    <w:rsid w:val="007B2285"/>
    <w:rsid w:val="007B35FB"/>
    <w:rsid w:val="007B43FB"/>
    <w:rsid w:val="007B49FF"/>
    <w:rsid w:val="007C0F5F"/>
    <w:rsid w:val="007C15B0"/>
    <w:rsid w:val="007C5D39"/>
    <w:rsid w:val="007C6835"/>
    <w:rsid w:val="007D3FE8"/>
    <w:rsid w:val="007D63CA"/>
    <w:rsid w:val="007E13AC"/>
    <w:rsid w:val="007E2617"/>
    <w:rsid w:val="007E75D4"/>
    <w:rsid w:val="007F3692"/>
    <w:rsid w:val="007F5686"/>
    <w:rsid w:val="00800DDF"/>
    <w:rsid w:val="00803AA9"/>
    <w:rsid w:val="00805268"/>
    <w:rsid w:val="00805967"/>
    <w:rsid w:val="0080785C"/>
    <w:rsid w:val="00815CEC"/>
    <w:rsid w:val="00816272"/>
    <w:rsid w:val="00817F3B"/>
    <w:rsid w:val="0082303F"/>
    <w:rsid w:val="00825F07"/>
    <w:rsid w:val="00827CD9"/>
    <w:rsid w:val="00831E37"/>
    <w:rsid w:val="00833CBA"/>
    <w:rsid w:val="008351A9"/>
    <w:rsid w:val="00840372"/>
    <w:rsid w:val="008426A4"/>
    <w:rsid w:val="00843E74"/>
    <w:rsid w:val="00844AA7"/>
    <w:rsid w:val="008459D7"/>
    <w:rsid w:val="00846A8F"/>
    <w:rsid w:val="00847B99"/>
    <w:rsid w:val="008532A2"/>
    <w:rsid w:val="00853A85"/>
    <w:rsid w:val="00854BF7"/>
    <w:rsid w:val="0086160E"/>
    <w:rsid w:val="008629D2"/>
    <w:rsid w:val="0086434A"/>
    <w:rsid w:val="00864AE7"/>
    <w:rsid w:val="00865B5D"/>
    <w:rsid w:val="0087136C"/>
    <w:rsid w:val="008716FA"/>
    <w:rsid w:val="0087287D"/>
    <w:rsid w:val="00873A2A"/>
    <w:rsid w:val="00877122"/>
    <w:rsid w:val="00892963"/>
    <w:rsid w:val="00893382"/>
    <w:rsid w:val="00893493"/>
    <w:rsid w:val="00895993"/>
    <w:rsid w:val="008A0548"/>
    <w:rsid w:val="008A1B47"/>
    <w:rsid w:val="008A241D"/>
    <w:rsid w:val="008A55F8"/>
    <w:rsid w:val="008A791E"/>
    <w:rsid w:val="008B096F"/>
    <w:rsid w:val="008B1D79"/>
    <w:rsid w:val="008B31EB"/>
    <w:rsid w:val="008B5CB6"/>
    <w:rsid w:val="008B6369"/>
    <w:rsid w:val="008C1183"/>
    <w:rsid w:val="008C47E7"/>
    <w:rsid w:val="008D3ADA"/>
    <w:rsid w:val="008D515D"/>
    <w:rsid w:val="008E5EE2"/>
    <w:rsid w:val="008E5F05"/>
    <w:rsid w:val="008F7C83"/>
    <w:rsid w:val="00905657"/>
    <w:rsid w:val="00907115"/>
    <w:rsid w:val="00907D83"/>
    <w:rsid w:val="00910CDF"/>
    <w:rsid w:val="0091502C"/>
    <w:rsid w:val="00915EB3"/>
    <w:rsid w:val="00921C91"/>
    <w:rsid w:val="0092208C"/>
    <w:rsid w:val="0092228A"/>
    <w:rsid w:val="00923FAD"/>
    <w:rsid w:val="00925247"/>
    <w:rsid w:val="009254FA"/>
    <w:rsid w:val="0092643D"/>
    <w:rsid w:val="00926546"/>
    <w:rsid w:val="00926F6F"/>
    <w:rsid w:val="00931522"/>
    <w:rsid w:val="009317EB"/>
    <w:rsid w:val="009336BB"/>
    <w:rsid w:val="009343F3"/>
    <w:rsid w:val="00936576"/>
    <w:rsid w:val="00937682"/>
    <w:rsid w:val="00940DF0"/>
    <w:rsid w:val="00941BCC"/>
    <w:rsid w:val="00941F0B"/>
    <w:rsid w:val="00946987"/>
    <w:rsid w:val="0095508A"/>
    <w:rsid w:val="009550A2"/>
    <w:rsid w:val="00961D4F"/>
    <w:rsid w:val="009621EB"/>
    <w:rsid w:val="00970427"/>
    <w:rsid w:val="009711F7"/>
    <w:rsid w:val="00972B1D"/>
    <w:rsid w:val="009735BC"/>
    <w:rsid w:val="009749B7"/>
    <w:rsid w:val="00977571"/>
    <w:rsid w:val="0098622E"/>
    <w:rsid w:val="00986E3A"/>
    <w:rsid w:val="0098716F"/>
    <w:rsid w:val="0098767E"/>
    <w:rsid w:val="0099013A"/>
    <w:rsid w:val="0099244C"/>
    <w:rsid w:val="00997E30"/>
    <w:rsid w:val="009A059D"/>
    <w:rsid w:val="009A16A6"/>
    <w:rsid w:val="009A299F"/>
    <w:rsid w:val="009A375F"/>
    <w:rsid w:val="009B24D3"/>
    <w:rsid w:val="009B26CE"/>
    <w:rsid w:val="009C2635"/>
    <w:rsid w:val="009C2B68"/>
    <w:rsid w:val="009C35CE"/>
    <w:rsid w:val="009C3F38"/>
    <w:rsid w:val="009C43C3"/>
    <w:rsid w:val="009C5A45"/>
    <w:rsid w:val="009C5FFF"/>
    <w:rsid w:val="009C62BF"/>
    <w:rsid w:val="009C68B4"/>
    <w:rsid w:val="009D35F7"/>
    <w:rsid w:val="009D7C58"/>
    <w:rsid w:val="009E3299"/>
    <w:rsid w:val="009E3919"/>
    <w:rsid w:val="009E41C4"/>
    <w:rsid w:val="009E5C14"/>
    <w:rsid w:val="009E5DFD"/>
    <w:rsid w:val="009E6FEE"/>
    <w:rsid w:val="009F04DD"/>
    <w:rsid w:val="009F2D23"/>
    <w:rsid w:val="009F4C7C"/>
    <w:rsid w:val="009F71E5"/>
    <w:rsid w:val="00A02991"/>
    <w:rsid w:val="00A062B2"/>
    <w:rsid w:val="00A1179F"/>
    <w:rsid w:val="00A11A83"/>
    <w:rsid w:val="00A12082"/>
    <w:rsid w:val="00A15E07"/>
    <w:rsid w:val="00A16C73"/>
    <w:rsid w:val="00A1774A"/>
    <w:rsid w:val="00A21583"/>
    <w:rsid w:val="00A26FB6"/>
    <w:rsid w:val="00A27526"/>
    <w:rsid w:val="00A27B08"/>
    <w:rsid w:val="00A32C53"/>
    <w:rsid w:val="00A355BE"/>
    <w:rsid w:val="00A36A28"/>
    <w:rsid w:val="00A44EB5"/>
    <w:rsid w:val="00A46F0B"/>
    <w:rsid w:val="00A5058D"/>
    <w:rsid w:val="00A50DD6"/>
    <w:rsid w:val="00A575F2"/>
    <w:rsid w:val="00A604E7"/>
    <w:rsid w:val="00A72040"/>
    <w:rsid w:val="00A73F83"/>
    <w:rsid w:val="00A77164"/>
    <w:rsid w:val="00A77A6F"/>
    <w:rsid w:val="00A83922"/>
    <w:rsid w:val="00A844FF"/>
    <w:rsid w:val="00A8734D"/>
    <w:rsid w:val="00A87B63"/>
    <w:rsid w:val="00A9217E"/>
    <w:rsid w:val="00A92E16"/>
    <w:rsid w:val="00A966A7"/>
    <w:rsid w:val="00AA126E"/>
    <w:rsid w:val="00AA21C2"/>
    <w:rsid w:val="00AA28A1"/>
    <w:rsid w:val="00AA3D8F"/>
    <w:rsid w:val="00AA5E47"/>
    <w:rsid w:val="00AB0573"/>
    <w:rsid w:val="00AB2162"/>
    <w:rsid w:val="00AB2327"/>
    <w:rsid w:val="00AC04E1"/>
    <w:rsid w:val="00AC25AF"/>
    <w:rsid w:val="00AC3161"/>
    <w:rsid w:val="00AC34F3"/>
    <w:rsid w:val="00AC3AE6"/>
    <w:rsid w:val="00AC4B0C"/>
    <w:rsid w:val="00AC6617"/>
    <w:rsid w:val="00AD26D8"/>
    <w:rsid w:val="00AD377E"/>
    <w:rsid w:val="00AD4C9E"/>
    <w:rsid w:val="00AD544C"/>
    <w:rsid w:val="00AD7186"/>
    <w:rsid w:val="00AD7974"/>
    <w:rsid w:val="00AE23DC"/>
    <w:rsid w:val="00AE3E9C"/>
    <w:rsid w:val="00AE57E7"/>
    <w:rsid w:val="00AE5DF4"/>
    <w:rsid w:val="00AE7C9E"/>
    <w:rsid w:val="00AF10F1"/>
    <w:rsid w:val="00AF54F4"/>
    <w:rsid w:val="00AF6B84"/>
    <w:rsid w:val="00AF71CF"/>
    <w:rsid w:val="00B00D41"/>
    <w:rsid w:val="00B01717"/>
    <w:rsid w:val="00B066C8"/>
    <w:rsid w:val="00B12487"/>
    <w:rsid w:val="00B15519"/>
    <w:rsid w:val="00B23955"/>
    <w:rsid w:val="00B25FF8"/>
    <w:rsid w:val="00B26A34"/>
    <w:rsid w:val="00B2764F"/>
    <w:rsid w:val="00B33015"/>
    <w:rsid w:val="00B3508D"/>
    <w:rsid w:val="00B35E3A"/>
    <w:rsid w:val="00B37615"/>
    <w:rsid w:val="00B37F53"/>
    <w:rsid w:val="00B435BB"/>
    <w:rsid w:val="00B43E53"/>
    <w:rsid w:val="00B536F6"/>
    <w:rsid w:val="00B57EA6"/>
    <w:rsid w:val="00B60C51"/>
    <w:rsid w:val="00B61073"/>
    <w:rsid w:val="00B61AA6"/>
    <w:rsid w:val="00B66BF2"/>
    <w:rsid w:val="00B708A7"/>
    <w:rsid w:val="00B71B8B"/>
    <w:rsid w:val="00B729B4"/>
    <w:rsid w:val="00B73C7A"/>
    <w:rsid w:val="00B73F32"/>
    <w:rsid w:val="00B74270"/>
    <w:rsid w:val="00B74613"/>
    <w:rsid w:val="00B76121"/>
    <w:rsid w:val="00B76261"/>
    <w:rsid w:val="00B76337"/>
    <w:rsid w:val="00B8217D"/>
    <w:rsid w:val="00B8234F"/>
    <w:rsid w:val="00B83642"/>
    <w:rsid w:val="00B85C49"/>
    <w:rsid w:val="00B87AB7"/>
    <w:rsid w:val="00B94D93"/>
    <w:rsid w:val="00BA10DC"/>
    <w:rsid w:val="00BA12ED"/>
    <w:rsid w:val="00BA15F8"/>
    <w:rsid w:val="00BA28D1"/>
    <w:rsid w:val="00BA7A7E"/>
    <w:rsid w:val="00BB0F4C"/>
    <w:rsid w:val="00BB53DE"/>
    <w:rsid w:val="00BB55DD"/>
    <w:rsid w:val="00BB612F"/>
    <w:rsid w:val="00BB6B75"/>
    <w:rsid w:val="00BC0EDB"/>
    <w:rsid w:val="00BD45A5"/>
    <w:rsid w:val="00BD47D5"/>
    <w:rsid w:val="00BD5B14"/>
    <w:rsid w:val="00BE37DE"/>
    <w:rsid w:val="00BE41B5"/>
    <w:rsid w:val="00BF027D"/>
    <w:rsid w:val="00BF2F3C"/>
    <w:rsid w:val="00BF5B72"/>
    <w:rsid w:val="00C013C0"/>
    <w:rsid w:val="00C01465"/>
    <w:rsid w:val="00C03469"/>
    <w:rsid w:val="00C046B1"/>
    <w:rsid w:val="00C06E9E"/>
    <w:rsid w:val="00C07F60"/>
    <w:rsid w:val="00C12A18"/>
    <w:rsid w:val="00C14E50"/>
    <w:rsid w:val="00C15AD2"/>
    <w:rsid w:val="00C246F2"/>
    <w:rsid w:val="00C25EC6"/>
    <w:rsid w:val="00C306D8"/>
    <w:rsid w:val="00C3135E"/>
    <w:rsid w:val="00C32740"/>
    <w:rsid w:val="00C33723"/>
    <w:rsid w:val="00C402F8"/>
    <w:rsid w:val="00C406FA"/>
    <w:rsid w:val="00C45249"/>
    <w:rsid w:val="00C463E4"/>
    <w:rsid w:val="00C50857"/>
    <w:rsid w:val="00C508C0"/>
    <w:rsid w:val="00C55C6D"/>
    <w:rsid w:val="00C6073D"/>
    <w:rsid w:val="00C63EA7"/>
    <w:rsid w:val="00C73C6B"/>
    <w:rsid w:val="00C74C2A"/>
    <w:rsid w:val="00C77B75"/>
    <w:rsid w:val="00C806E2"/>
    <w:rsid w:val="00C825EB"/>
    <w:rsid w:val="00C84BE5"/>
    <w:rsid w:val="00C8715D"/>
    <w:rsid w:val="00C94BAE"/>
    <w:rsid w:val="00C956FB"/>
    <w:rsid w:val="00C97D13"/>
    <w:rsid w:val="00CA1280"/>
    <w:rsid w:val="00CA2251"/>
    <w:rsid w:val="00CA39C7"/>
    <w:rsid w:val="00CA731D"/>
    <w:rsid w:val="00CB6B1F"/>
    <w:rsid w:val="00CC13AA"/>
    <w:rsid w:val="00CC3F2C"/>
    <w:rsid w:val="00CD05B5"/>
    <w:rsid w:val="00CD161D"/>
    <w:rsid w:val="00CD1B83"/>
    <w:rsid w:val="00CD37BD"/>
    <w:rsid w:val="00CD5726"/>
    <w:rsid w:val="00CE0850"/>
    <w:rsid w:val="00CE0EAA"/>
    <w:rsid w:val="00CE2CB2"/>
    <w:rsid w:val="00CE384F"/>
    <w:rsid w:val="00CF13CA"/>
    <w:rsid w:val="00CF2CE8"/>
    <w:rsid w:val="00CF745F"/>
    <w:rsid w:val="00D018B6"/>
    <w:rsid w:val="00D04E4F"/>
    <w:rsid w:val="00D060AA"/>
    <w:rsid w:val="00D06AB8"/>
    <w:rsid w:val="00D06C5E"/>
    <w:rsid w:val="00D101A3"/>
    <w:rsid w:val="00D13425"/>
    <w:rsid w:val="00D147C1"/>
    <w:rsid w:val="00D16997"/>
    <w:rsid w:val="00D203BE"/>
    <w:rsid w:val="00D20A0C"/>
    <w:rsid w:val="00D2475C"/>
    <w:rsid w:val="00D25AA0"/>
    <w:rsid w:val="00D30CEC"/>
    <w:rsid w:val="00D37191"/>
    <w:rsid w:val="00D3784D"/>
    <w:rsid w:val="00D40DFA"/>
    <w:rsid w:val="00D4399F"/>
    <w:rsid w:val="00D52D6E"/>
    <w:rsid w:val="00D628E5"/>
    <w:rsid w:val="00D67500"/>
    <w:rsid w:val="00D67C6A"/>
    <w:rsid w:val="00D70B3E"/>
    <w:rsid w:val="00D72A66"/>
    <w:rsid w:val="00D74709"/>
    <w:rsid w:val="00D76F5E"/>
    <w:rsid w:val="00D83885"/>
    <w:rsid w:val="00D84C68"/>
    <w:rsid w:val="00D85361"/>
    <w:rsid w:val="00D867D0"/>
    <w:rsid w:val="00D878D4"/>
    <w:rsid w:val="00D9003F"/>
    <w:rsid w:val="00D927C6"/>
    <w:rsid w:val="00D94DD0"/>
    <w:rsid w:val="00D9778C"/>
    <w:rsid w:val="00DA0325"/>
    <w:rsid w:val="00DA0907"/>
    <w:rsid w:val="00DA2530"/>
    <w:rsid w:val="00DA534B"/>
    <w:rsid w:val="00DB0D16"/>
    <w:rsid w:val="00DB0EAF"/>
    <w:rsid w:val="00DB17C9"/>
    <w:rsid w:val="00DB2757"/>
    <w:rsid w:val="00DC1153"/>
    <w:rsid w:val="00DD02D4"/>
    <w:rsid w:val="00DD16F0"/>
    <w:rsid w:val="00DD2E88"/>
    <w:rsid w:val="00DD3211"/>
    <w:rsid w:val="00DD4719"/>
    <w:rsid w:val="00DD4AC8"/>
    <w:rsid w:val="00DD5E94"/>
    <w:rsid w:val="00DE5CE0"/>
    <w:rsid w:val="00DE7812"/>
    <w:rsid w:val="00DF0093"/>
    <w:rsid w:val="00DF251E"/>
    <w:rsid w:val="00E02610"/>
    <w:rsid w:val="00E10F74"/>
    <w:rsid w:val="00E1183F"/>
    <w:rsid w:val="00E119EF"/>
    <w:rsid w:val="00E13183"/>
    <w:rsid w:val="00E13A7F"/>
    <w:rsid w:val="00E14B6D"/>
    <w:rsid w:val="00E21170"/>
    <w:rsid w:val="00E243EF"/>
    <w:rsid w:val="00E244CC"/>
    <w:rsid w:val="00E2477B"/>
    <w:rsid w:val="00E2712A"/>
    <w:rsid w:val="00E31D1F"/>
    <w:rsid w:val="00E33A1C"/>
    <w:rsid w:val="00E345DB"/>
    <w:rsid w:val="00E34AE5"/>
    <w:rsid w:val="00E36D3D"/>
    <w:rsid w:val="00E370C5"/>
    <w:rsid w:val="00E40864"/>
    <w:rsid w:val="00E4170B"/>
    <w:rsid w:val="00E47C98"/>
    <w:rsid w:val="00E50625"/>
    <w:rsid w:val="00E538DD"/>
    <w:rsid w:val="00E53F9B"/>
    <w:rsid w:val="00E6013D"/>
    <w:rsid w:val="00E607AB"/>
    <w:rsid w:val="00E62251"/>
    <w:rsid w:val="00E63B60"/>
    <w:rsid w:val="00E63CDA"/>
    <w:rsid w:val="00E64C12"/>
    <w:rsid w:val="00E75CD7"/>
    <w:rsid w:val="00E81251"/>
    <w:rsid w:val="00E824BB"/>
    <w:rsid w:val="00E853D7"/>
    <w:rsid w:val="00E87812"/>
    <w:rsid w:val="00E91649"/>
    <w:rsid w:val="00E920CD"/>
    <w:rsid w:val="00E953E0"/>
    <w:rsid w:val="00EA05C4"/>
    <w:rsid w:val="00EA4C7E"/>
    <w:rsid w:val="00EA4C98"/>
    <w:rsid w:val="00EA6328"/>
    <w:rsid w:val="00EB44A5"/>
    <w:rsid w:val="00EB5018"/>
    <w:rsid w:val="00EB51B6"/>
    <w:rsid w:val="00EB54E6"/>
    <w:rsid w:val="00EC0674"/>
    <w:rsid w:val="00EC3E22"/>
    <w:rsid w:val="00EC4BDB"/>
    <w:rsid w:val="00EC5615"/>
    <w:rsid w:val="00EC5717"/>
    <w:rsid w:val="00EC7270"/>
    <w:rsid w:val="00EC7C23"/>
    <w:rsid w:val="00ED13CE"/>
    <w:rsid w:val="00ED2BE6"/>
    <w:rsid w:val="00ED3832"/>
    <w:rsid w:val="00EE0842"/>
    <w:rsid w:val="00EE3C2F"/>
    <w:rsid w:val="00EF7091"/>
    <w:rsid w:val="00EF7319"/>
    <w:rsid w:val="00F0065F"/>
    <w:rsid w:val="00F03CA4"/>
    <w:rsid w:val="00F061F9"/>
    <w:rsid w:val="00F10984"/>
    <w:rsid w:val="00F162F3"/>
    <w:rsid w:val="00F21EDA"/>
    <w:rsid w:val="00F2722C"/>
    <w:rsid w:val="00F3079D"/>
    <w:rsid w:val="00F324F4"/>
    <w:rsid w:val="00F32F70"/>
    <w:rsid w:val="00F335CD"/>
    <w:rsid w:val="00F33E79"/>
    <w:rsid w:val="00F43916"/>
    <w:rsid w:val="00F44369"/>
    <w:rsid w:val="00F462DA"/>
    <w:rsid w:val="00F5070F"/>
    <w:rsid w:val="00F53503"/>
    <w:rsid w:val="00F54344"/>
    <w:rsid w:val="00F55B7F"/>
    <w:rsid w:val="00F66B1C"/>
    <w:rsid w:val="00F67E59"/>
    <w:rsid w:val="00F710ED"/>
    <w:rsid w:val="00F770ED"/>
    <w:rsid w:val="00F83259"/>
    <w:rsid w:val="00F8639B"/>
    <w:rsid w:val="00F9434A"/>
    <w:rsid w:val="00FA0D43"/>
    <w:rsid w:val="00FA3170"/>
    <w:rsid w:val="00FA4591"/>
    <w:rsid w:val="00FA73D0"/>
    <w:rsid w:val="00FB359E"/>
    <w:rsid w:val="00FB6D1E"/>
    <w:rsid w:val="00FC09EC"/>
    <w:rsid w:val="00FC1836"/>
    <w:rsid w:val="00FC1A79"/>
    <w:rsid w:val="00FC538E"/>
    <w:rsid w:val="00FC576A"/>
    <w:rsid w:val="00FD24BF"/>
    <w:rsid w:val="00FD5874"/>
    <w:rsid w:val="00FD77C5"/>
    <w:rsid w:val="00FE0170"/>
    <w:rsid w:val="00FE2843"/>
    <w:rsid w:val="00FE4C52"/>
    <w:rsid w:val="00FE4EAB"/>
    <w:rsid w:val="00FE683D"/>
    <w:rsid w:val="00FF1A9D"/>
    <w:rsid w:val="00FF2812"/>
    <w:rsid w:val="00FF5A2C"/>
    <w:rsid w:val="00FF7343"/>
    <w:rsid w:val="02645F06"/>
    <w:rsid w:val="028C1E62"/>
    <w:rsid w:val="02EE1EAE"/>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D443543"/>
  <w15:docId w15:val="{D962EF37-615C-4AB1-A3D1-B9382CCF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01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uiPriority w:val="99"/>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qFormat/>
    <w:rsid w:val="0035101D"/>
    <w:pPr>
      <w:tabs>
        <w:tab w:val="center" w:pos="4153"/>
        <w:tab w:val="right" w:pos="8306"/>
      </w:tabs>
      <w:snapToGrid w:val="0"/>
      <w:jc w:val="left"/>
    </w:pPr>
    <w:rPr>
      <w:sz w:val="18"/>
      <w:szCs w:val="18"/>
    </w:rPr>
  </w:style>
  <w:style w:type="paragraph" w:styleId="ad">
    <w:name w:val="header"/>
    <w:aliases w:val="h"/>
    <w:basedOn w:val="a"/>
    <w:link w:val="Char1"/>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basedOn w:val="a0"/>
    <w:qFormat/>
    <w:rsid w:val="0035101D"/>
    <w:rPr>
      <w:color w:val="800080"/>
      <w:u w:val="single"/>
    </w:rPr>
  </w:style>
  <w:style w:type="character" w:styleId="af3">
    <w:name w:val="Hyperlink"/>
    <w:basedOn w:val="a0"/>
    <w:uiPriority w:val="99"/>
    <w:qFormat/>
    <w:rsid w:val="0035101D"/>
    <w:rPr>
      <w:color w:val="0000FF"/>
      <w:u w:val="single"/>
    </w:rPr>
  </w:style>
  <w:style w:type="character" w:styleId="af4">
    <w:name w:val="annotation reference"/>
    <w:basedOn w:val="a0"/>
    <w:uiPriority w:val="99"/>
    <w:qFormat/>
    <w:rsid w:val="0035101D"/>
    <w:rPr>
      <w:sz w:val="21"/>
      <w:szCs w:val="21"/>
    </w:rPr>
  </w:style>
  <w:style w:type="character" w:styleId="af5">
    <w:name w:val="footnote reference"/>
    <w:basedOn w:val="a0"/>
    <w:qFormat/>
    <w:rsid w:val="0035101D"/>
    <w:rPr>
      <w:vertAlign w:val="superscript"/>
    </w:rPr>
  </w:style>
  <w:style w:type="table" w:styleId="af6">
    <w:name w:val="Table Grid"/>
    <w:basedOn w:val="a1"/>
    <w:uiPriority w:val="59"/>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2">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35101D"/>
    <w:rPr>
      <w:rFonts w:ascii="Arial" w:eastAsia="黑体" w:hAnsi="Arial"/>
      <w:b/>
      <w:bCs/>
      <w:kern w:val="2"/>
      <w:sz w:val="32"/>
      <w:szCs w:val="32"/>
      <w:lang w:val="en-US" w:eastAsia="zh-CN" w:bidi="ar-SA"/>
    </w:rPr>
  </w:style>
  <w:style w:type="character" w:customStyle="1" w:styleId="CharChar2">
    <w:name w:val="Char Char2"/>
    <w:basedOn w:val="a0"/>
    <w:qFormat/>
    <w:rsid w:val="0035101D"/>
    <w:rPr>
      <w:rFonts w:eastAsia="宋体"/>
      <w:kern w:val="2"/>
      <w:sz w:val="21"/>
      <w:szCs w:val="24"/>
      <w:lang w:val="en-US" w:eastAsia="zh-CN" w:bidi="ar-SA"/>
    </w:rPr>
  </w:style>
  <w:style w:type="character" w:customStyle="1" w:styleId="font161">
    <w:name w:val="font161"/>
    <w:basedOn w:val="a0"/>
    <w:qFormat/>
    <w:rsid w:val="0035101D"/>
    <w:rPr>
      <w:b/>
      <w:bCs/>
      <w:sz w:val="32"/>
      <w:szCs w:val="32"/>
    </w:rPr>
  </w:style>
  <w:style w:type="character" w:customStyle="1" w:styleId="CharChar">
    <w:name w:val="Char Char"/>
    <w:basedOn w:val="a0"/>
    <w:qFormat/>
    <w:rsid w:val="0035101D"/>
    <w:rPr>
      <w:rFonts w:ascii="Arial" w:eastAsia="黑体" w:hAnsi="Arial"/>
      <w:b/>
      <w:bCs/>
      <w:kern w:val="2"/>
      <w:sz w:val="32"/>
      <w:szCs w:val="32"/>
      <w:lang w:val="en-US" w:eastAsia="zh-CN" w:bidi="ar-SA"/>
    </w:rPr>
  </w:style>
  <w:style w:type="character" w:customStyle="1" w:styleId="CharChar7">
    <w:name w:val="Char Char7"/>
    <w:basedOn w:val="a0"/>
    <w:qFormat/>
    <w:rsid w:val="0035101D"/>
    <w:rPr>
      <w:rFonts w:ascii="Arial" w:eastAsia="黑体" w:hAnsi="Arial"/>
      <w:b/>
      <w:bCs/>
      <w:kern w:val="2"/>
      <w:sz w:val="32"/>
      <w:szCs w:val="32"/>
      <w:lang w:val="en-US" w:eastAsia="zh-CN" w:bidi="ar-SA"/>
    </w:rPr>
  </w:style>
  <w:style w:type="character" w:customStyle="1" w:styleId="CharChar8">
    <w:name w:val="Char Char8"/>
    <w:basedOn w:val="a0"/>
    <w:qFormat/>
    <w:rsid w:val="0035101D"/>
    <w:rPr>
      <w:rFonts w:ascii="Arial" w:eastAsia="黑体" w:hAnsi="Arial"/>
      <w:b/>
      <w:bCs/>
      <w:kern w:val="2"/>
      <w:sz w:val="32"/>
      <w:szCs w:val="32"/>
      <w:lang w:val="en-US" w:eastAsia="zh-CN" w:bidi="ar-SA"/>
    </w:rPr>
  </w:style>
  <w:style w:type="character" w:customStyle="1" w:styleId="1Char">
    <w:name w:val="标题 1 Char"/>
    <w:basedOn w:val="a0"/>
    <w:link w:val="1"/>
    <w:qFormat/>
    <w:rsid w:val="0035101D"/>
    <w:rPr>
      <w:rFonts w:eastAsia="宋体"/>
      <w:b/>
      <w:bCs/>
      <w:kern w:val="44"/>
      <w:sz w:val="44"/>
      <w:szCs w:val="44"/>
      <w:lang w:val="en-US" w:eastAsia="zh-CN" w:bidi="ar-SA"/>
    </w:rPr>
  </w:style>
  <w:style w:type="character" w:customStyle="1" w:styleId="Char">
    <w:name w:val="批注文字 Char"/>
    <w:basedOn w:val="a0"/>
    <w:link w:val="a4"/>
    <w:uiPriority w:val="99"/>
    <w:qFormat/>
    <w:rsid w:val="0035101D"/>
    <w:rPr>
      <w:rFonts w:eastAsia="宋体"/>
      <w:kern w:val="2"/>
      <w:sz w:val="21"/>
      <w:szCs w:val="24"/>
      <w:lang w:val="en-US" w:eastAsia="zh-CN" w:bidi="ar-SA"/>
    </w:rPr>
  </w:style>
  <w:style w:type="paragraph" w:customStyle="1" w:styleId="13">
    <w:name w:val="列出段落1"/>
    <w:basedOn w:val="a"/>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9">
    <w:name w:val="List Paragraph"/>
    <w:basedOn w:val="a"/>
    <w:unhideWhenUsed/>
    <w:qFormat/>
    <w:rsid w:val="00E920CD"/>
    <w:pPr>
      <w:ind w:firstLineChars="200" w:firstLine="420"/>
    </w:pPr>
  </w:style>
  <w:style w:type="paragraph" w:styleId="afa">
    <w:name w:val="Normal (Web)"/>
    <w:aliases w:val="普通 (Web),普通(Web)1,普通(Web)2,普通 (Web)1,普通(Web)3,普通 (Web)2,普通(Web)4,普通 (Web)21,普通(Web)5,普通 (Web)211,普通 (Web)2111,普通(Web)21"/>
    <w:basedOn w:val="a"/>
    <w:link w:val="Char3"/>
    <w:qFormat/>
    <w:rsid w:val="00D06C5E"/>
    <w:rPr>
      <w:sz w:val="24"/>
    </w:rPr>
  </w:style>
  <w:style w:type="character" w:customStyle="1" w:styleId="Char3">
    <w:name w:val="普通(网站) Char"/>
    <w:aliases w:val="普通 (Web) Char,普通(Web)1 Char,普通(Web)2 Char,普通 (Web)1 Char,普通(Web)3 Char,普通 (Web)2 Char,普通(Web)4 Char,普通 (Web)21 Char,普通(Web)5 Char,普通 (Web)211 Char,普通 (Web)2111 Char,普通(Web)21 Char"/>
    <w:link w:val="afa"/>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Char1">
    <w:name w:val="页眉 Char"/>
    <w:aliases w:val="h Char"/>
    <w:link w:val="ad"/>
    <w:rsid w:val="003C0B70"/>
    <w:rPr>
      <w:kern w:val="2"/>
      <w:sz w:val="18"/>
      <w:szCs w:val="18"/>
    </w:rPr>
  </w:style>
  <w:style w:type="paragraph" w:customStyle="1" w:styleId="310">
    <w:name w:val="正文文本 31"/>
    <w:basedOn w:val="a"/>
    <w:rsid w:val="006907F7"/>
    <w:rPr>
      <w:rFonts w:ascii="宋体"/>
      <w:sz w:val="24"/>
      <w:szCs w:val="20"/>
    </w:rPr>
  </w:style>
  <w:style w:type="paragraph" w:customStyle="1" w:styleId="34">
    <w:name w:val="列出段落3"/>
    <w:basedOn w:val="a"/>
    <w:rsid w:val="00B708A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095356">
      <w:bodyDiv w:val="1"/>
      <w:marLeft w:val="0"/>
      <w:marRight w:val="0"/>
      <w:marTop w:val="0"/>
      <w:marBottom w:val="0"/>
      <w:divBdr>
        <w:top w:val="none" w:sz="0" w:space="0" w:color="auto"/>
        <w:left w:val="none" w:sz="0" w:space="0" w:color="auto"/>
        <w:bottom w:val="none" w:sz="0" w:space="0" w:color="auto"/>
        <w:right w:val="none" w:sz="0" w:space="0" w:color="auto"/>
      </w:divBdr>
      <w:divsChild>
        <w:div w:id="2925610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B6B6C0-7950-45AB-8D1E-ED01F649B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57</Pages>
  <Words>4806</Words>
  <Characters>27397</Characters>
  <Application>Microsoft Office Word</Application>
  <DocSecurity>0</DocSecurity>
  <Lines>228</Lines>
  <Paragraphs>64</Paragraphs>
  <ScaleCrop>false</ScaleCrop>
  <Company>e510</Company>
  <LinksUpToDate>false</LinksUpToDate>
  <CharactersWithSpaces>32139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sz</cp:lastModifiedBy>
  <cp:revision>32</cp:revision>
  <cp:lastPrinted>2018-11-09T07:04:00Z</cp:lastPrinted>
  <dcterms:created xsi:type="dcterms:W3CDTF">2018-11-08T09:08:00Z</dcterms:created>
  <dcterms:modified xsi:type="dcterms:W3CDTF">2018-11-16T05:49:00Z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